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6EF" w:rsidRDefault="005306EF" w:rsidP="005306EF">
      <w:pPr>
        <w:ind w:right="34"/>
        <w:jc w:val="center"/>
        <w:rPr>
          <w:rFonts w:ascii="Arial" w:hAnsi="Arial" w:cs="Arial"/>
          <w:b/>
        </w:rPr>
      </w:pPr>
    </w:p>
    <w:p w:rsidR="0081766E" w:rsidRDefault="0081766E" w:rsidP="005306EF">
      <w:pPr>
        <w:ind w:right="34"/>
        <w:jc w:val="center"/>
        <w:rPr>
          <w:rFonts w:ascii="Arial" w:hAnsi="Arial" w:cs="Arial"/>
          <w:b/>
        </w:rPr>
      </w:pPr>
    </w:p>
    <w:p w:rsidR="00740E15" w:rsidRDefault="00740E15" w:rsidP="0081766E">
      <w:pPr>
        <w:spacing w:after="240"/>
        <w:ind w:right="34"/>
        <w:jc w:val="center"/>
        <w:rPr>
          <w:rFonts w:ascii="Arial Black" w:hAnsi="Arial Black" w:cs="Arial"/>
          <w:i/>
          <w:iCs/>
          <w:u w:val="single"/>
        </w:rPr>
      </w:pPr>
      <w:r>
        <w:rPr>
          <w:rFonts w:ascii="Arial Black" w:hAnsi="Arial Black"/>
          <w:i/>
          <w:iCs/>
          <w:u w:val="single"/>
        </w:rPr>
        <w:t xml:space="preserve">ΥΠΟΔΕΙΓΜΑ </w:t>
      </w:r>
      <w:r w:rsidRPr="002A11E7">
        <w:rPr>
          <w:rFonts w:ascii="Arial Black" w:hAnsi="Arial Black"/>
          <w:u w:val="single"/>
        </w:rPr>
        <w:t xml:space="preserve"> </w:t>
      </w:r>
      <w:r>
        <w:rPr>
          <w:rFonts w:ascii="Arial Black" w:hAnsi="Arial Black"/>
          <w:i/>
          <w:iCs/>
          <w:u w:val="single"/>
        </w:rPr>
        <w:t>1</w:t>
      </w:r>
      <w:r w:rsidRPr="002A11E7">
        <w:rPr>
          <w:rFonts w:ascii="Arial Black" w:hAnsi="Arial Black" w:cs="Arial"/>
          <w:i/>
          <w:iCs/>
          <w:u w:val="single"/>
        </w:rPr>
        <w:t xml:space="preserve"> </w:t>
      </w:r>
    </w:p>
    <w:p w:rsidR="00740E15" w:rsidRPr="002A11E7" w:rsidRDefault="00740E15" w:rsidP="0081766E">
      <w:pPr>
        <w:spacing w:after="240"/>
        <w:ind w:right="34"/>
        <w:jc w:val="center"/>
        <w:rPr>
          <w:rFonts w:ascii="Arial Black" w:hAnsi="Arial Black" w:cs="Arial"/>
          <w:i/>
          <w:iCs/>
          <w:u w:val="single"/>
        </w:rPr>
      </w:pPr>
      <w:r>
        <w:rPr>
          <w:rFonts w:ascii="Arial Black" w:hAnsi="Arial Black" w:cs="Arial"/>
          <w:i/>
          <w:iCs/>
          <w:u w:val="single"/>
        </w:rPr>
        <w:t>ΛΙΣΤΑ ΕΞΕΤΑΣΗΣ ΠΛΗΡΟΤΗΤΑΣ</w:t>
      </w:r>
    </w:p>
    <w:p w:rsidR="00740E15" w:rsidRDefault="00740E15" w:rsidP="0081766E">
      <w:pPr>
        <w:spacing w:after="240"/>
        <w:ind w:right="34"/>
        <w:jc w:val="center"/>
        <w:rPr>
          <w:rFonts w:ascii="Arial Black" w:hAnsi="Arial Black" w:cs="Arial"/>
        </w:rPr>
      </w:pPr>
      <w:r w:rsidRPr="002A11E7">
        <w:rPr>
          <w:rFonts w:ascii="Arial Black" w:hAnsi="Arial Black" w:cs="Arial"/>
        </w:rPr>
        <w:t>ΓΙ</w:t>
      </w:r>
      <w:r>
        <w:rPr>
          <w:rFonts w:ascii="Arial Black" w:hAnsi="Arial Black" w:cs="Arial"/>
        </w:rPr>
        <w:t>Α ΕΝΤΑΞΗ ΠΡΑΞΗΣ</w:t>
      </w:r>
    </w:p>
    <w:p w:rsidR="00740E15" w:rsidRDefault="00740E15" w:rsidP="0081766E">
      <w:pPr>
        <w:spacing w:after="240"/>
        <w:ind w:right="34"/>
        <w:jc w:val="center"/>
        <w:rPr>
          <w:rFonts w:ascii="Arial Black" w:hAnsi="Arial Black" w:cs="Arial"/>
        </w:rPr>
      </w:pPr>
      <w:r>
        <w:rPr>
          <w:rFonts w:ascii="Arial Black" w:hAnsi="Arial Black" w:cs="Arial"/>
        </w:rPr>
        <w:t>Στο Μέτρο 2.</w:t>
      </w:r>
      <w:r w:rsidRPr="001B2184">
        <w:rPr>
          <w:rFonts w:ascii="Arial Black" w:hAnsi="Arial Black" w:cs="Arial"/>
        </w:rPr>
        <w:t>1</w:t>
      </w:r>
      <w:r>
        <w:rPr>
          <w:rFonts w:ascii="Arial Black" w:hAnsi="Arial Black" w:cs="Arial"/>
        </w:rPr>
        <w:t xml:space="preserve"> «Υδατοκαλλιέργεια»</w:t>
      </w:r>
    </w:p>
    <w:p w:rsidR="00740E15" w:rsidRDefault="00740E15" w:rsidP="0081766E">
      <w:pPr>
        <w:spacing w:after="240"/>
        <w:ind w:right="34"/>
        <w:jc w:val="center"/>
        <w:rPr>
          <w:rFonts w:ascii="Arial Black" w:hAnsi="Arial Black" w:cs="Arial"/>
        </w:rPr>
      </w:pPr>
      <w:r>
        <w:rPr>
          <w:rFonts w:ascii="Arial Black" w:hAnsi="Arial Black" w:cs="Arial"/>
        </w:rPr>
        <w:t xml:space="preserve">Ε.Π.ΑΛ 2007 – 2013 </w:t>
      </w:r>
    </w:p>
    <w:p w:rsidR="00740E15" w:rsidRDefault="00740E15" w:rsidP="0081766E">
      <w:pPr>
        <w:spacing w:after="240" w:line="360" w:lineRule="auto"/>
        <w:ind w:hanging="539"/>
        <w:jc w:val="center"/>
        <w:rPr>
          <w:rFonts w:ascii="Arial" w:hAnsi="Arial" w:cs="Arial"/>
          <w:i/>
          <w:sz w:val="20"/>
          <w:szCs w:val="20"/>
        </w:rPr>
      </w:pPr>
      <w:r>
        <w:rPr>
          <w:rFonts w:ascii="Arial" w:hAnsi="Arial" w:cs="Arial"/>
          <w:b/>
          <w:i/>
          <w:sz w:val="20"/>
          <w:szCs w:val="20"/>
        </w:rPr>
        <w:t xml:space="preserve">      </w:t>
      </w:r>
      <w:r>
        <w:rPr>
          <w:rFonts w:ascii="Arial" w:hAnsi="Arial" w:cs="Arial"/>
          <w:i/>
          <w:sz w:val="20"/>
          <w:szCs w:val="20"/>
        </w:rPr>
        <w:t xml:space="preserve">  (Συμπληρώνεται από τον υπάλληλο που πραγματοποιεί τον έλεγχο πληρότητας)</w:t>
      </w:r>
    </w:p>
    <w:tbl>
      <w:tblPr>
        <w:tblW w:w="0" w:type="auto"/>
        <w:tblInd w:w="471" w:type="dxa"/>
        <w:tblLayout w:type="fixed"/>
        <w:tblLook w:val="0000"/>
      </w:tblPr>
      <w:tblGrid>
        <w:gridCol w:w="5612"/>
        <w:gridCol w:w="561"/>
        <w:gridCol w:w="561"/>
        <w:gridCol w:w="638"/>
        <w:gridCol w:w="1777"/>
      </w:tblGrid>
      <w:tr w:rsidR="0081766E" w:rsidTr="0081766E">
        <w:trPr>
          <w:trHeight w:val="530"/>
        </w:trPr>
        <w:tc>
          <w:tcPr>
            <w:tcW w:w="5612"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r>
              <w:rPr>
                <w:rFonts w:ascii="Arial" w:hAnsi="Arial" w:cs="Arial"/>
                <w:b/>
              </w:rPr>
              <w:t>ΣΤΟΙΧΕΙΑ ΠΛΗΡΟΤΗΤΑΣ</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sz w:val="20"/>
                <w:szCs w:val="20"/>
                <w:u w:val="single"/>
              </w:rPr>
            </w:pPr>
            <w:r>
              <w:rPr>
                <w:rFonts w:ascii="Arial" w:hAnsi="Arial" w:cs="Arial"/>
                <w:b/>
                <w:sz w:val="20"/>
                <w:szCs w:val="20"/>
                <w:u w:val="single"/>
              </w:rPr>
              <w:t>ΝΑΙ</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sz w:val="20"/>
                <w:szCs w:val="20"/>
                <w:u w:val="single"/>
              </w:rPr>
            </w:pPr>
            <w:r>
              <w:rPr>
                <w:rFonts w:ascii="Arial" w:hAnsi="Arial" w:cs="Arial"/>
                <w:b/>
                <w:sz w:val="20"/>
                <w:szCs w:val="20"/>
                <w:u w:val="single"/>
              </w:rPr>
              <w:t>ΟΧΙ</w:t>
            </w: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sz w:val="20"/>
                <w:szCs w:val="20"/>
                <w:u w:val="single"/>
              </w:rPr>
            </w:pPr>
            <w:r>
              <w:rPr>
                <w:rFonts w:ascii="Arial" w:hAnsi="Arial" w:cs="Arial"/>
                <w:b/>
                <w:sz w:val="20"/>
                <w:szCs w:val="20"/>
                <w:u w:val="single"/>
              </w:rPr>
              <w:t>Δ/Α*</w:t>
            </w: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sz w:val="20"/>
                <w:szCs w:val="20"/>
                <w:u w:val="single"/>
              </w:rPr>
            </w:pPr>
            <w:r>
              <w:rPr>
                <w:rFonts w:ascii="Arial" w:hAnsi="Arial" w:cs="Arial"/>
                <w:b/>
                <w:sz w:val="20"/>
                <w:szCs w:val="20"/>
                <w:u w:val="single"/>
              </w:rPr>
              <w:t>ΠΑΡΑΤΗΡΗΣΕΙΣ</w:t>
            </w:r>
          </w:p>
        </w:tc>
      </w:tr>
      <w:tr w:rsidR="0081766E" w:rsidTr="0081766E">
        <w:tc>
          <w:tcPr>
            <w:tcW w:w="5612" w:type="dxa"/>
            <w:tcBorders>
              <w:top w:val="single" w:sz="4" w:space="0" w:color="000000"/>
              <w:left w:val="single" w:sz="4" w:space="0" w:color="000000"/>
              <w:bottom w:val="single" w:sz="4" w:space="0" w:color="000000"/>
            </w:tcBorders>
            <w:vAlign w:val="center"/>
          </w:tcPr>
          <w:p w:rsidR="0081766E" w:rsidRDefault="0081766E" w:rsidP="0081766E">
            <w:pPr>
              <w:snapToGrid w:val="0"/>
              <w:ind w:left="252" w:hanging="252"/>
              <w:jc w:val="both"/>
              <w:rPr>
                <w:rFonts w:ascii="Arial" w:hAnsi="Arial" w:cs="Arial"/>
                <w:sz w:val="18"/>
                <w:szCs w:val="18"/>
              </w:rPr>
            </w:pPr>
            <w:r>
              <w:rPr>
                <w:rFonts w:ascii="Arial" w:hAnsi="Arial" w:cs="Arial"/>
                <w:b/>
                <w:sz w:val="18"/>
                <w:szCs w:val="18"/>
              </w:rPr>
              <w:t>1.</w:t>
            </w:r>
            <w:r>
              <w:rPr>
                <w:rFonts w:ascii="Arial" w:hAnsi="Arial" w:cs="Arial"/>
                <w:sz w:val="18"/>
                <w:szCs w:val="18"/>
              </w:rPr>
              <w:t xml:space="preserve"> Η Αίτηση έχει υποβληθεί εντός της τεθείσας από την πρόσκληση προθεσμίας. </w:t>
            </w:r>
          </w:p>
          <w:p w:rsidR="0081766E" w:rsidRDefault="0081766E" w:rsidP="0081766E">
            <w:pPr>
              <w:jc w:val="both"/>
              <w:rPr>
                <w:rFonts w:ascii="Arial" w:hAnsi="Arial" w:cs="Arial"/>
                <w:b/>
                <w:bCs/>
                <w:sz w:val="18"/>
                <w:szCs w:val="18"/>
              </w:rPr>
            </w:pPr>
            <w:r>
              <w:rPr>
                <w:rFonts w:ascii="Arial" w:hAnsi="Arial" w:cs="Arial"/>
                <w:b/>
                <w:bCs/>
                <w:sz w:val="18"/>
                <w:szCs w:val="18"/>
              </w:rPr>
              <w:t xml:space="preserve">Ημερομηνία Υποβολής: ……………. </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c>
          <w:tcPr>
            <w:tcW w:w="5612" w:type="dxa"/>
            <w:tcBorders>
              <w:top w:val="single" w:sz="4" w:space="0" w:color="000000"/>
              <w:left w:val="single" w:sz="4" w:space="0" w:color="000000"/>
              <w:bottom w:val="single" w:sz="4" w:space="0" w:color="000000"/>
            </w:tcBorders>
            <w:vAlign w:val="center"/>
          </w:tcPr>
          <w:p w:rsidR="0081766E" w:rsidRDefault="0081766E" w:rsidP="0081766E">
            <w:pPr>
              <w:snapToGrid w:val="0"/>
              <w:ind w:left="180" w:hanging="180"/>
              <w:jc w:val="both"/>
              <w:rPr>
                <w:rFonts w:ascii="Arial" w:hAnsi="Arial" w:cs="Arial"/>
                <w:sz w:val="18"/>
                <w:szCs w:val="18"/>
              </w:rPr>
            </w:pPr>
            <w:r>
              <w:rPr>
                <w:rFonts w:ascii="Arial" w:hAnsi="Arial" w:cs="Arial"/>
                <w:b/>
                <w:sz w:val="18"/>
                <w:szCs w:val="18"/>
              </w:rPr>
              <w:t>2.</w:t>
            </w:r>
            <w:r>
              <w:rPr>
                <w:rFonts w:ascii="Arial" w:hAnsi="Arial" w:cs="Arial"/>
                <w:sz w:val="18"/>
                <w:szCs w:val="18"/>
              </w:rPr>
              <w:t xml:space="preserve"> Η Αίτηση έχει υποβληθεί με συμπληρωμένα και υπογεγραμμένα τα σχετικά Υποδείγματα.</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331"/>
        </w:trPr>
        <w:tc>
          <w:tcPr>
            <w:tcW w:w="5612" w:type="dxa"/>
            <w:tcBorders>
              <w:top w:val="single" w:sz="4" w:space="0" w:color="000000"/>
              <w:left w:val="single" w:sz="4" w:space="0" w:color="000000"/>
              <w:bottom w:val="single" w:sz="4" w:space="0" w:color="000000"/>
            </w:tcBorders>
            <w:vAlign w:val="center"/>
          </w:tcPr>
          <w:p w:rsidR="0081766E" w:rsidRDefault="0081766E" w:rsidP="0081766E">
            <w:pPr>
              <w:snapToGrid w:val="0"/>
              <w:ind w:left="180" w:hanging="180"/>
              <w:jc w:val="both"/>
              <w:rPr>
                <w:rFonts w:ascii="Arial" w:hAnsi="Arial" w:cs="Arial"/>
                <w:sz w:val="18"/>
                <w:szCs w:val="18"/>
              </w:rPr>
            </w:pPr>
            <w:r>
              <w:rPr>
                <w:rFonts w:ascii="Arial" w:hAnsi="Arial" w:cs="Arial"/>
                <w:b/>
                <w:sz w:val="18"/>
                <w:szCs w:val="18"/>
              </w:rPr>
              <w:t>3</w:t>
            </w:r>
            <w:r>
              <w:rPr>
                <w:rFonts w:ascii="Arial" w:hAnsi="Arial" w:cs="Arial"/>
                <w:sz w:val="18"/>
                <w:szCs w:val="18"/>
              </w:rPr>
              <w:t>. Ο αιτών εμπίπτει στους δυνητικούς Δικαιούχους του Μέτρου 2.</w:t>
            </w:r>
            <w:r w:rsidRPr="00642C40">
              <w:rPr>
                <w:rFonts w:ascii="Arial" w:hAnsi="Arial" w:cs="Arial"/>
                <w:sz w:val="18"/>
                <w:szCs w:val="18"/>
              </w:rPr>
              <w:t>1</w:t>
            </w:r>
            <w:r>
              <w:rPr>
                <w:rFonts w:ascii="Arial" w:hAnsi="Arial" w:cs="Arial"/>
                <w:sz w:val="18"/>
                <w:szCs w:val="18"/>
              </w:rPr>
              <w:t>.</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07"/>
        </w:trPr>
        <w:tc>
          <w:tcPr>
            <w:tcW w:w="5612" w:type="dxa"/>
            <w:tcBorders>
              <w:top w:val="single" w:sz="4" w:space="0" w:color="000000"/>
              <w:left w:val="single" w:sz="4" w:space="0" w:color="000000"/>
              <w:bottom w:val="single" w:sz="4" w:space="0" w:color="000000"/>
            </w:tcBorders>
            <w:vAlign w:val="center"/>
          </w:tcPr>
          <w:p w:rsidR="00111A4F" w:rsidRDefault="0081766E">
            <w:pPr>
              <w:snapToGrid w:val="0"/>
              <w:ind w:left="175" w:hanging="175"/>
              <w:jc w:val="both"/>
              <w:rPr>
                <w:rFonts w:ascii="Arial" w:hAnsi="Arial" w:cs="Arial"/>
                <w:sz w:val="18"/>
                <w:szCs w:val="18"/>
              </w:rPr>
            </w:pPr>
            <w:r>
              <w:rPr>
                <w:rFonts w:ascii="Arial" w:hAnsi="Arial" w:cs="Arial"/>
                <w:b/>
                <w:sz w:val="18"/>
                <w:szCs w:val="18"/>
              </w:rPr>
              <w:t>4.</w:t>
            </w:r>
            <w:r>
              <w:rPr>
                <w:rFonts w:ascii="Arial" w:hAnsi="Arial" w:cs="Arial"/>
                <w:sz w:val="18"/>
                <w:szCs w:val="18"/>
              </w:rPr>
              <w:t xml:space="preserve"> Ο προϋπολογισμός της αιτούμενης Πράξης εμπίπτει στα όρια που </w:t>
            </w:r>
            <w:r w:rsidR="003634D7">
              <w:rPr>
                <w:rFonts w:ascii="Arial" w:hAnsi="Arial" w:cs="Arial"/>
                <w:sz w:val="18"/>
                <w:szCs w:val="18"/>
              </w:rPr>
              <w:t>τίθενται</w:t>
            </w:r>
            <w:r>
              <w:rPr>
                <w:rFonts w:ascii="Arial" w:hAnsi="Arial" w:cs="Arial"/>
                <w:sz w:val="18"/>
                <w:szCs w:val="18"/>
              </w:rPr>
              <w:t xml:space="preserve"> από την Πρόσκληση.</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47"/>
        </w:trPr>
        <w:tc>
          <w:tcPr>
            <w:tcW w:w="5612" w:type="dxa"/>
            <w:tcBorders>
              <w:top w:val="single" w:sz="4" w:space="0" w:color="000000"/>
              <w:left w:val="single" w:sz="4" w:space="0" w:color="000000"/>
              <w:bottom w:val="single" w:sz="4" w:space="0" w:color="000000"/>
            </w:tcBorders>
            <w:vAlign w:val="center"/>
          </w:tcPr>
          <w:p w:rsidR="0081766E" w:rsidRDefault="0081766E" w:rsidP="0081766E">
            <w:pPr>
              <w:snapToGrid w:val="0"/>
              <w:ind w:left="175" w:hanging="175"/>
              <w:jc w:val="both"/>
              <w:rPr>
                <w:rFonts w:ascii="Arial" w:hAnsi="Arial" w:cs="Arial"/>
                <w:sz w:val="18"/>
                <w:szCs w:val="20"/>
              </w:rPr>
            </w:pPr>
            <w:r>
              <w:rPr>
                <w:rFonts w:ascii="Arial" w:hAnsi="Arial" w:cs="Arial"/>
                <w:b/>
                <w:sz w:val="18"/>
                <w:szCs w:val="20"/>
              </w:rPr>
              <w:t xml:space="preserve">5. </w:t>
            </w:r>
            <w:r>
              <w:rPr>
                <w:rFonts w:ascii="Arial" w:hAnsi="Arial" w:cs="Arial"/>
                <w:sz w:val="18"/>
                <w:szCs w:val="20"/>
              </w:rPr>
              <w:t>Όλα τα δικαιολογητικά που είναι σε αντίγραφα είναι αρμοδίως επικυρωμένα και ευανάγνωστα.</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Tr="0081766E">
        <w:trPr>
          <w:trHeight w:val="271"/>
        </w:trPr>
        <w:tc>
          <w:tcPr>
            <w:tcW w:w="5612" w:type="dxa"/>
            <w:tcBorders>
              <w:top w:val="single" w:sz="4" w:space="0" w:color="000000"/>
              <w:left w:val="single" w:sz="4" w:space="0" w:color="000000"/>
              <w:bottom w:val="single" w:sz="4" w:space="0" w:color="000000"/>
            </w:tcBorders>
            <w:vAlign w:val="center"/>
          </w:tcPr>
          <w:p w:rsidR="0081766E" w:rsidRDefault="0081766E" w:rsidP="0081766E">
            <w:pPr>
              <w:snapToGrid w:val="0"/>
              <w:jc w:val="both"/>
              <w:rPr>
                <w:rFonts w:ascii="Arial" w:hAnsi="Arial" w:cs="Arial"/>
                <w:sz w:val="18"/>
                <w:szCs w:val="20"/>
              </w:rPr>
            </w:pPr>
            <w:r>
              <w:rPr>
                <w:rFonts w:ascii="Arial" w:hAnsi="Arial" w:cs="Arial"/>
                <w:b/>
                <w:sz w:val="18"/>
                <w:szCs w:val="20"/>
              </w:rPr>
              <w:t>6.</w:t>
            </w:r>
            <w:r>
              <w:rPr>
                <w:rFonts w:ascii="Arial" w:hAnsi="Arial" w:cs="Arial"/>
                <w:sz w:val="18"/>
                <w:szCs w:val="20"/>
              </w:rPr>
              <w:t xml:space="preserve"> Ο Φάκελος περιέχει όλα τα απαιτούμενα έγγραφα:</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Tr="0081766E">
        <w:trPr>
          <w:trHeight w:val="27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 xml:space="preserve">Υπεύθυνη δήλωση ότι το ίδιο αντικείμενο της προτεινόμενης πράξης δεν έχει προταθεί ή υπαχθεί για ενίσχυση σε άλλο πρόγραμμα Εθνικό ή Κοινοτικό. </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Tr="0081766E">
        <w:trPr>
          <w:trHeight w:val="27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Δήλωση σχετικά με το μέγεθος της επιχείρησης σύμφωνα με την αριθ.2003/361/ΕΚ σύσταση της Επιτροπής (Υπόδειγμα 11).</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Tr="0081766E">
        <w:trPr>
          <w:trHeight w:val="278"/>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Καταστατικό ή εταιρικό του φορέα και τυχόν τροποποιήσεις σε περίπτωση νομικών προσώπων (ΦΕΚ δημοσίευσης, κ.λπ.).</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65"/>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Απόφαση Δ.Σ. ή άλλου αρμόδιου οργάνου για τον ορισμό του υπεύθυνου υλοποίησης της πράξης.</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762"/>
        </w:trPr>
        <w:tc>
          <w:tcPr>
            <w:tcW w:w="5612" w:type="dxa"/>
            <w:tcBorders>
              <w:top w:val="single" w:sz="4" w:space="0" w:color="000000"/>
              <w:left w:val="single" w:sz="4" w:space="0" w:color="000000"/>
              <w:bottom w:val="single" w:sz="4" w:space="0" w:color="000000"/>
            </w:tcBorders>
            <w:vAlign w:val="center"/>
          </w:tcPr>
          <w:p w:rsidR="00111A4F" w:rsidRDefault="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 xml:space="preserve">Ισολογισμοί και αποτελέσματα χρήσης για τα τρία (3) προηγούμενα έτη. </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sz w:val="18"/>
                <w:szCs w:val="18"/>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sz w:val="18"/>
                <w:szCs w:val="18"/>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sz w:val="18"/>
                <w:szCs w:val="18"/>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sz w:val="18"/>
                <w:szCs w:val="18"/>
              </w:rPr>
            </w:pPr>
          </w:p>
        </w:tc>
      </w:tr>
      <w:tr w:rsidR="0081766E" w:rsidTr="0081766E">
        <w:trPr>
          <w:trHeight w:val="28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Αντίγραφα εντύπων φορολογίας εισοδήματος Ε3 και Ε5 του φορέα των τριών (3) τελευταίων ετών για φορείς που δεν υποχρεούνται να συντάσσουν ισολογισμό.</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RPr="00620190" w:rsidTr="0081766E">
        <w:trPr>
          <w:trHeight w:val="28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b/>
              </w:rPr>
            </w:pPr>
            <w:r>
              <w:rPr>
                <w:rFonts w:ascii="Arial" w:hAnsi="Arial" w:cs="Arial"/>
                <w:sz w:val="18"/>
                <w:szCs w:val="20"/>
              </w:rPr>
              <w:t xml:space="preserve">Εκκαθαριστικό σημείωμα της Δ.Ο.Υ. των τριών (3) τελευταίων ετών, όταν ο φορέας είναι φυσικό πρόσωπο, </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27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Φορολογική ενημερότητα</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Tr="0081766E">
        <w:trPr>
          <w:trHeight w:val="27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Ασφαλιστική ενημερότητα</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Tr="0081766E">
        <w:trPr>
          <w:trHeight w:val="27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lastRenderedPageBreak/>
              <w:t xml:space="preserve">Πιστοποιητικό μη πτώχευσης και μη υποβολής αίτησης για πτώχευση </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Tr="0081766E">
        <w:trPr>
          <w:trHeight w:val="271"/>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Πιστοποιητικό μη θέσης σε αναγκαστική διαχείριση και μη υποβολής αίτησης για θέση σε αναγκαστική διαχείριση</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ind w:left="284"/>
              <w:rPr>
                <w:rFonts w:ascii="Arial" w:hAnsi="Arial" w:cs="Arial"/>
                <w:sz w:val="20"/>
                <w:szCs w:val="20"/>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ind w:left="284"/>
              <w:rPr>
                <w:rFonts w:ascii="Arial" w:hAnsi="Arial" w:cs="Arial"/>
                <w:sz w:val="20"/>
                <w:szCs w:val="20"/>
              </w:rPr>
            </w:pPr>
          </w:p>
        </w:tc>
      </w:tr>
      <w:tr w:rsidR="0081766E" w:rsidRPr="00620190" w:rsidTr="0081766E">
        <w:trPr>
          <w:trHeight w:val="258"/>
        </w:trPr>
        <w:tc>
          <w:tcPr>
            <w:tcW w:w="5612" w:type="dxa"/>
            <w:tcBorders>
              <w:top w:val="single" w:sz="4" w:space="0" w:color="000000"/>
              <w:left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Υπεύθυνη δήλωση του Ν. 1599/86 του νόμιμου εκπροσώπου για:</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258"/>
        </w:trPr>
        <w:tc>
          <w:tcPr>
            <w:tcW w:w="5612" w:type="dxa"/>
            <w:tcBorders>
              <w:left w:val="single" w:sz="4" w:space="0" w:color="000000"/>
              <w:bottom w:val="single" w:sz="4" w:space="0" w:color="000000"/>
            </w:tcBorders>
            <w:vAlign w:val="center"/>
          </w:tcPr>
          <w:p w:rsidR="0081766E" w:rsidRDefault="0081766E" w:rsidP="009E1E16">
            <w:pPr>
              <w:pStyle w:val="a8"/>
              <w:numPr>
                <w:ilvl w:val="0"/>
                <w:numId w:val="49"/>
              </w:numPr>
              <w:suppressAutoHyphens/>
              <w:snapToGrid w:val="0"/>
              <w:spacing w:line="240" w:lineRule="auto"/>
              <w:ind w:left="743" w:hanging="284"/>
              <w:contextualSpacing w:val="0"/>
              <w:jc w:val="both"/>
              <w:rPr>
                <w:rFonts w:ascii="Arial" w:hAnsi="Arial" w:cs="Arial"/>
                <w:sz w:val="18"/>
                <w:szCs w:val="20"/>
              </w:rPr>
            </w:pPr>
            <w:r>
              <w:rPr>
                <w:rFonts w:ascii="Arial" w:hAnsi="Arial" w:cs="Arial"/>
                <w:sz w:val="18"/>
                <w:szCs w:val="20"/>
              </w:rPr>
              <w:t>τον απαιτούμενο χρόνο υλοποίησης της πράξης (ημερομηνία έναρξης και λήξης)</w:t>
            </w:r>
          </w:p>
          <w:p w:rsidR="0081766E" w:rsidRDefault="0081766E" w:rsidP="009E1E16">
            <w:pPr>
              <w:pStyle w:val="a8"/>
              <w:numPr>
                <w:ilvl w:val="0"/>
                <w:numId w:val="49"/>
              </w:numPr>
              <w:suppressAutoHyphens/>
              <w:spacing w:line="240" w:lineRule="auto"/>
              <w:ind w:left="743" w:hanging="284"/>
              <w:contextualSpacing w:val="0"/>
              <w:jc w:val="both"/>
              <w:rPr>
                <w:rFonts w:ascii="Arial" w:hAnsi="Arial" w:cs="Arial"/>
                <w:sz w:val="18"/>
                <w:szCs w:val="20"/>
              </w:rPr>
            </w:pPr>
            <w:r>
              <w:rPr>
                <w:rFonts w:ascii="Arial" w:hAnsi="Arial" w:cs="Arial"/>
                <w:sz w:val="18"/>
                <w:szCs w:val="20"/>
              </w:rPr>
              <w:t>τον αριθμό των νέων θέσεων εργασίας</w:t>
            </w:r>
          </w:p>
          <w:p w:rsidR="0081766E" w:rsidRDefault="0081766E" w:rsidP="009E1E16">
            <w:pPr>
              <w:pStyle w:val="a8"/>
              <w:numPr>
                <w:ilvl w:val="0"/>
                <w:numId w:val="49"/>
              </w:numPr>
              <w:suppressAutoHyphens/>
              <w:spacing w:line="240" w:lineRule="auto"/>
              <w:ind w:left="743" w:hanging="284"/>
              <w:contextualSpacing w:val="0"/>
              <w:jc w:val="both"/>
              <w:rPr>
                <w:rFonts w:ascii="Arial" w:hAnsi="Arial" w:cs="Arial"/>
                <w:sz w:val="18"/>
                <w:szCs w:val="20"/>
              </w:rPr>
            </w:pPr>
            <w:r>
              <w:rPr>
                <w:rFonts w:ascii="Arial" w:hAnsi="Arial" w:cs="Arial"/>
                <w:sz w:val="18"/>
                <w:szCs w:val="20"/>
              </w:rPr>
              <w:t>τον τρόπο κάλυψης της ιδιωτικής συμμετοχής και τη διαδικασία κάλυψης των ιδίων κεφαλαίων</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65"/>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120" w:line="240" w:lineRule="auto"/>
              <w:ind w:left="176"/>
              <w:jc w:val="both"/>
              <w:rPr>
                <w:rFonts w:ascii="Arial" w:hAnsi="Arial" w:cs="Arial"/>
                <w:sz w:val="18"/>
                <w:szCs w:val="20"/>
              </w:rPr>
            </w:pPr>
            <w:r>
              <w:rPr>
                <w:rFonts w:ascii="Arial" w:hAnsi="Arial" w:cs="Arial"/>
                <w:sz w:val="18"/>
                <w:szCs w:val="20"/>
              </w:rPr>
              <w:t>Σε περίπτωση δανειοδότησης τα δικαιολογητικά έγγραφα σύμφωνα με την πρόσκληση</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65"/>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120" w:line="240" w:lineRule="auto"/>
              <w:ind w:left="176"/>
              <w:jc w:val="both"/>
              <w:rPr>
                <w:rFonts w:ascii="Arial" w:hAnsi="Arial" w:cs="Arial"/>
                <w:sz w:val="18"/>
                <w:szCs w:val="20"/>
              </w:rPr>
            </w:pPr>
            <w:r>
              <w:rPr>
                <w:rFonts w:ascii="Arial" w:hAnsi="Arial" w:cs="Arial"/>
                <w:sz w:val="18"/>
                <w:szCs w:val="20"/>
              </w:rPr>
              <w:t>Αποδεικτικά στοιχεία που να πιστοποιούν τη δυνατότητα του φορέα να καταβάλλει τη συμμετοχή του στην επένδυση με ίδια κεφάλαια, σύμφωνα με τα οριζόμενα στην πρόσκληση</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65"/>
        </w:trPr>
        <w:tc>
          <w:tcPr>
            <w:tcW w:w="5612" w:type="dxa"/>
            <w:tcBorders>
              <w:top w:val="single" w:sz="4" w:space="0" w:color="000000"/>
              <w:left w:val="single" w:sz="4" w:space="0" w:color="000000"/>
              <w:bottom w:val="single" w:sz="4" w:space="0" w:color="000000"/>
            </w:tcBorders>
            <w:vAlign w:val="center"/>
          </w:tcPr>
          <w:p w:rsidR="00111A4F" w:rsidRDefault="0081766E">
            <w:pPr>
              <w:suppressAutoHyphens/>
              <w:snapToGrid w:val="0"/>
              <w:spacing w:after="120" w:line="240" w:lineRule="auto"/>
              <w:ind w:left="176"/>
              <w:jc w:val="both"/>
              <w:rPr>
                <w:rFonts w:ascii="Arial" w:hAnsi="Arial" w:cs="Arial"/>
                <w:sz w:val="18"/>
                <w:szCs w:val="20"/>
              </w:rPr>
            </w:pPr>
            <w:r>
              <w:rPr>
                <w:rFonts w:ascii="Arial" w:hAnsi="Arial" w:cs="Arial"/>
                <w:sz w:val="18"/>
                <w:szCs w:val="20"/>
              </w:rPr>
              <w:t>Αναλυτική Τεχνικοοικονομική Προμελέτη, σύμφωνα με την πρόσκληση</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65"/>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120" w:line="240" w:lineRule="auto"/>
              <w:ind w:left="176"/>
              <w:jc w:val="both"/>
              <w:rPr>
                <w:rFonts w:ascii="Arial" w:hAnsi="Arial" w:cs="Arial"/>
                <w:sz w:val="18"/>
                <w:szCs w:val="20"/>
              </w:rPr>
            </w:pPr>
            <w:r>
              <w:rPr>
                <w:rFonts w:ascii="Arial" w:hAnsi="Arial" w:cs="Arial"/>
                <w:sz w:val="18"/>
                <w:szCs w:val="20"/>
              </w:rPr>
              <w:t>Τοπογραφικό διάγραμμα 1:500 ή 1:1.000 του χώρου της εγκατάστασης, υπογεγραμμένο από το συντάξαντα και θεωρημένο αρμοδίως</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65"/>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120" w:line="240" w:lineRule="auto"/>
              <w:ind w:left="176"/>
              <w:jc w:val="both"/>
              <w:rPr>
                <w:rFonts w:ascii="Arial" w:hAnsi="Arial" w:cs="Arial"/>
                <w:sz w:val="18"/>
                <w:szCs w:val="20"/>
              </w:rPr>
            </w:pPr>
            <w:r>
              <w:rPr>
                <w:rFonts w:ascii="Arial" w:hAnsi="Arial" w:cs="Arial"/>
                <w:sz w:val="18"/>
                <w:szCs w:val="20"/>
              </w:rPr>
              <w:t>Απόσπασμα χάρτη της ευρύτερης περιοχής 1: 50.000 έως 1:250.000, στο οποίο θα σημειώνεται η θέση της εγκατάστασης</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465"/>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Κυρωμένο αντίγραφο του τίτλου ιδιοκτησίας του οικοπέδου ή συμβολαίου ενοικίασης τουλάχιστον δεκαετούς διάρκειας</w:t>
            </w:r>
          </w:p>
          <w:p w:rsidR="0081766E" w:rsidRDefault="0081766E" w:rsidP="0081766E">
            <w:pPr>
              <w:spacing w:after="0"/>
              <w:jc w:val="both"/>
              <w:rPr>
                <w:rFonts w:ascii="Arial" w:hAnsi="Arial" w:cs="Arial"/>
                <w:sz w:val="18"/>
                <w:szCs w:val="20"/>
              </w:rPr>
            </w:pPr>
            <w:r>
              <w:rPr>
                <w:rFonts w:ascii="Arial" w:hAnsi="Arial" w:cs="Arial"/>
                <w:sz w:val="18"/>
                <w:szCs w:val="20"/>
              </w:rPr>
              <w:t xml:space="preserve">   Σε περίπτωση μισθώσεων δημοσίων εκτάσεων και εμπορικών</w:t>
            </w:r>
          </w:p>
          <w:p w:rsidR="0081766E" w:rsidRDefault="0081766E" w:rsidP="0081766E">
            <w:pPr>
              <w:spacing w:after="0"/>
              <w:jc w:val="both"/>
              <w:rPr>
                <w:rFonts w:ascii="Arial" w:hAnsi="Arial" w:cs="Arial"/>
                <w:sz w:val="18"/>
                <w:szCs w:val="20"/>
              </w:rPr>
            </w:pPr>
            <w:r>
              <w:rPr>
                <w:rFonts w:ascii="Arial" w:hAnsi="Arial" w:cs="Arial"/>
                <w:sz w:val="18"/>
                <w:szCs w:val="20"/>
              </w:rPr>
              <w:t xml:space="preserve">   μισθώσεων, λαμβάνονται υπόψη τα αναφερόμενα στην </w:t>
            </w:r>
          </w:p>
          <w:p w:rsidR="0081766E" w:rsidRDefault="0081766E" w:rsidP="0081766E">
            <w:pPr>
              <w:spacing w:after="120"/>
              <w:jc w:val="both"/>
              <w:rPr>
                <w:rFonts w:ascii="Arial" w:hAnsi="Arial" w:cs="Arial"/>
                <w:sz w:val="18"/>
                <w:szCs w:val="20"/>
              </w:rPr>
            </w:pPr>
            <w:r>
              <w:rPr>
                <w:rFonts w:ascii="Arial" w:hAnsi="Arial" w:cs="Arial"/>
                <w:sz w:val="18"/>
                <w:szCs w:val="20"/>
              </w:rPr>
              <w:t xml:space="preserve">    πρόσκληση</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120" w:line="240" w:lineRule="auto"/>
              <w:ind w:left="176"/>
              <w:jc w:val="both"/>
              <w:rPr>
                <w:rFonts w:ascii="Arial" w:hAnsi="Arial" w:cs="Arial"/>
                <w:sz w:val="18"/>
                <w:szCs w:val="20"/>
              </w:rPr>
            </w:pPr>
            <w:r>
              <w:rPr>
                <w:rFonts w:ascii="Arial" w:hAnsi="Arial" w:cs="Arial"/>
                <w:sz w:val="18"/>
                <w:szCs w:val="20"/>
              </w:rPr>
              <w:t>Τεχνικά σχέδια (τοπογραφικό διάγραμμα κάλυψης, κατόψεις, όψεις, τομές)</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120" w:line="240" w:lineRule="auto"/>
              <w:ind w:left="176"/>
              <w:jc w:val="both"/>
              <w:rPr>
                <w:rFonts w:ascii="Arial" w:hAnsi="Arial" w:cs="Arial"/>
                <w:sz w:val="18"/>
                <w:szCs w:val="20"/>
              </w:rPr>
            </w:pPr>
            <w:r>
              <w:rPr>
                <w:rFonts w:ascii="Arial" w:hAnsi="Arial" w:cs="Arial"/>
                <w:sz w:val="18"/>
                <w:szCs w:val="20"/>
              </w:rPr>
              <w:t>Σχέδια διάταξης μηχανολογικού εξοπλισμού και γραμμών παραγωγής</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Απόφαση μίσθωσης θαλάσσιου χώρου</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Απόφαση Έγκρισης Περιβαλλοντικών Όρων (Α.Ε.Π.Ο.)</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line="240" w:lineRule="auto"/>
              <w:ind w:left="176"/>
              <w:jc w:val="both"/>
              <w:rPr>
                <w:rFonts w:ascii="Arial" w:hAnsi="Arial" w:cs="Arial"/>
                <w:sz w:val="18"/>
                <w:szCs w:val="20"/>
              </w:rPr>
            </w:pPr>
            <w:r>
              <w:rPr>
                <w:rFonts w:ascii="Arial" w:hAnsi="Arial" w:cs="Arial"/>
                <w:sz w:val="18"/>
                <w:szCs w:val="20"/>
              </w:rPr>
              <w:t>Έγκριση ίδρυσης ή λειτουργίας της εγκατάστασης από την αρμόδια Κτηνιατρική Υπηρεσία (όπου απαιτείται)</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line="240" w:lineRule="auto"/>
              <w:ind w:left="176"/>
              <w:jc w:val="both"/>
              <w:rPr>
                <w:rFonts w:ascii="Arial" w:hAnsi="Arial" w:cs="Arial"/>
                <w:sz w:val="18"/>
                <w:szCs w:val="20"/>
              </w:rPr>
            </w:pPr>
            <w:r>
              <w:rPr>
                <w:rFonts w:ascii="Arial" w:hAnsi="Arial" w:cs="Arial"/>
                <w:sz w:val="18"/>
                <w:szCs w:val="20"/>
              </w:rPr>
              <w:t>Έγκριση μελέτης διάθεσης αποβλήτων συνοδευόμενη από κυρωμένο αντίγραφο της μελέτης, ή άδεια διάθεσης αποβλήτων (όπου απαιτείται)</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line="240" w:lineRule="auto"/>
              <w:ind w:left="176"/>
              <w:jc w:val="both"/>
              <w:rPr>
                <w:rFonts w:ascii="Arial" w:hAnsi="Arial" w:cs="Arial"/>
                <w:sz w:val="18"/>
                <w:szCs w:val="20"/>
              </w:rPr>
            </w:pPr>
            <w:r>
              <w:rPr>
                <w:rFonts w:ascii="Arial" w:hAnsi="Arial" w:cs="Arial"/>
                <w:sz w:val="18"/>
                <w:szCs w:val="20"/>
              </w:rPr>
              <w:t>Άδεια εγκατάστασης ή λειτουργίας της μονάδας, ή αντίστοιχο έγγραφο απαλλαγής, με τα θεωρημένα σχέδια διάταξης του Η/Μ εξοπλισμού</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Άδεια χρήσης νερού και εκτέλεσης έργων αξιοποίησης υδάτινων πόρων (όπου απαιτείται)</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190"/>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Άδεια χρήσης αιγιαλού (όπου απαιτείται)</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258"/>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t>Προσφορές αναλυτικές υπογεγραμμένες από τον κατασκευαστή ή τον προμηθευτή σύμφωνα με τα οριζόμενα στην πρόσκληση.</w:t>
            </w:r>
          </w:p>
          <w:p w:rsidR="0081766E" w:rsidRDefault="0081766E" w:rsidP="0081766E">
            <w:pPr>
              <w:spacing w:after="0"/>
              <w:jc w:val="both"/>
              <w:rPr>
                <w:rFonts w:ascii="Arial" w:hAnsi="Arial" w:cs="Arial"/>
                <w:sz w:val="18"/>
                <w:szCs w:val="20"/>
              </w:rPr>
            </w:pPr>
            <w:r>
              <w:rPr>
                <w:rFonts w:ascii="Arial" w:hAnsi="Arial" w:cs="Arial"/>
                <w:sz w:val="18"/>
                <w:szCs w:val="20"/>
              </w:rPr>
              <w:t xml:space="preserve">    Για τις περιπτώσεις δαπανών  που πραγματοποιήθηκαν από </w:t>
            </w:r>
          </w:p>
          <w:p w:rsidR="00111A4F" w:rsidRDefault="0081766E">
            <w:pPr>
              <w:jc w:val="both"/>
              <w:rPr>
                <w:rFonts w:ascii="Arial" w:hAnsi="Arial" w:cs="Arial"/>
                <w:sz w:val="18"/>
                <w:szCs w:val="20"/>
              </w:rPr>
            </w:pPr>
            <w:r>
              <w:rPr>
                <w:rFonts w:ascii="Arial" w:hAnsi="Arial" w:cs="Arial"/>
                <w:sz w:val="18"/>
                <w:szCs w:val="20"/>
              </w:rPr>
              <w:t xml:space="preserve">    1-</w:t>
            </w:r>
            <w:r w:rsidR="003634D7">
              <w:rPr>
                <w:rFonts w:ascii="Arial" w:hAnsi="Arial" w:cs="Arial"/>
                <w:sz w:val="18"/>
                <w:szCs w:val="20"/>
              </w:rPr>
              <w:t>8</w:t>
            </w:r>
            <w:r>
              <w:rPr>
                <w:rFonts w:ascii="Arial" w:hAnsi="Arial" w:cs="Arial"/>
                <w:sz w:val="18"/>
                <w:szCs w:val="20"/>
              </w:rPr>
              <w:t>-20</w:t>
            </w:r>
            <w:r w:rsidR="003634D7">
              <w:rPr>
                <w:rFonts w:ascii="Arial" w:hAnsi="Arial" w:cs="Arial"/>
                <w:sz w:val="18"/>
                <w:szCs w:val="20"/>
              </w:rPr>
              <w:t>12</w:t>
            </w:r>
            <w:r>
              <w:rPr>
                <w:rFonts w:ascii="Arial" w:hAnsi="Arial" w:cs="Arial"/>
                <w:sz w:val="18"/>
                <w:szCs w:val="20"/>
              </w:rPr>
              <w:t>, τιμολόγια με τις αντίστοιχες επιμετρήσεις</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r w:rsidR="0081766E" w:rsidTr="0081766E">
        <w:trPr>
          <w:trHeight w:val="258"/>
        </w:trPr>
        <w:tc>
          <w:tcPr>
            <w:tcW w:w="5612" w:type="dxa"/>
            <w:tcBorders>
              <w:top w:val="single" w:sz="4" w:space="0" w:color="000000"/>
              <w:left w:val="single" w:sz="4" w:space="0" w:color="000000"/>
              <w:bottom w:val="single" w:sz="4" w:space="0" w:color="000000"/>
            </w:tcBorders>
            <w:vAlign w:val="center"/>
          </w:tcPr>
          <w:p w:rsidR="0081766E" w:rsidRDefault="0081766E" w:rsidP="0081766E">
            <w:pPr>
              <w:suppressAutoHyphens/>
              <w:snapToGrid w:val="0"/>
              <w:spacing w:after="0" w:line="240" w:lineRule="auto"/>
              <w:ind w:left="175"/>
              <w:jc w:val="both"/>
              <w:rPr>
                <w:rFonts w:ascii="Arial" w:hAnsi="Arial" w:cs="Arial"/>
                <w:sz w:val="18"/>
                <w:szCs w:val="20"/>
              </w:rPr>
            </w:pPr>
            <w:r>
              <w:rPr>
                <w:rFonts w:ascii="Arial" w:hAnsi="Arial" w:cs="Arial"/>
                <w:sz w:val="18"/>
                <w:szCs w:val="20"/>
              </w:rPr>
              <w:lastRenderedPageBreak/>
              <w:t>Σε περιπτώσεις επέκτασης ή εκσυγχρονισμού υφιστάμενης μονάδας:</w:t>
            </w:r>
          </w:p>
          <w:p w:rsidR="0081766E" w:rsidRDefault="0081766E" w:rsidP="009E1E16">
            <w:pPr>
              <w:pStyle w:val="a8"/>
              <w:numPr>
                <w:ilvl w:val="0"/>
                <w:numId w:val="49"/>
              </w:numPr>
              <w:suppressAutoHyphens/>
              <w:ind w:left="743" w:hanging="284"/>
              <w:contextualSpacing w:val="0"/>
              <w:jc w:val="both"/>
              <w:rPr>
                <w:rFonts w:ascii="Arial" w:hAnsi="Arial" w:cs="Arial"/>
                <w:sz w:val="18"/>
                <w:szCs w:val="20"/>
              </w:rPr>
            </w:pPr>
            <w:r>
              <w:rPr>
                <w:rFonts w:ascii="Arial" w:hAnsi="Arial" w:cs="Arial"/>
                <w:sz w:val="18"/>
                <w:szCs w:val="20"/>
              </w:rPr>
              <w:t>Υπεύθυνη Δήλωση του φορέα για επιδότηση ή όχι της αρχικής μονάδας στα πλαίσια οποιουδήποτε Εθνικού ή Κοινοτικού Προγράμματος</w:t>
            </w:r>
          </w:p>
          <w:p w:rsidR="0081766E" w:rsidRDefault="0081766E" w:rsidP="009E1E16">
            <w:pPr>
              <w:pStyle w:val="a8"/>
              <w:numPr>
                <w:ilvl w:val="0"/>
                <w:numId w:val="49"/>
              </w:numPr>
              <w:suppressAutoHyphens/>
              <w:ind w:left="743" w:hanging="284"/>
              <w:contextualSpacing w:val="0"/>
              <w:jc w:val="both"/>
              <w:rPr>
                <w:rFonts w:ascii="Arial" w:hAnsi="Arial" w:cs="Arial"/>
                <w:sz w:val="18"/>
                <w:szCs w:val="20"/>
              </w:rPr>
            </w:pPr>
            <w:r>
              <w:rPr>
                <w:rFonts w:ascii="Arial" w:hAnsi="Arial" w:cs="Arial"/>
                <w:sz w:val="18"/>
                <w:szCs w:val="20"/>
              </w:rPr>
              <w:t>Επικυρωμένο αντίγραφο της άδειας λειτουργίας της μονάδας από την αρμόδια Κτηνιατρική Υπηρεσία</w:t>
            </w:r>
          </w:p>
          <w:p w:rsidR="0081766E" w:rsidRPr="00A21844" w:rsidRDefault="0081766E" w:rsidP="0081766E">
            <w:pPr>
              <w:pStyle w:val="a8"/>
              <w:ind w:left="0"/>
              <w:jc w:val="both"/>
              <w:rPr>
                <w:rFonts w:ascii="Arial" w:hAnsi="Arial" w:cs="Arial"/>
                <w:b/>
              </w:rPr>
            </w:pPr>
            <w:r>
              <w:rPr>
                <w:rFonts w:ascii="Arial" w:hAnsi="Arial" w:cs="Arial"/>
                <w:sz w:val="18"/>
                <w:szCs w:val="20"/>
              </w:rPr>
              <w:t>Αναλυτική περιγραφή των εγκαταστάσεων και εξοπλισμών που υπάρχουν</w:t>
            </w: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561"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638" w:type="dxa"/>
            <w:tcBorders>
              <w:top w:val="single" w:sz="4" w:space="0" w:color="000000"/>
              <w:left w:val="single" w:sz="4" w:space="0" w:color="000000"/>
              <w:bottom w:val="single" w:sz="4" w:space="0" w:color="000000"/>
            </w:tcBorders>
            <w:vAlign w:val="center"/>
          </w:tcPr>
          <w:p w:rsidR="0081766E" w:rsidRDefault="0081766E" w:rsidP="0081766E">
            <w:pPr>
              <w:snapToGrid w:val="0"/>
              <w:rPr>
                <w:rFonts w:ascii="Arial" w:hAnsi="Arial" w:cs="Arial"/>
                <w:b/>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1766E" w:rsidRDefault="0081766E" w:rsidP="0081766E">
            <w:pPr>
              <w:snapToGrid w:val="0"/>
              <w:rPr>
                <w:rFonts w:ascii="Arial" w:hAnsi="Arial" w:cs="Arial"/>
                <w:b/>
              </w:rPr>
            </w:pPr>
          </w:p>
        </w:tc>
      </w:tr>
    </w:tbl>
    <w:p w:rsidR="0081766E" w:rsidRDefault="0081766E" w:rsidP="005F1299">
      <w:pPr>
        <w:spacing w:after="120" w:line="360" w:lineRule="auto"/>
        <w:ind w:hanging="539"/>
        <w:jc w:val="center"/>
        <w:rPr>
          <w:rFonts w:ascii="Arial" w:hAnsi="Arial" w:cs="Arial"/>
          <w:i/>
          <w:sz w:val="20"/>
          <w:szCs w:val="20"/>
        </w:rPr>
      </w:pPr>
    </w:p>
    <w:p w:rsidR="00740E15" w:rsidRDefault="00740E15" w:rsidP="0081766E">
      <w:pPr>
        <w:ind w:left="-709" w:firstLine="709"/>
        <w:jc w:val="both"/>
        <w:rPr>
          <w:rFonts w:ascii="Arial" w:hAnsi="Arial" w:cs="Arial"/>
          <w:b/>
          <w:color w:val="000000"/>
          <w:sz w:val="20"/>
          <w:szCs w:val="20"/>
        </w:rPr>
      </w:pPr>
      <w:r>
        <w:rPr>
          <w:rFonts w:ascii="Arial" w:hAnsi="Arial" w:cs="Arial"/>
          <w:b/>
          <w:color w:val="000000"/>
          <w:sz w:val="20"/>
          <w:szCs w:val="20"/>
        </w:rPr>
        <w:t>Δ/Α : Δεν Απαιτείται</w:t>
      </w:r>
    </w:p>
    <w:p w:rsidR="00740E15" w:rsidRDefault="00740E15" w:rsidP="00740E15">
      <w:pPr>
        <w:jc w:val="both"/>
        <w:rPr>
          <w:rFonts w:ascii="Arial" w:hAnsi="Arial" w:cs="Arial"/>
          <w:color w:val="000000"/>
          <w:sz w:val="20"/>
          <w:szCs w:val="20"/>
        </w:rPr>
      </w:pPr>
    </w:p>
    <w:p w:rsidR="00740E15" w:rsidRDefault="00740E15" w:rsidP="00740E15">
      <w:pPr>
        <w:tabs>
          <w:tab w:val="left" w:pos="984"/>
        </w:tabs>
        <w:rPr>
          <w:rFonts w:ascii="Arial" w:hAnsi="Arial" w:cs="Arial"/>
          <w:b/>
        </w:rPr>
      </w:pPr>
      <w:r>
        <w:rPr>
          <w:rFonts w:ascii="Arial" w:hAnsi="Arial" w:cs="Arial"/>
          <w:b/>
        </w:rPr>
        <w:t xml:space="preserve">Η Αίτηση Ενίσχυσης – Χρηματοδότησης  κρίνεται πλήρης </w:t>
      </w:r>
    </w:p>
    <w:p w:rsidR="00740E15" w:rsidRDefault="00740E15" w:rsidP="00740E15">
      <w:pPr>
        <w:spacing w:line="360" w:lineRule="auto"/>
        <w:jc w:val="both"/>
        <w:rPr>
          <w:rFonts w:ascii="Arial" w:hAnsi="Arial" w:cs="Arial"/>
        </w:rPr>
      </w:pPr>
      <w:r>
        <w:rPr>
          <w:rFonts w:ascii="Arial" w:hAnsi="Arial" w:cs="Arial"/>
        </w:rPr>
        <w:tab/>
      </w:r>
      <w:r>
        <w:rPr>
          <w:rFonts w:ascii="Arial" w:hAnsi="Arial" w:cs="Arial"/>
        </w:rPr>
        <w:tab/>
      </w:r>
    </w:p>
    <w:p w:rsidR="00740E15" w:rsidRDefault="002043AB" w:rsidP="00740E15">
      <w:pPr>
        <w:spacing w:line="360" w:lineRule="auto"/>
        <w:jc w:val="both"/>
        <w:rPr>
          <w:rFonts w:ascii="Arial" w:hAnsi="Arial" w:cs="Arial"/>
          <w:b/>
          <w:color w:val="000000"/>
        </w:rPr>
      </w:pPr>
      <w:r w:rsidRPr="002043AB">
        <w:pict>
          <v:rect id="_x0000_s1459" style="position:absolute;left:0;text-align:left;margin-left:306.4pt;margin-top:17.55pt;width:18pt;height:18pt;rotation:180;z-index:251651584;mso-wrap-style:none;v-text-anchor:middle" strokeweight=".26mm">
            <v:fill color2="black"/>
          </v:rect>
        </w:pict>
      </w:r>
      <w:r w:rsidRPr="002043AB">
        <w:pict>
          <v:rect id="_x0000_s1460" style="position:absolute;left:0;text-align:left;margin-left:367.15pt;margin-top:17.55pt;width:18pt;height:18pt;rotation:180;z-index:251652608;mso-wrap-style:none;v-text-anchor:middle" strokeweight=".26mm">
            <v:fill color2="black"/>
          </v:rect>
        </w:pict>
      </w:r>
      <w:r w:rsidR="00740E15">
        <w:rPr>
          <w:rFonts w:ascii="Arial" w:hAnsi="Arial" w:cs="Arial"/>
        </w:rPr>
        <w:t xml:space="preserve">                                                                                           </w:t>
      </w:r>
      <w:r w:rsidR="005F1299">
        <w:rPr>
          <w:rFonts w:ascii="Arial" w:hAnsi="Arial" w:cs="Arial"/>
        </w:rPr>
        <w:t xml:space="preserve">  </w:t>
      </w:r>
      <w:r w:rsidR="00740E15">
        <w:rPr>
          <w:rFonts w:ascii="Arial" w:hAnsi="Arial" w:cs="Arial"/>
        </w:rPr>
        <w:t xml:space="preserve">    </w:t>
      </w:r>
      <w:r w:rsidR="00740E15">
        <w:rPr>
          <w:rFonts w:ascii="Arial" w:hAnsi="Arial" w:cs="Arial"/>
          <w:b/>
        </w:rPr>
        <w:t xml:space="preserve">  </w:t>
      </w:r>
      <w:r w:rsidR="00740E15">
        <w:rPr>
          <w:rFonts w:ascii="Arial" w:hAnsi="Arial" w:cs="Arial"/>
          <w:b/>
          <w:color w:val="000000"/>
        </w:rPr>
        <w:t xml:space="preserve">ΝΑΙ        </w:t>
      </w:r>
      <w:r w:rsidR="005F1299">
        <w:rPr>
          <w:rFonts w:ascii="Arial" w:hAnsi="Arial" w:cs="Arial"/>
          <w:b/>
          <w:color w:val="000000"/>
        </w:rPr>
        <w:t xml:space="preserve">  </w:t>
      </w:r>
      <w:r w:rsidR="00740E15">
        <w:rPr>
          <w:rFonts w:ascii="Arial" w:hAnsi="Arial" w:cs="Arial"/>
          <w:b/>
          <w:color w:val="000000"/>
        </w:rPr>
        <w:t xml:space="preserve">     ΟΧΙ</w:t>
      </w:r>
    </w:p>
    <w:p w:rsidR="00740E15" w:rsidRDefault="00740E15" w:rsidP="00740E15">
      <w:pPr>
        <w:spacing w:line="360" w:lineRule="auto"/>
        <w:jc w:val="both"/>
        <w:rPr>
          <w:rFonts w:ascii="Arial" w:hAnsi="Arial" w:cs="Arial"/>
          <w:b/>
        </w:rPr>
      </w:pPr>
    </w:p>
    <w:p w:rsidR="00740E15" w:rsidRDefault="00740E15" w:rsidP="00740E15">
      <w:pPr>
        <w:spacing w:line="360" w:lineRule="auto"/>
        <w:jc w:val="both"/>
        <w:rPr>
          <w:rFonts w:ascii="Arial" w:hAnsi="Arial" w:cs="Arial"/>
          <w:sz w:val="20"/>
          <w:szCs w:val="20"/>
        </w:rPr>
      </w:pPr>
    </w:p>
    <w:p w:rsidR="00740E15" w:rsidRDefault="00740E15" w:rsidP="00740E15">
      <w:pPr>
        <w:spacing w:line="360" w:lineRule="auto"/>
        <w:rPr>
          <w:rFonts w:ascii="Arial" w:hAnsi="Arial" w:cs="Arial"/>
          <w:b/>
          <w:iCs/>
          <w:kern w:val="1"/>
        </w:rPr>
      </w:pPr>
      <w:r>
        <w:rPr>
          <w:rFonts w:ascii="Arial" w:hAnsi="Arial" w:cs="Arial"/>
          <w:b/>
          <w:iCs/>
          <w:kern w:val="1"/>
        </w:rPr>
        <w:t xml:space="preserve">……………………………………………………           </w:t>
      </w:r>
    </w:p>
    <w:p w:rsidR="00740E15" w:rsidRDefault="00740E15" w:rsidP="00740E15">
      <w:pPr>
        <w:rPr>
          <w:rFonts w:ascii="Arial" w:hAnsi="Arial" w:cs="Arial"/>
          <w:sz w:val="20"/>
          <w:szCs w:val="20"/>
        </w:rPr>
      </w:pPr>
      <w:r>
        <w:rPr>
          <w:rFonts w:ascii="Arial" w:hAnsi="Arial" w:cs="Arial"/>
          <w:bCs/>
          <w:iCs/>
          <w:kern w:val="1"/>
          <w:sz w:val="20"/>
          <w:szCs w:val="20"/>
        </w:rPr>
        <w:t xml:space="preserve">                Ονοματεπώνυμο </w:t>
      </w:r>
      <w:r>
        <w:rPr>
          <w:rFonts w:ascii="Arial" w:hAnsi="Arial" w:cs="Arial"/>
          <w:bCs/>
          <w:iCs/>
          <w:kern w:val="1"/>
          <w:sz w:val="20"/>
          <w:szCs w:val="20"/>
        </w:rPr>
        <w:tab/>
      </w:r>
      <w:r>
        <w:rPr>
          <w:rFonts w:ascii="Arial" w:hAnsi="Arial" w:cs="Arial"/>
          <w:bCs/>
          <w:iCs/>
          <w:kern w:val="1"/>
          <w:sz w:val="20"/>
          <w:szCs w:val="20"/>
        </w:rPr>
        <w:tab/>
      </w:r>
      <w:r>
        <w:rPr>
          <w:rFonts w:ascii="Arial" w:hAnsi="Arial" w:cs="Arial"/>
          <w:bCs/>
          <w:iCs/>
          <w:kern w:val="1"/>
          <w:sz w:val="20"/>
          <w:szCs w:val="20"/>
        </w:rPr>
        <w:tab/>
      </w:r>
      <w:r>
        <w:rPr>
          <w:rFonts w:ascii="Arial" w:hAnsi="Arial" w:cs="Arial"/>
          <w:bCs/>
          <w:iCs/>
          <w:kern w:val="1"/>
          <w:sz w:val="20"/>
          <w:szCs w:val="20"/>
        </w:rPr>
        <w:tab/>
      </w:r>
      <w:r>
        <w:rPr>
          <w:rFonts w:ascii="Arial" w:hAnsi="Arial" w:cs="Arial"/>
          <w:bCs/>
          <w:iCs/>
          <w:kern w:val="1"/>
          <w:sz w:val="20"/>
          <w:szCs w:val="20"/>
        </w:rPr>
        <w:tab/>
        <w:t xml:space="preserve">                 Υπογραφ</w:t>
      </w:r>
      <w:r>
        <w:rPr>
          <w:rFonts w:ascii="Arial" w:hAnsi="Arial" w:cs="Arial"/>
          <w:sz w:val="20"/>
          <w:szCs w:val="20"/>
        </w:rPr>
        <w:t>ή</w:t>
      </w:r>
    </w:p>
    <w:p w:rsidR="00740E15" w:rsidRPr="00740E15" w:rsidRDefault="00740E15" w:rsidP="00DB2451">
      <w:pPr>
        <w:spacing w:after="0" w:line="360" w:lineRule="auto"/>
        <w:ind w:left="142"/>
        <w:rPr>
          <w:rFonts w:ascii="Arial" w:hAnsi="Arial" w:cs="Arial"/>
          <w:b/>
        </w:rPr>
      </w:pPr>
      <w:r>
        <w:rPr>
          <w:rFonts w:ascii="Arial" w:hAnsi="Arial" w:cs="Arial"/>
          <w:b/>
        </w:rPr>
        <w:br w:type="page"/>
      </w:r>
    </w:p>
    <w:tbl>
      <w:tblPr>
        <w:tblW w:w="21221" w:type="dxa"/>
        <w:tblInd w:w="-160" w:type="dxa"/>
        <w:tblCellMar>
          <w:left w:w="0" w:type="dxa"/>
          <w:right w:w="0" w:type="dxa"/>
        </w:tblCellMar>
        <w:tblLook w:val="0000"/>
      </w:tblPr>
      <w:tblGrid>
        <w:gridCol w:w="180"/>
        <w:gridCol w:w="359"/>
        <w:gridCol w:w="180"/>
        <w:gridCol w:w="426"/>
        <w:gridCol w:w="66"/>
        <w:gridCol w:w="2777"/>
        <w:gridCol w:w="618"/>
        <w:gridCol w:w="235"/>
        <w:gridCol w:w="120"/>
        <w:gridCol w:w="91"/>
        <w:gridCol w:w="645"/>
        <w:gridCol w:w="120"/>
        <w:gridCol w:w="487"/>
        <w:gridCol w:w="250"/>
        <w:gridCol w:w="120"/>
        <w:gridCol w:w="59"/>
        <w:gridCol w:w="24"/>
        <w:gridCol w:w="108"/>
        <w:gridCol w:w="12"/>
        <w:gridCol w:w="15"/>
        <w:gridCol w:w="229"/>
        <w:gridCol w:w="147"/>
        <w:gridCol w:w="38"/>
        <w:gridCol w:w="39"/>
        <w:gridCol w:w="21"/>
        <w:gridCol w:w="64"/>
        <w:gridCol w:w="59"/>
        <w:gridCol w:w="98"/>
        <w:gridCol w:w="120"/>
        <w:gridCol w:w="89"/>
        <w:gridCol w:w="195"/>
        <w:gridCol w:w="24"/>
        <w:gridCol w:w="19"/>
        <w:gridCol w:w="53"/>
        <w:gridCol w:w="60"/>
        <w:gridCol w:w="236"/>
        <w:gridCol w:w="23"/>
        <w:gridCol w:w="182"/>
        <w:gridCol w:w="42"/>
        <w:gridCol w:w="114"/>
        <w:gridCol w:w="16"/>
        <w:gridCol w:w="10"/>
        <w:gridCol w:w="204"/>
        <w:gridCol w:w="94"/>
        <w:gridCol w:w="61"/>
        <w:gridCol w:w="8"/>
        <w:gridCol w:w="11"/>
        <w:gridCol w:w="42"/>
        <w:gridCol w:w="38"/>
        <w:gridCol w:w="67"/>
        <w:gridCol w:w="29"/>
        <w:gridCol w:w="60"/>
        <w:gridCol w:w="30"/>
        <w:gridCol w:w="12"/>
        <w:gridCol w:w="6"/>
        <w:gridCol w:w="75"/>
        <w:gridCol w:w="15"/>
        <w:gridCol w:w="34"/>
        <w:gridCol w:w="11"/>
        <w:gridCol w:w="42"/>
        <w:gridCol w:w="7"/>
        <w:gridCol w:w="139"/>
        <w:gridCol w:w="386"/>
        <w:gridCol w:w="30"/>
        <w:gridCol w:w="18"/>
        <w:gridCol w:w="5"/>
        <w:gridCol w:w="41"/>
        <w:gridCol w:w="8"/>
        <w:gridCol w:w="25"/>
        <w:gridCol w:w="8"/>
        <w:gridCol w:w="49"/>
        <w:gridCol w:w="74"/>
        <w:gridCol w:w="146"/>
        <w:gridCol w:w="73"/>
        <w:gridCol w:w="23"/>
        <w:gridCol w:w="4"/>
        <w:gridCol w:w="13"/>
        <w:gridCol w:w="56"/>
        <w:gridCol w:w="12"/>
        <w:gridCol w:w="28"/>
        <w:gridCol w:w="58"/>
        <w:gridCol w:w="114"/>
        <w:gridCol w:w="6"/>
        <w:gridCol w:w="978"/>
        <w:gridCol w:w="6"/>
        <w:gridCol w:w="143"/>
        <w:gridCol w:w="60"/>
        <w:gridCol w:w="298"/>
        <w:gridCol w:w="356"/>
        <w:gridCol w:w="203"/>
        <w:gridCol w:w="66"/>
        <w:gridCol w:w="177"/>
        <w:gridCol w:w="60"/>
        <w:gridCol w:w="527"/>
        <w:gridCol w:w="128"/>
        <w:gridCol w:w="276"/>
        <w:gridCol w:w="20"/>
        <w:gridCol w:w="580"/>
        <w:gridCol w:w="72"/>
        <w:gridCol w:w="411"/>
        <w:gridCol w:w="111"/>
        <w:gridCol w:w="130"/>
        <w:gridCol w:w="54"/>
        <w:gridCol w:w="205"/>
        <w:gridCol w:w="20"/>
        <w:gridCol w:w="297"/>
        <w:gridCol w:w="218"/>
        <w:gridCol w:w="15"/>
        <w:gridCol w:w="643"/>
        <w:gridCol w:w="109"/>
        <w:gridCol w:w="96"/>
        <w:gridCol w:w="316"/>
        <w:gridCol w:w="60"/>
        <w:gridCol w:w="482"/>
        <w:gridCol w:w="654"/>
        <w:gridCol w:w="73"/>
        <w:gridCol w:w="60"/>
        <w:gridCol w:w="232"/>
        <w:gridCol w:w="300"/>
        <w:gridCol w:w="73"/>
        <w:gridCol w:w="35"/>
        <w:gridCol w:w="40"/>
        <w:gridCol w:w="58"/>
        <w:gridCol w:w="596"/>
        <w:gridCol w:w="954"/>
        <w:gridCol w:w="97"/>
        <w:gridCol w:w="180"/>
      </w:tblGrid>
      <w:tr w:rsidR="0081766E" w:rsidRPr="009344C6" w:rsidTr="00260E62">
        <w:trPr>
          <w:gridAfter w:val="53"/>
          <w:wAfter w:w="10603" w:type="dxa"/>
          <w:trHeight w:val="255"/>
        </w:trPr>
        <w:tc>
          <w:tcPr>
            <w:tcW w:w="10618" w:type="dxa"/>
            <w:gridSpan w:val="74"/>
            <w:tcBorders>
              <w:top w:val="nil"/>
              <w:left w:val="nil"/>
              <w:bottom w:val="nil"/>
              <w:right w:val="nil"/>
            </w:tcBorders>
            <w:noWrap/>
            <w:tcMar>
              <w:top w:w="20" w:type="dxa"/>
              <w:left w:w="20" w:type="dxa"/>
              <w:bottom w:w="0" w:type="dxa"/>
              <w:right w:w="20" w:type="dxa"/>
            </w:tcMar>
            <w:vAlign w:val="center"/>
          </w:tcPr>
          <w:p w:rsidR="0081766E" w:rsidRPr="009344C6" w:rsidRDefault="0081766E" w:rsidP="0081766E">
            <w:pPr>
              <w:jc w:val="center"/>
              <w:rPr>
                <w:rFonts w:ascii="Arial Black" w:eastAsia="Arial Unicode MS" w:hAnsi="Arial Black" w:cs="Arial"/>
                <w:b/>
                <w:bCs/>
                <w:szCs w:val="20"/>
                <w:u w:val="single"/>
              </w:rPr>
            </w:pPr>
            <w:r>
              <w:rPr>
                <w:rFonts w:ascii="Arial Black" w:hAnsi="Arial Black" w:cs="Arial"/>
                <w:b/>
                <w:bCs/>
                <w:szCs w:val="20"/>
                <w:u w:val="single"/>
              </w:rPr>
              <w:lastRenderedPageBreak/>
              <w:t>ΥΠΟΔΕΙΓΜΑ 2</w:t>
            </w:r>
          </w:p>
          <w:p w:rsidR="0081766E" w:rsidRPr="009344C6" w:rsidRDefault="0081766E" w:rsidP="0081766E">
            <w:pPr>
              <w:jc w:val="center"/>
              <w:rPr>
                <w:rFonts w:ascii="Arial Black" w:eastAsia="Arial Unicode MS" w:hAnsi="Arial Black" w:cs="Arial"/>
                <w:b/>
                <w:bCs/>
                <w:sz w:val="2"/>
                <w:szCs w:val="20"/>
                <w:u w:val="single"/>
              </w:rPr>
            </w:pPr>
          </w:p>
        </w:tc>
      </w:tr>
      <w:tr w:rsidR="0081766E" w:rsidRPr="009344C6" w:rsidTr="00260E62">
        <w:trPr>
          <w:gridAfter w:val="53"/>
          <w:wAfter w:w="10603" w:type="dxa"/>
          <w:trHeight w:val="255"/>
        </w:trPr>
        <w:tc>
          <w:tcPr>
            <w:tcW w:w="10618" w:type="dxa"/>
            <w:gridSpan w:val="74"/>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hAnsi="Arial" w:cs="Arial"/>
                <w:b/>
                <w:bCs/>
                <w:sz w:val="20"/>
                <w:szCs w:val="20"/>
              </w:rPr>
            </w:pPr>
            <w:r w:rsidRPr="00750D2D">
              <w:rPr>
                <w:rFonts w:ascii="Arial" w:hAnsi="Arial" w:cs="Arial"/>
                <w:b/>
                <w:bCs/>
                <w:sz w:val="20"/>
                <w:szCs w:val="20"/>
              </w:rPr>
              <w:t>ΑΙΤΗΣΗ ΕΝΙΣΧΥΣΗΣ-ΧΡΗΜΑΤΟΔΟΤΗΣΗΣ ΠΡΑΞΗΣ</w:t>
            </w:r>
          </w:p>
          <w:p w:rsidR="0081766E" w:rsidRPr="00750D2D" w:rsidRDefault="0081766E" w:rsidP="0081766E">
            <w:pPr>
              <w:jc w:val="center"/>
              <w:rPr>
                <w:rFonts w:ascii="Arial" w:eastAsia="Arial Unicode MS" w:hAnsi="Arial" w:cs="Arial"/>
                <w:b/>
                <w:bCs/>
                <w:sz w:val="20"/>
                <w:szCs w:val="20"/>
              </w:rPr>
            </w:pPr>
            <w:r w:rsidRPr="00750D2D">
              <w:rPr>
                <w:rFonts w:ascii="Arial" w:hAnsi="Arial" w:cs="Arial"/>
                <w:b/>
                <w:bCs/>
                <w:sz w:val="20"/>
                <w:szCs w:val="20"/>
              </w:rPr>
              <w:t>ΥΠΕΥΘΥΝΗ ΔΗΛΩΣΗ</w:t>
            </w:r>
          </w:p>
        </w:tc>
      </w:tr>
      <w:tr w:rsidR="0081766E" w:rsidRPr="009344C6" w:rsidTr="00260E62">
        <w:trPr>
          <w:gridAfter w:val="53"/>
          <w:wAfter w:w="10603" w:type="dxa"/>
          <w:trHeight w:val="255"/>
        </w:trPr>
        <w:tc>
          <w:tcPr>
            <w:tcW w:w="10618" w:type="dxa"/>
            <w:gridSpan w:val="74"/>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r w:rsidRPr="00750D2D">
              <w:rPr>
                <w:rFonts w:ascii="Arial" w:hAnsi="Arial" w:cs="Arial"/>
                <w:sz w:val="20"/>
                <w:szCs w:val="20"/>
              </w:rPr>
              <w:t>(Να συμπληρωθεί από τον ενδιαφερόμενο)</w:t>
            </w:r>
          </w:p>
        </w:tc>
      </w:tr>
      <w:tr w:rsidR="0081766E" w:rsidRPr="009344C6" w:rsidTr="00260E62">
        <w:trPr>
          <w:gridAfter w:val="45"/>
          <w:wAfter w:w="10295"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682" w:type="dxa"/>
            <w:gridSpan w:val="1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192" w:type="dxa"/>
            <w:gridSpan w:val="2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308"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Unicode MS"/>
                <w:sz w:val="20"/>
                <w:szCs w:val="20"/>
              </w:rPr>
            </w:pPr>
          </w:p>
        </w:tc>
      </w:tr>
      <w:tr w:rsidR="0081766E" w:rsidRPr="009344C6" w:rsidTr="00260E62">
        <w:trPr>
          <w:gridAfter w:val="53"/>
          <w:wAfter w:w="10603" w:type="dxa"/>
          <w:trHeight w:val="255"/>
        </w:trPr>
        <w:tc>
          <w:tcPr>
            <w:tcW w:w="10618" w:type="dxa"/>
            <w:gridSpan w:val="74"/>
            <w:tcBorders>
              <w:top w:val="nil"/>
              <w:left w:val="nil"/>
              <w:bottom w:val="nil"/>
              <w:right w:val="nil"/>
            </w:tcBorders>
            <w:noWrap/>
            <w:tcMar>
              <w:top w:w="20" w:type="dxa"/>
              <w:left w:w="20" w:type="dxa"/>
              <w:bottom w:w="0" w:type="dxa"/>
              <w:right w:w="20" w:type="dxa"/>
            </w:tcMar>
            <w:vAlign w:val="center"/>
          </w:tcPr>
          <w:p w:rsidR="0081766E" w:rsidRPr="009344C6" w:rsidRDefault="0081766E" w:rsidP="0081766E">
            <w:pPr>
              <w:rPr>
                <w:rFonts w:ascii="Arial Black" w:eastAsia="Arial Unicode MS" w:hAnsi="Arial Black" w:cs="Arial"/>
                <w:b/>
                <w:bCs/>
                <w:szCs w:val="20"/>
                <w:u w:val="single"/>
              </w:rPr>
            </w:pPr>
            <w:r w:rsidRPr="009344C6">
              <w:rPr>
                <w:rFonts w:ascii="Arial Black" w:hAnsi="Arial Black"/>
                <w:szCs w:val="20"/>
              </w:rPr>
              <w:t>ΜΕΤΡΟ 2.</w:t>
            </w:r>
            <w:r>
              <w:rPr>
                <w:rFonts w:ascii="Arial Black" w:hAnsi="Arial Black"/>
                <w:szCs w:val="20"/>
              </w:rPr>
              <w:t>1</w:t>
            </w:r>
            <w:r w:rsidRPr="009344C6">
              <w:rPr>
                <w:rFonts w:ascii="Arial Black" w:hAnsi="Arial Black"/>
                <w:szCs w:val="20"/>
              </w:rPr>
              <w:t xml:space="preserve"> «</w:t>
            </w:r>
            <w:r>
              <w:rPr>
                <w:rFonts w:ascii="Arial Black" w:hAnsi="Arial Black" w:cs="Arial"/>
                <w:bCs/>
                <w:szCs w:val="20"/>
              </w:rPr>
              <w:t>Υδατοκαλλιέργεια</w:t>
            </w:r>
            <w:r w:rsidRPr="009344C6">
              <w:rPr>
                <w:rFonts w:ascii="Arial Black" w:hAnsi="Arial Black"/>
                <w:szCs w:val="20"/>
              </w:rPr>
              <w:t>»</w:t>
            </w: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hAnsi="Arial Black" w:cs="Arial"/>
                <w:bCs/>
                <w:sz w:val="20"/>
                <w:szCs w:val="20"/>
              </w:rPr>
            </w:pPr>
          </w:p>
        </w:tc>
        <w:tc>
          <w:tcPr>
            <w:tcW w:w="4302" w:type="dxa"/>
            <w:gridSpan w:val="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hAnsi="Arial Black" w:cs="Arial"/>
                <w:bCs/>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Cs/>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hAnsi="Arial" w:cs="Arial"/>
                <w:b/>
                <w:bCs/>
                <w:sz w:val="20"/>
                <w:szCs w:val="20"/>
              </w:rPr>
            </w:pPr>
          </w:p>
        </w:tc>
        <w:tc>
          <w:tcPr>
            <w:tcW w:w="4302" w:type="dxa"/>
            <w:gridSpan w:val="6"/>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hAnsi="Arial" w:cs="Arial"/>
                <w:b/>
                <w:bCs/>
                <w:sz w:val="20"/>
                <w:szCs w:val="20"/>
              </w:rPr>
            </w:pPr>
          </w:p>
        </w:tc>
        <w:tc>
          <w:tcPr>
            <w:tcW w:w="211" w:type="dxa"/>
            <w:gridSpan w:val="2"/>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bCs/>
                <w:sz w:val="20"/>
                <w:szCs w:val="20"/>
              </w:rPr>
            </w:pPr>
          </w:p>
        </w:tc>
        <w:tc>
          <w:tcPr>
            <w:tcW w:w="765" w:type="dxa"/>
            <w:gridSpan w:val="2"/>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b/>
                <w:bCs/>
                <w:sz w:val="20"/>
                <w:szCs w:val="20"/>
              </w:rPr>
            </w:pPr>
          </w:p>
        </w:tc>
        <w:tc>
          <w:tcPr>
            <w:tcW w:w="4302" w:type="dxa"/>
            <w:gridSpan w:val="6"/>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b/>
                <w:bCs/>
                <w:sz w:val="20"/>
                <w:szCs w:val="20"/>
              </w:rPr>
            </w:pPr>
            <w:r w:rsidRPr="009344C6">
              <w:rPr>
                <w:rFonts w:ascii="Arial" w:hAnsi="Arial" w:cs="Arial"/>
                <w:b/>
                <w:bCs/>
                <w:sz w:val="20"/>
                <w:szCs w:val="20"/>
              </w:rPr>
              <w:t>ΔΡΑΣΗ</w:t>
            </w:r>
          </w:p>
        </w:tc>
        <w:tc>
          <w:tcPr>
            <w:tcW w:w="211" w:type="dxa"/>
            <w:gridSpan w:val="2"/>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bCs/>
                <w:sz w:val="20"/>
                <w:szCs w:val="20"/>
              </w:rPr>
            </w:pPr>
          </w:p>
        </w:tc>
        <w:tc>
          <w:tcPr>
            <w:tcW w:w="765"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hAnsi="Arial" w:cs="Arial"/>
                <w:b/>
                <w:bCs/>
                <w:sz w:val="20"/>
                <w:szCs w:val="20"/>
              </w:rPr>
            </w:pPr>
          </w:p>
        </w:tc>
        <w:tc>
          <w:tcPr>
            <w:tcW w:w="4302" w:type="dxa"/>
            <w:gridSpan w:val="6"/>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hAnsi="Arial" w:cs="Arial"/>
                <w:b/>
                <w:bCs/>
                <w:sz w:val="20"/>
                <w:szCs w:val="20"/>
              </w:rPr>
            </w:pPr>
          </w:p>
        </w:tc>
        <w:tc>
          <w:tcPr>
            <w:tcW w:w="211" w:type="dxa"/>
            <w:gridSpan w:val="2"/>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bCs/>
                <w:sz w:val="20"/>
                <w:szCs w:val="20"/>
              </w:rPr>
            </w:pPr>
          </w:p>
        </w:tc>
        <w:tc>
          <w:tcPr>
            <w:tcW w:w="765" w:type="dxa"/>
            <w:gridSpan w:val="2"/>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single" w:sz="4" w:space="0" w:color="auto"/>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bCs/>
                <w:szCs w:val="20"/>
              </w:rPr>
            </w:pPr>
            <w:r w:rsidRPr="009344C6">
              <w:rPr>
                <w:rFonts w:ascii="Arial Black" w:hAnsi="Arial Black" w:cs="Arial"/>
                <w:b/>
                <w:bCs/>
                <w:szCs w:val="20"/>
              </w:rPr>
              <w:t>1.</w:t>
            </w:r>
          </w:p>
        </w:tc>
        <w:tc>
          <w:tcPr>
            <w:tcW w:w="4302" w:type="dxa"/>
            <w:gridSpan w:val="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bCs/>
                <w:szCs w:val="20"/>
              </w:rPr>
            </w:pPr>
            <w:r w:rsidRPr="009344C6">
              <w:rPr>
                <w:rFonts w:ascii="Arial Black" w:hAnsi="Arial Black" w:cs="Arial"/>
                <w:b/>
                <w:bCs/>
                <w:szCs w:val="20"/>
              </w:rPr>
              <w:t>ΔΙΚΑΙΟΥΧΟΣ</w:t>
            </w: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bCs/>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w:b/>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Black" w:eastAsia="Arial Unicode MS" w:hAnsi="Arial Black" w:cs="Arial Unicode MS"/>
                <w:b/>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bCs/>
                <w:sz w:val="20"/>
                <w:szCs w:val="20"/>
              </w:rPr>
            </w:pPr>
            <w:r w:rsidRPr="009344C6">
              <w:rPr>
                <w:rFonts w:ascii="Arial" w:hAnsi="Arial" w:cs="Arial" w:hint="eastAsia"/>
                <w:b/>
                <w:bCs/>
                <w:sz w:val="20"/>
                <w:szCs w:val="20"/>
              </w:rPr>
              <w:t>1.1</w:t>
            </w:r>
          </w:p>
        </w:tc>
        <w:tc>
          <w:tcPr>
            <w:tcW w:w="4513"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bCs/>
                <w:sz w:val="20"/>
                <w:szCs w:val="20"/>
              </w:rPr>
            </w:pPr>
            <w:r w:rsidRPr="009344C6">
              <w:rPr>
                <w:rFonts w:ascii="Arial" w:eastAsia="Arial Unicode MS" w:hAnsi="Arial" w:cs="Arial"/>
                <w:b/>
                <w:bCs/>
                <w:sz w:val="20"/>
                <w:szCs w:val="20"/>
              </w:rPr>
              <w:t>ΕΠΩΝΥΜΙΑ ΦΟΡΕΑ</w:t>
            </w: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35"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11"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765"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ind w:left="-5254"/>
              <w:jc w:val="right"/>
              <w:rPr>
                <w:rFonts w:ascii="Arial" w:eastAsia="Arial Unicode MS" w:hAnsi="Arial" w:cs="Arial"/>
                <w:sz w:val="20"/>
                <w:szCs w:val="20"/>
              </w:rPr>
            </w:pPr>
            <w:r w:rsidRPr="009344C6">
              <w:rPr>
                <w:rFonts w:ascii="Arial" w:hAnsi="Arial" w:cs="Arial" w:hint="eastAsia"/>
                <w:sz w:val="20"/>
                <w:szCs w:val="20"/>
              </w:rPr>
              <w:t> </w:t>
            </w:r>
          </w:p>
        </w:tc>
        <w:tc>
          <w:tcPr>
            <w:tcW w:w="229"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24"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399" w:type="dxa"/>
            <w:gridSpan w:val="16"/>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404" w:type="dxa"/>
            <w:gridSpan w:val="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jc w:val="right"/>
              <w:rPr>
                <w:rFonts w:ascii="Arial" w:eastAsia="Arial Unicode MS" w:hAnsi="Arial" w:cs="Arial"/>
                <w:sz w:val="20"/>
                <w:szCs w:val="20"/>
              </w:rPr>
            </w:pPr>
            <w:r w:rsidRPr="009344C6">
              <w:rPr>
                <w:rFonts w:ascii="Arial" w:hAnsi="Arial" w:cs="Arial" w:hint="eastAsia"/>
                <w:sz w:val="20"/>
                <w:szCs w:val="20"/>
              </w:rPr>
              <w:t> </w:t>
            </w:r>
          </w:p>
        </w:tc>
        <w:tc>
          <w:tcPr>
            <w:tcW w:w="1470" w:type="dxa"/>
            <w:gridSpan w:val="2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jc w:val="right"/>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ind w:left="-660"/>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bCs/>
                <w:sz w:val="20"/>
                <w:szCs w:val="20"/>
              </w:rPr>
            </w:pPr>
            <w:r w:rsidRPr="009344C6">
              <w:rPr>
                <w:rFonts w:ascii="Arial" w:hAnsi="Arial" w:cs="Arial" w:hint="eastAsia"/>
                <w:b/>
                <w:bCs/>
                <w:sz w:val="20"/>
                <w:szCs w:val="20"/>
              </w:rPr>
              <w:t>1.2</w:t>
            </w:r>
          </w:p>
        </w:tc>
        <w:tc>
          <w:tcPr>
            <w:tcW w:w="6582" w:type="dxa"/>
            <w:gridSpan w:val="19"/>
            <w:tcBorders>
              <w:top w:val="nil"/>
              <w:left w:val="nil"/>
              <w:bottom w:val="nil"/>
              <w:right w:val="nil"/>
            </w:tcBorders>
            <w:noWrap/>
            <w:tcMar>
              <w:top w:w="20" w:type="dxa"/>
              <w:left w:w="20" w:type="dxa"/>
              <w:bottom w:w="0" w:type="dxa"/>
              <w:right w:w="20" w:type="dxa"/>
            </w:tcMar>
            <w:vAlign w:val="bottom"/>
          </w:tcPr>
          <w:p w:rsidR="0081766E" w:rsidRPr="00204FB1" w:rsidRDefault="0081766E" w:rsidP="0081766E">
            <w:pPr>
              <w:rPr>
                <w:rFonts w:ascii="Arial" w:eastAsia="Arial Unicode MS" w:hAnsi="Arial" w:cs="Arial"/>
                <w:b/>
                <w:bCs/>
                <w:sz w:val="20"/>
                <w:szCs w:val="20"/>
              </w:rPr>
            </w:pPr>
            <w:r w:rsidRPr="009344C6">
              <w:rPr>
                <w:rFonts w:ascii="Arial" w:hAnsi="Arial" w:cs="Arial"/>
                <w:b/>
                <w:bCs/>
                <w:sz w:val="20"/>
                <w:szCs w:val="20"/>
              </w:rPr>
              <w:t>ΣΤΟΙΧΕΙΑ</w:t>
            </w:r>
            <w:r>
              <w:rPr>
                <w:rFonts w:ascii="Arial" w:hAnsi="Arial" w:cs="Arial"/>
                <w:b/>
                <w:bCs/>
                <w:sz w:val="20"/>
                <w:szCs w:val="20"/>
                <w:lang w:val="en-US"/>
              </w:rPr>
              <w:t xml:space="preserve"> </w:t>
            </w:r>
            <w:r>
              <w:rPr>
                <w:rFonts w:ascii="Arial" w:hAnsi="Arial" w:cs="Arial"/>
                <w:b/>
                <w:bCs/>
                <w:sz w:val="20"/>
                <w:szCs w:val="20"/>
              </w:rPr>
              <w:t>ΕΠΙΚΟΙΝΩΝΙΑΣ</w:t>
            </w: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pStyle w:val="font0"/>
              <w:spacing w:before="0" w:beforeAutospacing="0" w:after="0" w:afterAutospacing="0"/>
              <w:rPr>
                <w:rFonts w:cs="Arial"/>
              </w:rPr>
            </w:pPr>
          </w:p>
        </w:tc>
        <w:tc>
          <w:tcPr>
            <w:tcW w:w="235" w:type="dxa"/>
            <w:tcBorders>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eastAsia="Arial Unicode MS" w:hAnsi="Arial" w:cs="Arial"/>
                <w:sz w:val="20"/>
                <w:szCs w:val="20"/>
              </w:rPr>
              <w:t>Περιφέρεια</w:t>
            </w:r>
          </w:p>
        </w:tc>
        <w:tc>
          <w:tcPr>
            <w:tcW w:w="235"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11"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76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right"/>
              <w:rPr>
                <w:rFonts w:ascii="Arial" w:eastAsia="Arial Unicode MS" w:hAnsi="Arial" w:cs="Arial"/>
                <w:sz w:val="20"/>
                <w:szCs w:val="20"/>
              </w:rPr>
            </w:pPr>
            <w:r w:rsidRPr="009344C6">
              <w:rPr>
                <w:rFonts w:ascii="Arial" w:eastAsia="Arial Unicode MS" w:hAnsi="Arial" w:cs="Arial"/>
                <w:sz w:val="20"/>
                <w:szCs w:val="20"/>
              </w:rPr>
              <w:t>Δήμος</w:t>
            </w:r>
          </w:p>
        </w:tc>
        <w:tc>
          <w:tcPr>
            <w:tcW w:w="229"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24"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399" w:type="dxa"/>
            <w:gridSpan w:val="16"/>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404" w:type="dxa"/>
            <w:gridSpan w:val="7"/>
            <w:tcBorders>
              <w:top w:val="nil"/>
              <w:left w:val="nil"/>
              <w:bottom w:val="nil"/>
            </w:tcBorders>
            <w:noWrap/>
            <w:tcMar>
              <w:top w:w="20" w:type="dxa"/>
              <w:left w:w="20" w:type="dxa"/>
              <w:bottom w:w="0" w:type="dxa"/>
              <w:right w:w="20" w:type="dxa"/>
            </w:tcMar>
            <w:vAlign w:val="bottom"/>
          </w:tcPr>
          <w:p w:rsidR="0081766E" w:rsidRPr="009344C6" w:rsidRDefault="0081766E" w:rsidP="0081766E">
            <w:pPr>
              <w:jc w:val="right"/>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jc w:val="right"/>
              <w:rPr>
                <w:rFonts w:ascii="Arial" w:eastAsia="Arial Unicode MS" w:hAnsi="Arial" w:cs="Arial"/>
                <w:sz w:val="20"/>
                <w:szCs w:val="20"/>
              </w:rPr>
            </w:pPr>
            <w:r w:rsidRPr="009344C6">
              <w:rPr>
                <w:rFonts w:ascii="Arial" w:hAnsi="Arial" w:cs="Arial" w:hint="eastAsia"/>
                <w:sz w:val="20"/>
                <w:szCs w:val="20"/>
              </w:rPr>
              <w:t> </w:t>
            </w: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xml:space="preserve"> </w:t>
            </w:r>
            <w:proofErr w:type="spellStart"/>
            <w:r w:rsidRPr="00750D2D">
              <w:rPr>
                <w:rFonts w:ascii="Arial" w:eastAsia="Arial Unicode MS" w:hAnsi="Arial" w:cs="Arial" w:hint="eastAsia"/>
                <w:sz w:val="20"/>
                <w:szCs w:val="20"/>
              </w:rPr>
              <w:t>Οδός</w:t>
            </w:r>
            <w:proofErr w:type="spellEnd"/>
            <w:r w:rsidRPr="009344C6">
              <w:rPr>
                <w:rFonts w:ascii="Arial" w:hAnsi="Arial" w:cs="Arial" w:hint="eastAsia"/>
                <w:sz w:val="20"/>
                <w:szCs w:val="20"/>
              </w:rPr>
              <w:t xml:space="preserve">  </w:t>
            </w:r>
          </w:p>
        </w:tc>
        <w:tc>
          <w:tcPr>
            <w:tcW w:w="235"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11"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76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927" w:type="dxa"/>
            <w:gridSpan w:val="28"/>
            <w:tcBorders>
              <w:top w:val="nil"/>
              <w:left w:val="nil"/>
              <w:bottom w:val="nil"/>
              <w:right w:val="single" w:sz="4" w:space="0" w:color="auto"/>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roofErr w:type="spellStart"/>
            <w:r w:rsidRPr="00750D2D">
              <w:rPr>
                <w:rFonts w:ascii="Arial" w:eastAsia="Arial Unicode MS" w:hAnsi="Arial" w:cs="Arial"/>
                <w:sz w:val="20"/>
                <w:szCs w:val="20"/>
              </w:rPr>
              <w:t>Aριθμός</w:t>
            </w:r>
            <w:proofErr w:type="spellEnd"/>
            <w:r w:rsidRPr="00750D2D">
              <w:rPr>
                <w:rFonts w:ascii="Arial" w:hAnsi="Arial" w:cs="Arial"/>
                <w:sz w:val="20"/>
                <w:szCs w:val="20"/>
              </w:rPr>
              <w:t xml:space="preserve"> ή ταχυδρομική θυρίδα  </w:t>
            </w:r>
          </w:p>
        </w:tc>
        <w:tc>
          <w:tcPr>
            <w:tcW w:w="404" w:type="dxa"/>
            <w:gridSpan w:val="7"/>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pStyle w:val="font0"/>
              <w:spacing w:before="0" w:beforeAutospacing="0" w:after="0" w:afterAutospacing="0"/>
              <w:rPr>
                <w:rFonts w:cs="Arial"/>
              </w:rPr>
            </w:pPr>
          </w:p>
        </w:tc>
        <w:tc>
          <w:tcPr>
            <w:tcW w:w="1470" w:type="dxa"/>
            <w:gridSpan w:val="27"/>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302" w:type="dxa"/>
            <w:gridSpan w:val="6"/>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 xml:space="preserve">Ταχυδρομικός κώδικας </w:t>
            </w:r>
          </w:p>
        </w:tc>
        <w:tc>
          <w:tcPr>
            <w:tcW w:w="211" w:type="dxa"/>
            <w:gridSpan w:val="2"/>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76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cantSplit/>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513"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 xml:space="preserve">Τηλέφωνο </w:t>
            </w:r>
          </w:p>
        </w:tc>
        <w:tc>
          <w:tcPr>
            <w:tcW w:w="235"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11"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right"/>
              <w:rPr>
                <w:rFonts w:ascii="Arial" w:eastAsia="Arial Unicode MS" w:hAnsi="Arial" w:cs="Arial"/>
                <w:sz w:val="20"/>
                <w:szCs w:val="20"/>
              </w:rPr>
            </w:pPr>
            <w:proofErr w:type="spellStart"/>
            <w:r w:rsidRPr="009344C6">
              <w:rPr>
                <w:rFonts w:ascii="Arial" w:hAnsi="Arial" w:cs="Arial" w:hint="eastAsia"/>
                <w:sz w:val="20"/>
                <w:szCs w:val="20"/>
              </w:rPr>
              <w:t>Fax</w:t>
            </w:r>
            <w:proofErr w:type="spellEnd"/>
            <w:r w:rsidRPr="009344C6">
              <w:rPr>
                <w:rFonts w:ascii="Arial" w:hAnsi="Arial" w:cs="Arial" w:hint="eastAsia"/>
                <w:sz w:val="20"/>
                <w:szCs w:val="20"/>
              </w:rPr>
              <w:t xml:space="preserve"> </w:t>
            </w:r>
          </w:p>
        </w:tc>
        <w:tc>
          <w:tcPr>
            <w:tcW w:w="1075" w:type="dxa"/>
            <w:gridSpan w:val="8"/>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29"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right"/>
              <w:rPr>
                <w:rFonts w:ascii="Arial" w:eastAsia="Arial Unicode MS" w:hAnsi="Arial" w:cs="Arial"/>
                <w:sz w:val="20"/>
                <w:szCs w:val="20"/>
              </w:rPr>
            </w:pPr>
            <w:r w:rsidRPr="009344C6">
              <w:rPr>
                <w:rFonts w:ascii="Arial" w:hAnsi="Arial" w:cs="Arial" w:hint="eastAsia"/>
                <w:sz w:val="20"/>
                <w:szCs w:val="20"/>
              </w:rPr>
              <w:t>E-</w:t>
            </w:r>
            <w:proofErr w:type="spellStart"/>
            <w:r w:rsidRPr="009344C6">
              <w:rPr>
                <w:rFonts w:ascii="Arial" w:hAnsi="Arial" w:cs="Arial" w:hint="eastAsia"/>
                <w:sz w:val="20"/>
                <w:szCs w:val="20"/>
              </w:rPr>
              <w:t>mail</w:t>
            </w:r>
            <w:proofErr w:type="spellEnd"/>
            <w:r w:rsidRPr="009344C6">
              <w:rPr>
                <w:rFonts w:ascii="Arial" w:hAnsi="Arial" w:cs="Arial" w:hint="eastAsia"/>
                <w:sz w:val="20"/>
                <w:szCs w:val="20"/>
              </w:rPr>
              <w:t xml:space="preserve"> </w:t>
            </w:r>
          </w:p>
        </w:tc>
        <w:tc>
          <w:tcPr>
            <w:tcW w:w="404" w:type="dxa"/>
            <w:gridSpan w:val="7"/>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u w:val="single"/>
              </w:rPr>
            </w:pPr>
          </w:p>
        </w:tc>
        <w:tc>
          <w:tcPr>
            <w:tcW w:w="1470" w:type="dxa"/>
            <w:gridSpan w:val="2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u w:val="single"/>
              </w:rPr>
            </w:pP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bCs/>
                <w:sz w:val="20"/>
                <w:szCs w:val="20"/>
              </w:rPr>
            </w:pPr>
            <w:r w:rsidRPr="009344C6">
              <w:rPr>
                <w:rFonts w:ascii="Arial" w:hAnsi="Arial" w:cs="Arial" w:hint="eastAsia"/>
                <w:b/>
                <w:bCs/>
                <w:sz w:val="20"/>
                <w:szCs w:val="20"/>
              </w:rPr>
              <w:t>1.3</w:t>
            </w:r>
          </w:p>
        </w:tc>
        <w:tc>
          <w:tcPr>
            <w:tcW w:w="4302" w:type="dxa"/>
            <w:gridSpan w:val="6"/>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b/>
                <w:bCs/>
                <w:sz w:val="20"/>
                <w:szCs w:val="20"/>
              </w:rPr>
            </w:pPr>
            <w:r w:rsidRPr="00750D2D">
              <w:rPr>
                <w:rFonts w:ascii="Arial" w:hAnsi="Arial" w:cs="Arial"/>
                <w:b/>
                <w:bCs/>
                <w:sz w:val="20"/>
                <w:szCs w:val="20"/>
              </w:rPr>
              <w:t>ΝΟΜΙΚΗ ΜΟΡΦΗ</w:t>
            </w: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Φυσικό Πρόσωπο</w:t>
            </w: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76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8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513"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Εταιρεία</w:t>
            </w:r>
            <w:r w:rsidRPr="00750D2D">
              <w:rPr>
                <w:rFonts w:ascii="Arial" w:hAnsi="Arial" w:cs="Arial"/>
                <w:sz w:val="20"/>
                <w:szCs w:val="20"/>
                <w:vertAlign w:val="superscript"/>
              </w:rPr>
              <w:t>1</w:t>
            </w:r>
            <w:r w:rsidRPr="00750D2D">
              <w:rPr>
                <w:rFonts w:ascii="Arial" w:hAnsi="Arial" w:cs="Arial"/>
                <w:sz w:val="20"/>
                <w:szCs w:val="20"/>
              </w:rPr>
              <w:t xml:space="preserve"> (Ο.Ε.-Ε.Ε.-Ε.Π.Ε.-Α.Ε)</w:t>
            </w:r>
          </w:p>
        </w:tc>
        <w:tc>
          <w:tcPr>
            <w:tcW w:w="76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302" w:type="dxa"/>
            <w:gridSpan w:val="6"/>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Συνεταιριστική οργάνωση</w:t>
            </w: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76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513"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Φορέας Τοπικής Αυτοδιοίκησης</w:t>
            </w:r>
          </w:p>
        </w:tc>
        <w:tc>
          <w:tcPr>
            <w:tcW w:w="76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Άλλη</w:t>
            </w: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765"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5278" w:type="dxa"/>
            <w:gridSpan w:val="1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pStyle w:val="font0"/>
              <w:spacing w:before="0" w:beforeAutospacing="0" w:after="0" w:afterAutospacing="0"/>
              <w:rPr>
                <w:rFonts w:eastAsia="Times New Roman" w:cs="Arial"/>
              </w:rPr>
            </w:pPr>
            <w:r w:rsidRPr="009344C6">
              <w:rPr>
                <w:rFonts w:eastAsia="Times New Roman" w:cs="Arial" w:hint="eastAsia"/>
              </w:rPr>
              <w:t xml:space="preserve">Ημερομηνία σύστασης (μόνο για τις εταιρείες)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470" w:type="dxa"/>
            <w:gridSpan w:val="2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5278" w:type="dxa"/>
            <w:gridSpan w:val="10"/>
            <w:tcBorders>
              <w:top w:val="nil"/>
              <w:left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Εταιρικό κεφάλαιο (μόνο για τις εταιρείες)</w:t>
            </w:r>
          </w:p>
        </w:tc>
        <w:tc>
          <w:tcPr>
            <w:tcW w:w="1075" w:type="dxa"/>
            <w:gridSpan w:val="8"/>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470" w:type="dxa"/>
            <w:gridSpan w:val="27"/>
            <w:tcBorders>
              <w:top w:val="single" w:sz="4" w:space="0" w:color="auto"/>
              <w:left w:val="nil"/>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255"/>
        </w:trPr>
        <w:tc>
          <w:tcPr>
            <w:tcW w:w="539" w:type="dxa"/>
            <w:gridSpan w:val="2"/>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5278" w:type="dxa"/>
            <w:gridSpan w:val="10"/>
            <w:tcBorders>
              <w:left w:val="nil"/>
            </w:tcBorders>
            <w:noWrap/>
            <w:tcMar>
              <w:top w:w="20" w:type="dxa"/>
              <w:left w:w="20" w:type="dxa"/>
              <w:bottom w:w="0" w:type="dxa"/>
              <w:right w:w="20" w:type="dxa"/>
            </w:tcMar>
            <w:vAlign w:val="bottom"/>
          </w:tcPr>
          <w:p w:rsidR="0081766E" w:rsidRPr="009344C6" w:rsidRDefault="0081766E" w:rsidP="0081766E">
            <w:pPr>
              <w:pStyle w:val="font5"/>
              <w:spacing w:before="0" w:beforeAutospacing="0" w:after="0" w:afterAutospacing="0"/>
              <w:rPr>
                <w:rFonts w:cs="Arial"/>
              </w:rPr>
            </w:pPr>
          </w:p>
        </w:tc>
        <w:tc>
          <w:tcPr>
            <w:tcW w:w="1075" w:type="dxa"/>
            <w:gridSpan w:val="8"/>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1470" w:type="dxa"/>
            <w:gridSpan w:val="27"/>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96" w:type="dxa"/>
            <w:gridSpan w:val="4"/>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p>
        </w:tc>
      </w:tr>
      <w:tr w:rsidR="0081766E" w:rsidRPr="009344C6" w:rsidTr="00260E62">
        <w:trPr>
          <w:gridAfter w:val="52"/>
          <w:wAfter w:w="10580" w:type="dxa"/>
          <w:trHeight w:val="255"/>
        </w:trPr>
        <w:tc>
          <w:tcPr>
            <w:tcW w:w="539" w:type="dxa"/>
            <w:gridSpan w:val="2"/>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sz w:val="20"/>
                <w:szCs w:val="20"/>
              </w:rPr>
            </w:pPr>
            <w:r w:rsidRPr="009344C6">
              <w:rPr>
                <w:rFonts w:ascii="Arial" w:eastAsia="Arial Unicode MS" w:hAnsi="Arial" w:cs="Arial"/>
                <w:b/>
                <w:sz w:val="20"/>
                <w:szCs w:val="20"/>
              </w:rPr>
              <w:t>1.4.</w:t>
            </w:r>
          </w:p>
        </w:tc>
        <w:tc>
          <w:tcPr>
            <w:tcW w:w="5278" w:type="dxa"/>
            <w:gridSpan w:val="10"/>
            <w:tcBorders>
              <w:left w:val="nil"/>
            </w:tcBorders>
            <w:noWrap/>
            <w:tcMar>
              <w:top w:w="20" w:type="dxa"/>
              <w:left w:w="20" w:type="dxa"/>
              <w:bottom w:w="0" w:type="dxa"/>
              <w:right w:w="20" w:type="dxa"/>
            </w:tcMar>
            <w:vAlign w:val="bottom"/>
          </w:tcPr>
          <w:p w:rsidR="0081766E" w:rsidRPr="009344C6" w:rsidRDefault="0081766E" w:rsidP="0081766E">
            <w:pPr>
              <w:pStyle w:val="font5"/>
              <w:spacing w:before="0" w:beforeAutospacing="0" w:after="0" w:afterAutospacing="0"/>
              <w:rPr>
                <w:rFonts w:cs="Arial"/>
              </w:rPr>
            </w:pPr>
            <w:r w:rsidRPr="009344C6">
              <w:rPr>
                <w:rFonts w:cs="Arial"/>
              </w:rPr>
              <w:t>ΚΑΤΗΓΟΡΙΑ ΕΠΙΧΕΙΡΗΣΗΣ :</w:t>
            </w:r>
          </w:p>
        </w:tc>
        <w:tc>
          <w:tcPr>
            <w:tcW w:w="1075" w:type="dxa"/>
            <w:gridSpan w:val="8"/>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tcBorders>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eastAsia="Arial Unicode MS" w:hAnsi="Arial" w:cs="Arial"/>
                <w:sz w:val="20"/>
                <w:szCs w:val="20"/>
              </w:rPr>
              <w:t xml:space="preserve">Άτομα </w:t>
            </w:r>
          </w:p>
        </w:tc>
        <w:tc>
          <w:tcPr>
            <w:tcW w:w="404" w:type="dxa"/>
            <w:gridSpan w:val="7"/>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1397" w:type="dxa"/>
            <w:gridSpan w:val="2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r w:rsidRPr="009344C6">
              <w:rPr>
                <w:rFonts w:ascii="Arial" w:hAnsi="Arial" w:cs="Arial"/>
                <w:sz w:val="20"/>
                <w:szCs w:val="20"/>
              </w:rPr>
              <w:t xml:space="preserve">Κύκλος εργασιών </w:t>
            </w:r>
          </w:p>
        </w:tc>
        <w:tc>
          <w:tcPr>
            <w:tcW w:w="96" w:type="dxa"/>
            <w:gridSpan w:val="2"/>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p>
        </w:tc>
      </w:tr>
      <w:tr w:rsidR="0081766E" w:rsidRPr="009344C6" w:rsidTr="00260E62">
        <w:trPr>
          <w:gridAfter w:val="52"/>
          <w:wAfter w:w="10580" w:type="dxa"/>
          <w:trHeight w:val="255"/>
        </w:trPr>
        <w:tc>
          <w:tcPr>
            <w:tcW w:w="539" w:type="dxa"/>
            <w:gridSpan w:val="2"/>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5278" w:type="dxa"/>
            <w:gridSpan w:val="10"/>
            <w:tcBorders>
              <w:left w:val="nil"/>
              <w:right w:val="single" w:sz="4" w:space="0" w:color="auto"/>
            </w:tcBorders>
            <w:noWrap/>
            <w:tcMar>
              <w:top w:w="20" w:type="dxa"/>
              <w:left w:w="20" w:type="dxa"/>
              <w:bottom w:w="0" w:type="dxa"/>
              <w:right w:w="20" w:type="dxa"/>
            </w:tcMar>
            <w:vAlign w:val="bottom"/>
          </w:tcPr>
          <w:p w:rsidR="00190AED" w:rsidRDefault="0081766E">
            <w:pPr>
              <w:rPr>
                <w:rFonts w:ascii="Arial" w:eastAsia="Arial Unicode MS" w:hAnsi="Arial" w:cs="Arial"/>
                <w:sz w:val="20"/>
                <w:szCs w:val="20"/>
              </w:rPr>
            </w:pPr>
            <w:r w:rsidRPr="009344C6">
              <w:rPr>
                <w:rFonts w:ascii="Arial" w:eastAsia="Arial Unicode MS" w:hAnsi="Arial" w:cs="Arial"/>
                <w:b/>
                <w:bCs/>
                <w:sz w:val="20"/>
              </w:rPr>
              <w:t>Πολύ μικρή</w:t>
            </w:r>
            <w:r w:rsidRPr="009344C6">
              <w:rPr>
                <w:rFonts w:ascii="Arial" w:hAnsi="Arial" w:cs="Arial"/>
                <w:sz w:val="20"/>
              </w:rPr>
              <w:t xml:space="preserve"> (&lt;10 άτομα </w:t>
            </w:r>
            <w:r w:rsidR="00714ACA">
              <w:rPr>
                <w:rFonts w:ascii="Arial" w:hAnsi="Arial" w:cs="Arial"/>
                <w:sz w:val="20"/>
              </w:rPr>
              <w:t>και</w:t>
            </w:r>
            <w:r w:rsidR="00714ACA" w:rsidRPr="009344C6">
              <w:rPr>
                <w:rFonts w:ascii="Arial" w:hAnsi="Arial" w:cs="Arial"/>
                <w:sz w:val="20"/>
              </w:rPr>
              <w:t xml:space="preserve"> </w:t>
            </w:r>
            <w:r w:rsidRPr="009344C6">
              <w:rPr>
                <w:rFonts w:ascii="Arial" w:hAnsi="Arial" w:cs="Arial"/>
                <w:sz w:val="20"/>
              </w:rPr>
              <w:t xml:space="preserve">≤ 2 εκατ. € </w:t>
            </w:r>
            <w:proofErr w:type="spellStart"/>
            <w:r w:rsidRPr="009344C6">
              <w:rPr>
                <w:rFonts w:ascii="Arial" w:hAnsi="Arial" w:cs="Arial"/>
                <w:sz w:val="20"/>
              </w:rPr>
              <w:t>κύκλ</w:t>
            </w:r>
            <w:proofErr w:type="spellEnd"/>
            <w:r w:rsidRPr="009344C6">
              <w:rPr>
                <w:rFonts w:ascii="Arial" w:hAnsi="Arial" w:cs="Arial"/>
                <w:sz w:val="20"/>
              </w:rPr>
              <w:t>. εργασιών)</w:t>
            </w:r>
          </w:p>
        </w:tc>
        <w:tc>
          <w:tcPr>
            <w:tcW w:w="1075" w:type="dxa"/>
            <w:gridSpan w:val="8"/>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1397" w:type="dxa"/>
            <w:gridSpan w:val="2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96" w:type="dxa"/>
            <w:gridSpan w:val="2"/>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p>
        </w:tc>
      </w:tr>
      <w:tr w:rsidR="0081766E" w:rsidRPr="009344C6" w:rsidTr="00260E62">
        <w:trPr>
          <w:gridAfter w:val="52"/>
          <w:wAfter w:w="10580" w:type="dxa"/>
          <w:trHeight w:val="255"/>
        </w:trPr>
        <w:tc>
          <w:tcPr>
            <w:tcW w:w="539" w:type="dxa"/>
            <w:gridSpan w:val="2"/>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5278" w:type="dxa"/>
            <w:gridSpan w:val="10"/>
            <w:tcBorders>
              <w:left w:val="nil"/>
              <w:right w:val="single" w:sz="4" w:space="0" w:color="auto"/>
            </w:tcBorders>
            <w:noWrap/>
            <w:tcMar>
              <w:top w:w="20" w:type="dxa"/>
              <w:left w:w="20" w:type="dxa"/>
              <w:bottom w:w="0" w:type="dxa"/>
              <w:right w:w="20" w:type="dxa"/>
            </w:tcMar>
            <w:vAlign w:val="bottom"/>
          </w:tcPr>
          <w:p w:rsidR="00190AED" w:rsidRDefault="0081766E">
            <w:pPr>
              <w:pStyle w:val="font5"/>
              <w:spacing w:before="0" w:beforeAutospacing="0" w:after="0" w:afterAutospacing="0"/>
              <w:rPr>
                <w:rFonts w:cs="Arial"/>
              </w:rPr>
            </w:pPr>
            <w:r w:rsidRPr="009344C6">
              <w:rPr>
                <w:rFonts w:cs="Arial"/>
              </w:rPr>
              <w:t xml:space="preserve">Μικρή </w:t>
            </w:r>
            <w:r w:rsidRPr="009344C6">
              <w:rPr>
                <w:rFonts w:cs="Arial"/>
                <w:b w:val="0"/>
                <w:bCs w:val="0"/>
              </w:rPr>
              <w:t xml:space="preserve">(&lt;50 άτομα </w:t>
            </w:r>
            <w:r w:rsidR="00714ACA">
              <w:rPr>
                <w:rFonts w:cs="Arial"/>
                <w:b w:val="0"/>
                <w:bCs w:val="0"/>
              </w:rPr>
              <w:t>και</w:t>
            </w:r>
            <w:r w:rsidR="00714ACA" w:rsidRPr="009344C6">
              <w:rPr>
                <w:rFonts w:cs="Arial"/>
                <w:b w:val="0"/>
                <w:bCs w:val="0"/>
              </w:rPr>
              <w:t xml:space="preserve">  </w:t>
            </w:r>
            <w:r w:rsidRPr="009344C6">
              <w:rPr>
                <w:rFonts w:cs="Arial"/>
              </w:rPr>
              <w:t>≤</w:t>
            </w:r>
            <w:r w:rsidRPr="009344C6">
              <w:rPr>
                <w:rFonts w:cs="Arial"/>
                <w:b w:val="0"/>
                <w:bCs w:val="0"/>
              </w:rPr>
              <w:t xml:space="preserve">10 εκατ. € </w:t>
            </w:r>
            <w:proofErr w:type="spellStart"/>
            <w:r w:rsidRPr="009344C6">
              <w:rPr>
                <w:rFonts w:cs="Arial"/>
                <w:b w:val="0"/>
                <w:bCs w:val="0"/>
              </w:rPr>
              <w:t>κύκλ</w:t>
            </w:r>
            <w:proofErr w:type="spellEnd"/>
            <w:r w:rsidRPr="009344C6">
              <w:rPr>
                <w:rFonts w:cs="Arial"/>
                <w:b w:val="0"/>
                <w:bCs w:val="0"/>
              </w:rPr>
              <w:t>. εργασιών)</w:t>
            </w:r>
          </w:p>
        </w:tc>
        <w:tc>
          <w:tcPr>
            <w:tcW w:w="1075" w:type="dxa"/>
            <w:gridSpan w:val="8"/>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1397" w:type="dxa"/>
            <w:gridSpan w:val="2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96" w:type="dxa"/>
            <w:gridSpan w:val="2"/>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p>
        </w:tc>
      </w:tr>
      <w:tr w:rsidR="0081766E" w:rsidRPr="009344C6" w:rsidTr="00260E62">
        <w:trPr>
          <w:gridAfter w:val="47"/>
          <w:wAfter w:w="10467" w:type="dxa"/>
          <w:trHeight w:val="255"/>
        </w:trPr>
        <w:tc>
          <w:tcPr>
            <w:tcW w:w="539" w:type="dxa"/>
            <w:gridSpan w:val="2"/>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5278" w:type="dxa"/>
            <w:gridSpan w:val="10"/>
            <w:tcBorders>
              <w:left w:val="nil"/>
              <w:right w:val="single" w:sz="4" w:space="0" w:color="auto"/>
            </w:tcBorders>
            <w:noWrap/>
            <w:tcMar>
              <w:top w:w="20" w:type="dxa"/>
              <w:left w:w="20" w:type="dxa"/>
              <w:bottom w:w="0" w:type="dxa"/>
              <w:right w:w="20" w:type="dxa"/>
            </w:tcMar>
            <w:vAlign w:val="bottom"/>
          </w:tcPr>
          <w:p w:rsidR="00190AED" w:rsidRDefault="0081766E">
            <w:pPr>
              <w:pStyle w:val="font5"/>
              <w:spacing w:before="0" w:beforeAutospacing="0" w:after="0" w:afterAutospacing="0"/>
              <w:rPr>
                <w:rFonts w:cs="Arial"/>
                <w:b w:val="0"/>
                <w:bCs w:val="0"/>
              </w:rPr>
            </w:pPr>
            <w:r w:rsidRPr="009344C6">
              <w:rPr>
                <w:rFonts w:cs="Arial"/>
              </w:rPr>
              <w:t xml:space="preserve">Μεσαία </w:t>
            </w:r>
            <w:r w:rsidRPr="009344C6">
              <w:rPr>
                <w:rFonts w:cs="Arial"/>
                <w:b w:val="0"/>
                <w:bCs w:val="0"/>
              </w:rPr>
              <w:t xml:space="preserve">(&lt;250 άτομα </w:t>
            </w:r>
            <w:r w:rsidR="00714ACA">
              <w:rPr>
                <w:rFonts w:cs="Arial"/>
                <w:b w:val="0"/>
                <w:bCs w:val="0"/>
              </w:rPr>
              <w:t>και</w:t>
            </w:r>
            <w:r w:rsidR="00714ACA" w:rsidRPr="009344C6">
              <w:rPr>
                <w:rFonts w:cs="Arial"/>
                <w:b w:val="0"/>
                <w:bCs w:val="0"/>
              </w:rPr>
              <w:t xml:space="preserve"> </w:t>
            </w:r>
            <w:r w:rsidRPr="009344C6">
              <w:rPr>
                <w:rFonts w:cs="Arial"/>
                <w:b w:val="0"/>
                <w:bCs w:val="0"/>
              </w:rPr>
              <w:t xml:space="preserve">≤50 εκατ. € </w:t>
            </w:r>
            <w:proofErr w:type="spellStart"/>
            <w:r w:rsidRPr="009344C6">
              <w:rPr>
                <w:rFonts w:cs="Arial"/>
                <w:b w:val="0"/>
                <w:bCs w:val="0"/>
              </w:rPr>
              <w:t>κύκλ</w:t>
            </w:r>
            <w:proofErr w:type="spellEnd"/>
            <w:r w:rsidRPr="009344C6">
              <w:rPr>
                <w:rFonts w:cs="Arial"/>
                <w:b w:val="0"/>
                <w:bCs w:val="0"/>
              </w:rPr>
              <w:t>. εργασιών)</w:t>
            </w:r>
          </w:p>
        </w:tc>
        <w:tc>
          <w:tcPr>
            <w:tcW w:w="1075" w:type="dxa"/>
            <w:gridSpan w:val="8"/>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1510" w:type="dxa"/>
            <w:gridSpan w:val="30"/>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cs="Arial"/>
                <w:sz w:val="20"/>
                <w:szCs w:val="20"/>
              </w:rPr>
            </w:pPr>
          </w:p>
        </w:tc>
        <w:tc>
          <w:tcPr>
            <w:tcW w:w="96" w:type="dxa"/>
            <w:gridSpan w:val="3"/>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noWrap/>
            <w:tcMar>
              <w:top w:w="20" w:type="dxa"/>
              <w:left w:w="20" w:type="dxa"/>
              <w:bottom w:w="0" w:type="dxa"/>
              <w:right w:w="20" w:type="dxa"/>
            </w:tcMar>
          </w:tcPr>
          <w:p w:rsidR="00190AED" w:rsidRDefault="0081766E">
            <w:pPr>
              <w:rPr>
                <w:rFonts w:ascii="Arial" w:hAnsi="Arial" w:cs="Arial"/>
                <w:b/>
                <w:sz w:val="20"/>
                <w:szCs w:val="20"/>
              </w:rPr>
            </w:pPr>
            <w:r w:rsidRPr="009344C6">
              <w:rPr>
                <w:rFonts w:ascii="Arial" w:hAnsi="Arial" w:cs="Arial"/>
                <w:b/>
                <w:sz w:val="20"/>
                <w:szCs w:val="20"/>
              </w:rPr>
              <w:t>Άλλη</w:t>
            </w:r>
            <w:r w:rsidRPr="009344C6">
              <w:rPr>
                <w:rFonts w:ascii="Arial" w:hAnsi="Arial" w:cs="Arial"/>
                <w:sz w:val="20"/>
                <w:szCs w:val="20"/>
              </w:rPr>
              <w:t xml:space="preserve"> </w:t>
            </w:r>
            <w:r w:rsidRPr="009344C6">
              <w:rPr>
                <w:rFonts w:ascii="Arial" w:hAnsi="Arial" w:cs="Arial"/>
                <w:bCs/>
                <w:sz w:val="20"/>
                <w:szCs w:val="20"/>
              </w:rPr>
              <w:t xml:space="preserve">(&lt;750άτομα </w:t>
            </w:r>
            <w:r w:rsidR="00337710">
              <w:rPr>
                <w:rFonts w:ascii="Arial" w:hAnsi="Arial" w:cs="Arial"/>
                <w:bCs/>
                <w:sz w:val="20"/>
                <w:szCs w:val="20"/>
              </w:rPr>
              <w:t>ή</w:t>
            </w:r>
            <w:r w:rsidR="00714ACA" w:rsidRPr="009344C6">
              <w:rPr>
                <w:rFonts w:ascii="Arial" w:hAnsi="Arial" w:cs="Arial"/>
                <w:bCs/>
                <w:sz w:val="20"/>
                <w:szCs w:val="20"/>
              </w:rPr>
              <w:t xml:space="preserve"> </w:t>
            </w:r>
            <w:r w:rsidRPr="009344C6">
              <w:rPr>
                <w:rFonts w:ascii="Arial" w:hAnsi="Arial" w:cs="Arial"/>
                <w:bCs/>
                <w:sz w:val="20"/>
                <w:szCs w:val="20"/>
              </w:rPr>
              <w:t xml:space="preserve">≤200εκατ. € </w:t>
            </w:r>
            <w:proofErr w:type="spellStart"/>
            <w:r w:rsidRPr="009344C6">
              <w:rPr>
                <w:rFonts w:ascii="Arial" w:hAnsi="Arial" w:cs="Arial"/>
                <w:bCs/>
                <w:sz w:val="20"/>
                <w:szCs w:val="20"/>
              </w:rPr>
              <w:t>κύκλ</w:t>
            </w:r>
            <w:proofErr w:type="spellEnd"/>
            <w:r w:rsidRPr="009344C6">
              <w:rPr>
                <w:rFonts w:ascii="Arial" w:hAnsi="Arial" w:cs="Arial"/>
                <w:bCs/>
                <w:sz w:val="20"/>
                <w:szCs w:val="20"/>
              </w:rPr>
              <w:t>. εργασιών</w:t>
            </w:r>
          </w:p>
        </w:tc>
        <w:tc>
          <w:tcPr>
            <w:tcW w:w="235" w:type="dxa"/>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sz w:val="20"/>
                <w:szCs w:val="20"/>
              </w:rPr>
            </w:pPr>
          </w:p>
        </w:tc>
        <w:tc>
          <w:tcPr>
            <w:tcW w:w="4067" w:type="dxa"/>
            <w:gridSpan w:val="5"/>
            <w:noWrap/>
            <w:tcMar>
              <w:top w:w="20" w:type="dxa"/>
              <w:left w:w="20" w:type="dxa"/>
              <w:bottom w:w="0" w:type="dxa"/>
              <w:right w:w="20" w:type="dxa"/>
            </w:tcMar>
          </w:tcPr>
          <w:p w:rsidR="0081766E" w:rsidRPr="009344C6" w:rsidRDefault="0081766E" w:rsidP="0081766E">
            <w:pPr>
              <w:rPr>
                <w:rFonts w:ascii="Arial" w:hAnsi="Arial" w:cs="Arial"/>
                <w:b/>
                <w:sz w:val="20"/>
                <w:szCs w:val="20"/>
              </w:rPr>
            </w:pPr>
          </w:p>
        </w:tc>
        <w:tc>
          <w:tcPr>
            <w:tcW w:w="235" w:type="dxa"/>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tcBorders>
              <w:top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sz w:val="20"/>
                <w:szCs w:val="20"/>
              </w:rPr>
            </w:pPr>
            <w:r w:rsidRPr="009344C6">
              <w:rPr>
                <w:rFonts w:ascii="Arial" w:eastAsia="Arial Unicode MS" w:hAnsi="Arial" w:cs="Arial"/>
                <w:b/>
                <w:sz w:val="20"/>
                <w:szCs w:val="20"/>
              </w:rPr>
              <w:t>1.5.</w:t>
            </w:r>
          </w:p>
        </w:tc>
        <w:tc>
          <w:tcPr>
            <w:tcW w:w="4067" w:type="dxa"/>
            <w:gridSpan w:val="5"/>
            <w:noWrap/>
            <w:tcMar>
              <w:top w:w="20" w:type="dxa"/>
              <w:left w:w="20" w:type="dxa"/>
              <w:bottom w:w="0" w:type="dxa"/>
              <w:right w:w="20" w:type="dxa"/>
            </w:tcMar>
          </w:tcPr>
          <w:p w:rsidR="0081766E" w:rsidRPr="009344C6" w:rsidRDefault="0081766E" w:rsidP="0081766E">
            <w:pPr>
              <w:rPr>
                <w:rFonts w:ascii="Arial" w:hAnsi="Arial" w:cs="Arial"/>
                <w:b/>
                <w:sz w:val="20"/>
                <w:szCs w:val="20"/>
              </w:rPr>
            </w:pPr>
            <w:r w:rsidRPr="009344C6">
              <w:rPr>
                <w:rFonts w:ascii="Arial" w:hAnsi="Arial" w:cs="Arial"/>
                <w:b/>
                <w:sz w:val="20"/>
                <w:szCs w:val="20"/>
              </w:rPr>
              <w:t xml:space="preserve">Α. ΠΕΡΙΟΧΗ ΣΤΟΧΟΥ ΣΥΓΚΛΙΣΗΣ – ΑΠΟΜΑΚΡΥΣΜΕΝΟ ΕΛΛΗΝΙΚΟ ΝΗΣΙ </w:t>
            </w:r>
          </w:p>
        </w:tc>
        <w:tc>
          <w:tcPr>
            <w:tcW w:w="235" w:type="dxa"/>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tcBorders>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eastAsia="Arial Unicode MS" w:hAnsi="Arial" w:cs="Arial"/>
                <w:sz w:val="20"/>
                <w:szCs w:val="20"/>
              </w:rPr>
              <w:t xml:space="preserve">Περιφέρεια </w:t>
            </w:r>
          </w:p>
        </w:tc>
        <w:tc>
          <w:tcPr>
            <w:tcW w:w="235"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left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r>
              <w:rPr>
                <w:rFonts w:ascii="Arial" w:eastAsia="Arial Unicode MS" w:hAnsi="Arial" w:cs="Arial"/>
                <w:sz w:val="20"/>
                <w:szCs w:val="20"/>
              </w:rPr>
              <w:t>Π.Ε.</w:t>
            </w:r>
            <w:r w:rsidRPr="009344C6">
              <w:rPr>
                <w:rFonts w:ascii="Arial" w:eastAsia="Arial Unicode MS" w:hAnsi="Arial" w:cs="Arial"/>
                <w:sz w:val="20"/>
                <w:szCs w:val="20"/>
              </w:rPr>
              <w:t xml:space="preserve"> </w:t>
            </w:r>
          </w:p>
        </w:tc>
        <w:tc>
          <w:tcPr>
            <w:tcW w:w="229"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lef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4" w:type="dxa"/>
            <w:gridSpan w:val="3"/>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399" w:type="dxa"/>
            <w:gridSpan w:val="16"/>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eastAsia="Arial Unicode MS" w:hAnsi="Arial" w:cs="Arial"/>
                <w:sz w:val="20"/>
                <w:szCs w:val="20"/>
              </w:rPr>
              <w:t xml:space="preserve">Δήμος </w:t>
            </w:r>
          </w:p>
        </w:tc>
        <w:tc>
          <w:tcPr>
            <w:tcW w:w="235"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left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r w:rsidRPr="009344C6">
              <w:rPr>
                <w:rFonts w:ascii="Arial" w:eastAsia="Arial Unicode MS" w:hAnsi="Arial" w:cs="Arial"/>
                <w:sz w:val="20"/>
                <w:szCs w:val="20"/>
              </w:rPr>
              <w:t xml:space="preserve">Θέση </w:t>
            </w:r>
          </w:p>
        </w:tc>
        <w:tc>
          <w:tcPr>
            <w:tcW w:w="229"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lef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noWrap/>
            <w:tcMar>
              <w:top w:w="20" w:type="dxa"/>
              <w:left w:w="20" w:type="dxa"/>
              <w:bottom w:w="0" w:type="dxa"/>
              <w:right w:w="20" w:type="dxa"/>
            </w:tcMar>
            <w:vAlign w:val="bottom"/>
          </w:tcPr>
          <w:p w:rsidR="0081766E" w:rsidRPr="009344C6" w:rsidRDefault="0081766E" w:rsidP="0081766E">
            <w:pPr>
              <w:rPr>
                <w:rFonts w:ascii="Arial" w:eastAsia="Arial Unicode MS" w:hAnsi="Arial" w:cs="Arial"/>
                <w:b/>
                <w:sz w:val="20"/>
                <w:szCs w:val="20"/>
              </w:rPr>
            </w:pPr>
            <w:r w:rsidRPr="009344C6">
              <w:rPr>
                <w:rFonts w:ascii="Arial" w:eastAsia="Arial Unicode MS" w:hAnsi="Arial" w:cs="Arial"/>
                <w:b/>
                <w:sz w:val="20"/>
                <w:szCs w:val="20"/>
              </w:rPr>
              <w:t xml:space="preserve">Β. ΠΕΡΙΟΧΗ ΕΚΤΟΣ ΣΤΟΧΟΥ ΣΥΓΚΛΙΣΗΣ </w:t>
            </w:r>
          </w:p>
        </w:tc>
        <w:tc>
          <w:tcPr>
            <w:tcW w:w="235" w:type="dxa"/>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top w:val="nil"/>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bottom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left w:val="nil"/>
              <w:bottom w:val="nil"/>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eastAsia="Arial Unicode MS" w:hAnsi="Arial" w:cs="Arial"/>
                <w:sz w:val="20"/>
                <w:szCs w:val="20"/>
              </w:rPr>
              <w:t xml:space="preserve">Περιφέρεια </w:t>
            </w:r>
          </w:p>
        </w:tc>
        <w:tc>
          <w:tcPr>
            <w:tcW w:w="235"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left w:val="single" w:sz="4" w:space="0" w:color="auto"/>
              <w:bottom w:val="nil"/>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r>
              <w:rPr>
                <w:rFonts w:ascii="Arial" w:eastAsia="Arial Unicode MS" w:hAnsi="Arial" w:cs="Arial"/>
                <w:sz w:val="20"/>
                <w:szCs w:val="20"/>
              </w:rPr>
              <w:t>Π.Ε.</w:t>
            </w:r>
          </w:p>
        </w:tc>
        <w:tc>
          <w:tcPr>
            <w:tcW w:w="229"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left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35"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left w:val="nil"/>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eastAsia="Arial Unicode MS" w:hAnsi="Arial" w:cs="Arial"/>
                <w:sz w:val="20"/>
                <w:szCs w:val="20"/>
              </w:rPr>
              <w:t xml:space="preserve">Δήμος </w:t>
            </w:r>
          </w:p>
        </w:tc>
        <w:tc>
          <w:tcPr>
            <w:tcW w:w="235"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tcBorders>
              <w:left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r w:rsidRPr="009344C6">
              <w:rPr>
                <w:rFonts w:ascii="Arial" w:eastAsia="Arial Unicode MS" w:hAnsi="Arial" w:cs="Arial"/>
                <w:sz w:val="20"/>
                <w:szCs w:val="20"/>
              </w:rPr>
              <w:t xml:space="preserve">Θέση </w:t>
            </w:r>
          </w:p>
        </w:tc>
        <w:tc>
          <w:tcPr>
            <w:tcW w:w="229"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4" w:type="dxa"/>
            <w:gridSpan w:val="7"/>
            <w:tcBorders>
              <w:left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470" w:type="dxa"/>
            <w:gridSpan w:val="27"/>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75"/>
        </w:trPr>
        <w:tc>
          <w:tcPr>
            <w:tcW w:w="539" w:type="dxa"/>
            <w:gridSpan w:val="2"/>
            <w:tcBorders>
              <w:lef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noWrap/>
            <w:tcMar>
              <w:top w:w="20" w:type="dxa"/>
              <w:left w:w="20" w:type="dxa"/>
              <w:bottom w:w="0" w:type="dxa"/>
              <w:right w:w="20" w:type="dxa"/>
            </w:tcMar>
            <w:vAlign w:val="bottom"/>
          </w:tcPr>
          <w:p w:rsidR="0081766E" w:rsidRPr="009344C6" w:rsidRDefault="0081766E" w:rsidP="0081766E">
            <w:pPr>
              <w:pStyle w:val="font5"/>
              <w:spacing w:before="0" w:beforeAutospacing="0" w:after="0" w:afterAutospacing="0"/>
              <w:rPr>
                <w:rFonts w:cs="Arial"/>
              </w:rPr>
            </w:pPr>
          </w:p>
        </w:tc>
        <w:tc>
          <w:tcPr>
            <w:tcW w:w="235" w:type="dxa"/>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11" w:type="dxa"/>
            <w:gridSpan w:val="2"/>
            <w:tcBorders>
              <w:top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765" w:type="dxa"/>
            <w:gridSpan w:val="2"/>
            <w:tcBorders>
              <w:top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075" w:type="dxa"/>
            <w:gridSpan w:val="8"/>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229" w:type="dxa"/>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top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top w:val="single" w:sz="4" w:space="0" w:color="auto"/>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1445" w:type="dxa"/>
            <w:gridSpan w:val="25"/>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w:sz w:val="20"/>
                <w:szCs w:val="20"/>
              </w:rPr>
            </w:pPr>
          </w:p>
        </w:tc>
        <w:tc>
          <w:tcPr>
            <w:tcW w:w="429" w:type="dxa"/>
            <w:gridSpan w:val="9"/>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hAnsi="Arial" w:cs="Arial"/>
                <w:b/>
                <w:bCs/>
                <w:sz w:val="20"/>
                <w:szCs w:val="20"/>
              </w:rPr>
            </w:pPr>
          </w:p>
          <w:p w:rsidR="0081766E" w:rsidRPr="009344C6" w:rsidRDefault="0081766E" w:rsidP="0081766E">
            <w:pPr>
              <w:rPr>
                <w:rFonts w:ascii="Arial" w:eastAsia="Arial Unicode MS" w:hAnsi="Arial" w:cs="Arial"/>
                <w:b/>
                <w:bCs/>
                <w:sz w:val="20"/>
                <w:szCs w:val="20"/>
              </w:rPr>
            </w:pPr>
            <w:r w:rsidRPr="009344C6">
              <w:rPr>
                <w:rFonts w:ascii="Arial" w:hAnsi="Arial" w:cs="Arial" w:hint="eastAsia"/>
                <w:b/>
                <w:bCs/>
                <w:sz w:val="20"/>
                <w:szCs w:val="20"/>
              </w:rPr>
              <w:t>1.</w:t>
            </w:r>
            <w:r w:rsidRPr="009344C6">
              <w:rPr>
                <w:rFonts w:ascii="Arial" w:hAnsi="Arial" w:cs="Arial"/>
                <w:b/>
                <w:bCs/>
                <w:sz w:val="20"/>
                <w:szCs w:val="20"/>
              </w:rPr>
              <w:t>6</w:t>
            </w:r>
          </w:p>
        </w:tc>
        <w:tc>
          <w:tcPr>
            <w:tcW w:w="4513"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b/>
                <w:bCs/>
                <w:sz w:val="20"/>
                <w:szCs w:val="20"/>
              </w:rPr>
            </w:pPr>
            <w:r w:rsidRPr="00750D2D">
              <w:rPr>
                <w:rFonts w:ascii="Arial" w:hAnsi="Arial" w:cs="Arial"/>
                <w:b/>
                <w:bCs/>
                <w:sz w:val="20"/>
                <w:szCs w:val="20"/>
              </w:rPr>
              <w:t xml:space="preserve">ΥΠΕΥΘΥΝΟΙ  </w:t>
            </w:r>
            <w:r w:rsidRPr="00750D2D">
              <w:rPr>
                <w:rFonts w:ascii="Arial" w:eastAsia="Arial Unicode MS" w:hAnsi="Arial" w:cs="Arial"/>
                <w:b/>
                <w:bCs/>
                <w:sz w:val="20"/>
                <w:szCs w:val="20"/>
              </w:rPr>
              <w:t>ΠΡΑΞΗΣ</w:t>
            </w: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9" w:type="dxa"/>
            <w:tcBorders>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224" w:type="dxa"/>
            <w:gridSpan w:val="3"/>
            <w:tcBorders>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399" w:type="dxa"/>
            <w:gridSpan w:val="16"/>
            <w:tcBorders>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82" w:type="dxa"/>
            <w:gridSpan w:val="1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192" w:type="dxa"/>
            <w:gridSpan w:val="2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5278" w:type="dxa"/>
            <w:gridSpan w:val="10"/>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 xml:space="preserve">Ονοματεπώνυμο (Υπεύθυνου κατά το νόμο) </w:t>
            </w: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682" w:type="dxa"/>
            <w:gridSpan w:val="14"/>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192" w:type="dxa"/>
            <w:gridSpan w:val="20"/>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82" w:type="dxa"/>
            <w:gridSpan w:val="1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192" w:type="dxa"/>
            <w:gridSpan w:val="2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302" w:type="dxa"/>
            <w:gridSpan w:val="6"/>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 xml:space="preserve">Θέση του στον Φορέα Πρότασης </w:t>
            </w: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682" w:type="dxa"/>
            <w:gridSpan w:val="14"/>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192" w:type="dxa"/>
            <w:gridSpan w:val="20"/>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82" w:type="dxa"/>
            <w:gridSpan w:val="1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192" w:type="dxa"/>
            <w:gridSpan w:val="2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353" w:type="dxa"/>
            <w:gridSpan w:val="1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 xml:space="preserve">Ονοματεπώνυμο (Υπεύθυνου για την Πράξη) </w:t>
            </w: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682" w:type="dxa"/>
            <w:gridSpan w:val="14"/>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192" w:type="dxa"/>
            <w:gridSpan w:val="20"/>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82" w:type="dxa"/>
            <w:gridSpan w:val="1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192" w:type="dxa"/>
            <w:gridSpan w:val="2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302" w:type="dxa"/>
            <w:gridSpan w:val="6"/>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Θέση του στον Φορέα Πρότασης</w:t>
            </w: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682" w:type="dxa"/>
            <w:gridSpan w:val="14"/>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192" w:type="dxa"/>
            <w:gridSpan w:val="20"/>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9"/>
          <w:wAfter w:w="10507"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35"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11"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765"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1075" w:type="dxa"/>
            <w:gridSpan w:val="8"/>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jc w:val="center"/>
              <w:rPr>
                <w:rFonts w:ascii="Arial" w:eastAsia="Arial Unicode MS" w:hAnsi="Arial" w:cs="Arial"/>
                <w:sz w:val="20"/>
                <w:szCs w:val="20"/>
              </w:rPr>
            </w:pPr>
          </w:p>
        </w:tc>
        <w:tc>
          <w:tcPr>
            <w:tcW w:w="229" w:type="dxa"/>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224" w:type="dxa"/>
            <w:gridSpan w:val="3"/>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82" w:type="dxa"/>
            <w:gridSpan w:val="1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192" w:type="dxa"/>
            <w:gridSpan w:val="2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806" w:type="dxa"/>
            <w:gridSpan w:val="2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sz w:val="20"/>
                <w:szCs w:val="20"/>
              </w:rPr>
            </w:pPr>
            <w:r w:rsidRPr="00750D2D">
              <w:rPr>
                <w:rFonts w:ascii="Arial" w:hAnsi="Arial" w:cs="Arial"/>
                <w:sz w:val="20"/>
                <w:szCs w:val="20"/>
              </w:rPr>
              <w:t>Ονοματεπώνυμο / Ειδικότητα υπεύθυνων για την σύνταξη της μελέτης</w:t>
            </w:r>
          </w:p>
        </w:tc>
        <w:tc>
          <w:tcPr>
            <w:tcW w:w="1399" w:type="dxa"/>
            <w:gridSpan w:val="16"/>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682" w:type="dxa"/>
            <w:gridSpan w:val="1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1192" w:type="dxa"/>
            <w:gridSpan w:val="20"/>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9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9"/>
          <w:wAfter w:w="10507" w:type="dxa"/>
          <w:trHeight w:val="52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p>
        </w:tc>
        <w:tc>
          <w:tcPr>
            <w:tcW w:w="4067" w:type="dxa"/>
            <w:gridSpan w:val="5"/>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p w:rsidR="0081766E" w:rsidRPr="009344C6" w:rsidRDefault="0081766E" w:rsidP="0081766E">
            <w:pPr>
              <w:rPr>
                <w:rFonts w:ascii="Arial" w:eastAsia="Arial Unicode MS" w:hAnsi="Arial" w:cs="Arial"/>
                <w:sz w:val="20"/>
                <w:szCs w:val="20"/>
              </w:rPr>
            </w:pPr>
          </w:p>
          <w:p w:rsidR="0081766E" w:rsidRPr="009344C6" w:rsidRDefault="0081766E" w:rsidP="0081766E">
            <w:pPr>
              <w:rPr>
                <w:rFonts w:ascii="Arial" w:eastAsia="Arial Unicode MS" w:hAnsi="Arial" w:cs="Arial"/>
                <w:sz w:val="20"/>
                <w:szCs w:val="20"/>
              </w:rPr>
            </w:pPr>
          </w:p>
        </w:tc>
        <w:tc>
          <w:tcPr>
            <w:tcW w:w="235"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11"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765"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075" w:type="dxa"/>
            <w:gridSpan w:val="8"/>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29"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224"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399" w:type="dxa"/>
            <w:gridSpan w:val="16"/>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682" w:type="dxa"/>
            <w:gridSpan w:val="14"/>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1192" w:type="dxa"/>
            <w:gridSpan w:val="20"/>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w:sz w:val="20"/>
                <w:szCs w:val="20"/>
              </w:rPr>
            </w:pPr>
            <w:r w:rsidRPr="009344C6">
              <w:rPr>
                <w:rFonts w:ascii="Arial" w:hAnsi="Arial" w:cs="Arial" w:hint="eastAsia"/>
                <w:sz w:val="20"/>
                <w:szCs w:val="20"/>
              </w:rPr>
              <w:t> </w:t>
            </w:r>
          </w:p>
        </w:tc>
        <w:tc>
          <w:tcPr>
            <w:tcW w:w="96" w:type="dxa"/>
            <w:gridSpan w:val="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7D0639" w:rsidRPr="009344C6" w:rsidTr="00260E62">
        <w:trPr>
          <w:gridAfter w:val="46"/>
          <w:wAfter w:w="10409" w:type="dxa"/>
          <w:trHeight w:val="269"/>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049" w:type="dxa"/>
            <w:gridSpan w:val="3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640"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86"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95"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81766E" w:rsidRPr="009344C6" w:rsidTr="00260E62">
        <w:trPr>
          <w:gridAfter w:val="46"/>
          <w:wAfter w:w="10409" w:type="dxa"/>
          <w:trHeight w:val="269"/>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b/>
                <w:bCs/>
                <w:sz w:val="20"/>
                <w:szCs w:val="20"/>
              </w:rPr>
            </w:pPr>
            <w:r w:rsidRPr="00750D2D">
              <w:rPr>
                <w:rFonts w:ascii="Arial" w:hAnsi="Arial" w:cs="Arial"/>
                <w:b/>
                <w:bCs/>
                <w:sz w:val="20"/>
                <w:szCs w:val="20"/>
              </w:rPr>
              <w:t>1.7</w:t>
            </w:r>
          </w:p>
        </w:tc>
        <w:tc>
          <w:tcPr>
            <w:tcW w:w="8049" w:type="dxa"/>
            <w:gridSpan w:val="36"/>
            <w:tcBorders>
              <w:top w:val="nil"/>
              <w:left w:val="nil"/>
              <w:bottom w:val="nil"/>
              <w:right w:val="nil"/>
            </w:tcBorders>
            <w:noWrap/>
            <w:tcMar>
              <w:top w:w="20" w:type="dxa"/>
              <w:left w:w="20" w:type="dxa"/>
              <w:bottom w:w="0" w:type="dxa"/>
              <w:right w:w="20" w:type="dxa"/>
            </w:tcMar>
            <w:vAlign w:val="bottom"/>
          </w:tcPr>
          <w:p w:rsidR="0081766E" w:rsidRPr="00750D2D" w:rsidRDefault="0081766E" w:rsidP="0081766E">
            <w:pPr>
              <w:rPr>
                <w:rFonts w:ascii="Arial" w:eastAsia="Arial Unicode MS" w:hAnsi="Arial" w:cs="Arial"/>
                <w:b/>
                <w:bCs/>
                <w:sz w:val="20"/>
                <w:szCs w:val="20"/>
              </w:rPr>
            </w:pPr>
            <w:r w:rsidRPr="00750D2D">
              <w:rPr>
                <w:rFonts w:ascii="Arial" w:hAnsi="Arial" w:cs="Arial"/>
                <w:b/>
                <w:bCs/>
                <w:sz w:val="20"/>
                <w:szCs w:val="20"/>
              </w:rPr>
              <w:t>ΚΥΡΙΑ ΔΡΑΣΤΗΡΙΟΤΗΤΑ ΤΟΥ ΔΙΚΑΙΟΥΧΟΥ</w:t>
            </w:r>
          </w:p>
        </w:tc>
        <w:tc>
          <w:tcPr>
            <w:tcW w:w="640" w:type="dxa"/>
            <w:gridSpan w:val="11"/>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8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95"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Unicode MS"/>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Unicode MS"/>
                <w:sz w:val="20"/>
                <w:szCs w:val="20"/>
              </w:rPr>
            </w:pPr>
          </w:p>
        </w:tc>
        <w:tc>
          <w:tcPr>
            <w:tcW w:w="597"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Unicode MS"/>
                <w:sz w:val="20"/>
                <w:szCs w:val="20"/>
              </w:rPr>
            </w:pPr>
          </w:p>
        </w:tc>
        <w:tc>
          <w:tcPr>
            <w:tcW w:w="640" w:type="dxa"/>
            <w:gridSpan w:val="11"/>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8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95"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6"/>
          <w:wAfter w:w="10409" w:type="dxa"/>
          <w:trHeight w:val="600"/>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5765" w:type="dxa"/>
            <w:gridSpan w:val="11"/>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tc>
        <w:tc>
          <w:tcPr>
            <w:tcW w:w="561" w:type="dxa"/>
            <w:gridSpan w:val="5"/>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lastRenderedPageBreak/>
              <w:t> </w:t>
            </w:r>
          </w:p>
        </w:tc>
        <w:tc>
          <w:tcPr>
            <w:tcW w:w="565" w:type="dxa"/>
            <w:gridSpan w:val="8"/>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561" w:type="dxa"/>
            <w:gridSpan w:val="5"/>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597" w:type="dxa"/>
            <w:gridSpan w:val="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640" w:type="dxa"/>
            <w:gridSpan w:val="11"/>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186"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195" w:type="dxa"/>
            <w:gridSpan w:val="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626" w:type="dxa"/>
            <w:gridSpan w:val="7"/>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164" w:type="dxa"/>
            <w:gridSpan w:val="5"/>
            <w:tcBorders>
              <w:top w:val="single" w:sz="4" w:space="0" w:color="auto"/>
              <w:left w:val="nil"/>
              <w:bottom w:val="single" w:sz="4" w:space="0" w:color="auto"/>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413" w:type="dxa"/>
            <w:gridSpan w:val="9"/>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r>
      <w:tr w:rsidR="0081766E"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Unicode MS"/>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Unicode MS"/>
                <w:sz w:val="20"/>
                <w:szCs w:val="20"/>
              </w:rPr>
            </w:pPr>
          </w:p>
        </w:tc>
        <w:tc>
          <w:tcPr>
            <w:tcW w:w="597"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jc w:val="center"/>
              <w:rPr>
                <w:rFonts w:ascii="Arial" w:eastAsia="Arial Unicode MS" w:hAnsi="Arial" w:cs="Arial Unicode MS"/>
                <w:sz w:val="20"/>
                <w:szCs w:val="20"/>
              </w:rPr>
            </w:pPr>
          </w:p>
        </w:tc>
        <w:tc>
          <w:tcPr>
            <w:tcW w:w="640" w:type="dxa"/>
            <w:gridSpan w:val="11"/>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86" w:type="dxa"/>
            <w:gridSpan w:val="4"/>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95"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6"/>
          <w:wAfter w:w="10409" w:type="dxa"/>
          <w:cantSplit/>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b/>
                <w:sz w:val="20"/>
                <w:szCs w:val="20"/>
              </w:rPr>
            </w:pPr>
            <w:r w:rsidRPr="009344C6">
              <w:rPr>
                <w:rFonts w:ascii="Arial" w:eastAsia="Arial Unicode MS" w:hAnsi="Arial" w:cs="Arial Unicode MS"/>
                <w:b/>
                <w:sz w:val="20"/>
                <w:szCs w:val="20"/>
              </w:rPr>
              <w:t>1.8</w:t>
            </w:r>
          </w:p>
        </w:tc>
        <w:tc>
          <w:tcPr>
            <w:tcW w:w="10273" w:type="dxa"/>
            <w:gridSpan w:val="79"/>
            <w:tcBorders>
              <w:top w:val="nil"/>
              <w:left w:val="nil"/>
              <w:right w:val="nil"/>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b/>
                <w:sz w:val="20"/>
                <w:szCs w:val="20"/>
              </w:rPr>
            </w:pPr>
            <w:r w:rsidRPr="009344C6">
              <w:rPr>
                <w:rFonts w:ascii="Arial" w:eastAsia="Arial Unicode MS" w:hAnsi="Arial" w:cs="Arial Unicode MS"/>
                <w:b/>
                <w:sz w:val="20"/>
                <w:szCs w:val="20"/>
              </w:rPr>
              <w:t xml:space="preserve"> ΥΦΙΣΤΑΜΕΝΗ ΥΠΟΔΟΜΗ &amp; ΕΜΠΕΙΡΙΑ </w:t>
            </w:r>
          </w:p>
          <w:p w:rsidR="0081766E" w:rsidRPr="009344C6" w:rsidRDefault="0081766E" w:rsidP="0081766E">
            <w:pPr>
              <w:rPr>
                <w:rFonts w:ascii="Arial" w:eastAsia="Arial Unicode MS" w:hAnsi="Arial" w:cs="Arial Unicode MS"/>
                <w:i/>
                <w:sz w:val="20"/>
                <w:szCs w:val="20"/>
              </w:rPr>
            </w:pPr>
            <w:r w:rsidRPr="009344C6">
              <w:rPr>
                <w:rFonts w:ascii="Arial" w:eastAsia="Arial Unicode MS" w:hAnsi="Arial" w:cs="Arial Unicode MS"/>
                <w:i/>
                <w:sz w:val="20"/>
                <w:szCs w:val="20"/>
              </w:rPr>
              <w:t>(συνοπτική περιγραφή της υπάρχουσας υποδομής και εμπειρίας του Φορέα Πρότασης</w:t>
            </w:r>
            <w:r>
              <w:rPr>
                <w:rFonts w:ascii="Arial" w:eastAsia="Arial Unicode MS" w:hAnsi="Arial" w:cs="Arial Unicode MS"/>
                <w:i/>
                <w:sz w:val="20"/>
                <w:szCs w:val="20"/>
              </w:rPr>
              <w:t xml:space="preserve"> και των κύριων μετόχων</w:t>
            </w:r>
            <w:r w:rsidRPr="009344C6">
              <w:rPr>
                <w:rFonts w:ascii="Arial" w:eastAsia="Arial Unicode MS" w:hAnsi="Arial" w:cs="Arial Unicode MS"/>
                <w:i/>
                <w:sz w:val="20"/>
                <w:szCs w:val="20"/>
              </w:rPr>
              <w:t>)</w:t>
            </w:r>
          </w:p>
        </w:tc>
      </w:tr>
      <w:tr w:rsidR="0081766E" w:rsidRPr="009344C6" w:rsidTr="00260E62">
        <w:trPr>
          <w:gridAfter w:val="46"/>
          <w:wAfter w:w="10409" w:type="dxa"/>
          <w:trHeight w:val="255"/>
        </w:trPr>
        <w:tc>
          <w:tcPr>
            <w:tcW w:w="539" w:type="dxa"/>
            <w:gridSpan w:val="2"/>
            <w:tcBorders>
              <w:top w:val="nil"/>
              <w:left w:val="nil"/>
              <w:bottom w:val="nil"/>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p>
        </w:tc>
        <w:tc>
          <w:tcPr>
            <w:tcW w:w="10273" w:type="dxa"/>
            <w:gridSpan w:val="79"/>
            <w:tcBorders>
              <w:bottom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p>
        </w:tc>
      </w:tr>
      <w:tr w:rsidR="0081766E" w:rsidRPr="009344C6" w:rsidTr="00260E62">
        <w:trPr>
          <w:gridAfter w:val="46"/>
          <w:wAfter w:w="10409" w:type="dxa"/>
          <w:trHeight w:val="255"/>
        </w:trPr>
        <w:tc>
          <w:tcPr>
            <w:tcW w:w="539" w:type="dxa"/>
            <w:gridSpan w:val="2"/>
            <w:tcBorders>
              <w:top w:val="nil"/>
              <w:left w:val="nil"/>
              <w:bottom w:val="nil"/>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eastAsia="Arial Unicode MS" w:hAnsi="Arial" w:cs="Arial Unicode MS"/>
                <w:sz w:val="20"/>
                <w:szCs w:val="20"/>
              </w:rPr>
            </w:pPr>
            <w:r w:rsidRPr="009344C6">
              <w:rPr>
                <w:rFonts w:ascii="Arial" w:hAnsi="Arial" w:hint="eastAsia"/>
                <w:sz w:val="20"/>
                <w:szCs w:val="20"/>
              </w:rPr>
              <w:t> </w:t>
            </w:r>
          </w:p>
        </w:tc>
        <w:tc>
          <w:tcPr>
            <w:tcW w:w="10273" w:type="dxa"/>
            <w:gridSpan w:val="79"/>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1766E" w:rsidRPr="009344C6" w:rsidRDefault="0081766E" w:rsidP="0081766E">
            <w:pPr>
              <w:rPr>
                <w:rFonts w:ascii="Arial" w:hAnsi="Arial"/>
                <w:sz w:val="20"/>
                <w:szCs w:val="20"/>
              </w:rPr>
            </w:pPr>
            <w:r w:rsidRPr="009344C6">
              <w:rPr>
                <w:rFonts w:ascii="Arial" w:hAnsi="Arial" w:hint="eastAsia"/>
                <w:sz w:val="20"/>
                <w:szCs w:val="20"/>
              </w:rPr>
              <w:t> </w:t>
            </w: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Default="0081766E" w:rsidP="0081766E">
            <w:pPr>
              <w:rPr>
                <w:rFonts w:ascii="Arial" w:eastAsia="Arial Unicode MS" w:hAnsi="Arial" w:cs="Arial Unicode MS"/>
                <w:sz w:val="20"/>
                <w:szCs w:val="20"/>
              </w:rPr>
            </w:pPr>
          </w:p>
          <w:p w:rsidR="007D0639" w:rsidRDefault="007D0639" w:rsidP="0081766E">
            <w:pPr>
              <w:rPr>
                <w:rFonts w:ascii="Arial" w:eastAsia="Arial Unicode MS" w:hAnsi="Arial" w:cs="Arial Unicode MS"/>
                <w:sz w:val="20"/>
                <w:szCs w:val="20"/>
              </w:rPr>
            </w:pPr>
          </w:p>
          <w:p w:rsidR="007D0639" w:rsidRDefault="007D0639" w:rsidP="0081766E">
            <w:pPr>
              <w:rPr>
                <w:rFonts w:ascii="Arial" w:eastAsia="Arial Unicode MS" w:hAnsi="Arial" w:cs="Arial Unicode MS"/>
                <w:sz w:val="20"/>
                <w:szCs w:val="20"/>
              </w:rPr>
            </w:pPr>
          </w:p>
          <w:p w:rsidR="007D0639" w:rsidRDefault="007D0639" w:rsidP="0081766E">
            <w:pPr>
              <w:rPr>
                <w:rFonts w:ascii="Arial" w:eastAsia="Arial Unicode MS" w:hAnsi="Arial" w:cs="Arial Unicode MS"/>
                <w:sz w:val="20"/>
                <w:szCs w:val="20"/>
              </w:rPr>
            </w:pPr>
          </w:p>
          <w:p w:rsidR="007D0639" w:rsidRPr="009344C6" w:rsidRDefault="007D0639"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p w:rsidR="0081766E" w:rsidRPr="009344C6" w:rsidRDefault="0081766E" w:rsidP="0081766E">
            <w:pPr>
              <w:rPr>
                <w:rFonts w:ascii="Arial" w:eastAsia="Arial Unicode MS" w:hAnsi="Arial" w:cs="Arial Unicode MS"/>
                <w:sz w:val="20"/>
                <w:szCs w:val="20"/>
              </w:rPr>
            </w:pPr>
          </w:p>
        </w:tc>
      </w:tr>
      <w:tr w:rsidR="0081766E" w:rsidRPr="009344C6" w:rsidTr="00260E62">
        <w:trPr>
          <w:gridAfter w:val="46"/>
          <w:wAfter w:w="10409" w:type="dxa"/>
          <w:cantSplit/>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81766E" w:rsidRDefault="0081766E" w:rsidP="0081766E">
            <w:pPr>
              <w:rPr>
                <w:rFonts w:ascii="Arial" w:hAnsi="Arial"/>
                <w:b/>
                <w:bCs/>
                <w:sz w:val="20"/>
                <w:szCs w:val="20"/>
              </w:rPr>
            </w:pPr>
          </w:p>
          <w:p w:rsidR="007D0639" w:rsidRPr="009344C6" w:rsidRDefault="007D0639" w:rsidP="0081766E">
            <w:pPr>
              <w:rPr>
                <w:rFonts w:ascii="Arial" w:hAnsi="Arial"/>
                <w:b/>
                <w:bCs/>
                <w:sz w:val="20"/>
                <w:szCs w:val="20"/>
              </w:rPr>
            </w:pPr>
          </w:p>
        </w:tc>
        <w:tc>
          <w:tcPr>
            <w:tcW w:w="10273" w:type="dxa"/>
            <w:gridSpan w:val="79"/>
            <w:tcBorders>
              <w:top w:val="nil"/>
              <w:left w:val="nil"/>
              <w:bottom w:val="nil"/>
              <w:right w:val="nil"/>
            </w:tcBorders>
            <w:noWrap/>
            <w:tcMar>
              <w:top w:w="20" w:type="dxa"/>
              <w:left w:w="20" w:type="dxa"/>
              <w:bottom w:w="0" w:type="dxa"/>
              <w:right w:w="20" w:type="dxa"/>
            </w:tcMar>
            <w:vAlign w:val="bottom"/>
          </w:tcPr>
          <w:p w:rsidR="0081766E" w:rsidRPr="009344C6" w:rsidRDefault="0081766E" w:rsidP="0081766E">
            <w:pPr>
              <w:rPr>
                <w:rFonts w:ascii="Arial" w:hAnsi="Arial"/>
                <w:b/>
                <w:bCs/>
                <w:sz w:val="20"/>
                <w:szCs w:val="20"/>
              </w:rPr>
            </w:pPr>
          </w:p>
        </w:tc>
      </w:tr>
      <w:tr w:rsidR="007D0639" w:rsidRPr="009344C6" w:rsidTr="00260E62">
        <w:trPr>
          <w:gridAfter w:val="46"/>
          <w:wAfter w:w="10409" w:type="dxa"/>
          <w:cantSplit/>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74021A">
            <w:pPr>
              <w:rPr>
                <w:rFonts w:ascii="Arial" w:hAnsi="Arial"/>
                <w:b/>
                <w:bCs/>
                <w:sz w:val="20"/>
                <w:szCs w:val="20"/>
              </w:rPr>
            </w:pPr>
          </w:p>
          <w:p w:rsidR="007D0639" w:rsidRPr="009344C6" w:rsidRDefault="007D0639" w:rsidP="0074021A">
            <w:pPr>
              <w:rPr>
                <w:rFonts w:ascii="Arial" w:hAnsi="Arial"/>
                <w:b/>
                <w:bCs/>
                <w:sz w:val="20"/>
                <w:szCs w:val="20"/>
              </w:rPr>
            </w:pPr>
            <w:r w:rsidRPr="009344C6">
              <w:rPr>
                <w:rFonts w:ascii="Arial" w:hAnsi="Arial"/>
                <w:b/>
                <w:bCs/>
                <w:sz w:val="20"/>
                <w:szCs w:val="20"/>
              </w:rPr>
              <w:t>1.9</w:t>
            </w:r>
          </w:p>
        </w:tc>
        <w:tc>
          <w:tcPr>
            <w:tcW w:w="10273" w:type="dxa"/>
            <w:gridSpan w:val="79"/>
            <w:tcBorders>
              <w:top w:val="nil"/>
              <w:left w:val="nil"/>
              <w:bottom w:val="nil"/>
              <w:right w:val="nil"/>
            </w:tcBorders>
            <w:noWrap/>
            <w:tcMar>
              <w:top w:w="20" w:type="dxa"/>
              <w:left w:w="20" w:type="dxa"/>
              <w:bottom w:w="0" w:type="dxa"/>
              <w:right w:w="20" w:type="dxa"/>
            </w:tcMar>
            <w:vAlign w:val="bottom"/>
          </w:tcPr>
          <w:p w:rsidR="007D0639" w:rsidRPr="009344C6" w:rsidRDefault="007D0639" w:rsidP="0074021A">
            <w:pPr>
              <w:rPr>
                <w:rFonts w:ascii="Arial" w:hAnsi="Arial"/>
                <w:b/>
                <w:bCs/>
                <w:sz w:val="20"/>
                <w:szCs w:val="20"/>
              </w:rPr>
            </w:pPr>
            <w:r w:rsidRPr="009344C6">
              <w:rPr>
                <w:rFonts w:ascii="Arial" w:hAnsi="Arial"/>
                <w:b/>
                <w:bCs/>
                <w:sz w:val="20"/>
                <w:szCs w:val="20"/>
              </w:rPr>
              <w:t>ΧΡΗΜΑΤΟΟΙΚΟΝΟΜΙΚΑ ΣΤΟΙΧΕΙΑ ΤΕΛΕΥΤΑΙΑΣ ΤΡΙΕΤΙΑΣ – ΥΦΙΣΤΑΜΕΝΗ ΚΑΤΑΣΤΑΣΗ</w:t>
            </w:r>
          </w:p>
        </w:tc>
      </w:tr>
      <w:tr w:rsidR="007D0639" w:rsidRPr="009344C6" w:rsidTr="00260E62">
        <w:trPr>
          <w:gridAfter w:val="46"/>
          <w:wAfter w:w="10409" w:type="dxa"/>
          <w:cantSplit/>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273" w:type="dxa"/>
            <w:gridSpan w:val="79"/>
            <w:tcBorders>
              <w:top w:val="nil"/>
              <w:left w:val="nil"/>
              <w:bottom w:val="nil"/>
              <w:right w:val="nil"/>
            </w:tcBorders>
            <w:noWrap/>
            <w:tcMar>
              <w:top w:w="20" w:type="dxa"/>
              <w:left w:w="20" w:type="dxa"/>
              <w:bottom w:w="0" w:type="dxa"/>
              <w:right w:w="20" w:type="dxa"/>
            </w:tcMar>
            <w:vAlign w:val="bottom"/>
          </w:tcPr>
          <w:tbl>
            <w:tblPr>
              <w:tblpPr w:leftFromText="180" w:rightFromText="180" w:tblpY="-465"/>
              <w:tblOverlap w:val="never"/>
              <w:tblW w:w="9160" w:type="dxa"/>
              <w:tblCellMar>
                <w:left w:w="0" w:type="dxa"/>
                <w:right w:w="0" w:type="dxa"/>
              </w:tblCellMar>
              <w:tblLook w:val="0000"/>
            </w:tblPr>
            <w:tblGrid>
              <w:gridCol w:w="913"/>
              <w:gridCol w:w="3262"/>
              <w:gridCol w:w="1791"/>
              <w:gridCol w:w="1565"/>
              <w:gridCol w:w="1669"/>
            </w:tblGrid>
            <w:tr w:rsidR="007D0639" w:rsidRPr="00750D2D" w:rsidTr="00750D2D">
              <w:trPr>
                <w:trHeight w:val="255"/>
              </w:trPr>
              <w:tc>
                <w:tcPr>
                  <w:tcW w:w="905" w:type="dxa"/>
                  <w:tcBorders>
                    <w:top w:val="single" w:sz="4" w:space="0" w:color="auto"/>
                    <w:left w:val="single" w:sz="4" w:space="0" w:color="auto"/>
                    <w:bottom w:val="nil"/>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3254" w:type="dxa"/>
                  <w:tcBorders>
                    <w:top w:val="single" w:sz="4" w:space="0" w:color="auto"/>
                    <w:left w:val="nil"/>
                    <w:bottom w:val="nil"/>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5001" w:type="dxa"/>
                  <w:gridSpan w:val="3"/>
                  <w:tcBorders>
                    <w:top w:val="single" w:sz="4" w:space="0" w:color="auto"/>
                    <w:left w:val="single" w:sz="4" w:space="0" w:color="auto"/>
                    <w:bottom w:val="single" w:sz="4" w:space="0" w:color="auto"/>
                    <w:right w:val="single" w:sz="4" w:space="0" w:color="auto"/>
                  </w:tcBorders>
                  <w:noWrap/>
                  <w:vAlign w:val="bottom"/>
                </w:tcPr>
                <w:p w:rsidR="007D0639" w:rsidRPr="00750D2D" w:rsidRDefault="007D0639" w:rsidP="0081766E">
                  <w:pPr>
                    <w:jc w:val="center"/>
                    <w:rPr>
                      <w:rFonts w:ascii="Arial" w:eastAsia="Arial Unicode MS" w:hAnsi="Arial" w:cs="Arial"/>
                      <w:sz w:val="20"/>
                      <w:szCs w:val="20"/>
                    </w:rPr>
                  </w:pPr>
                  <w:r w:rsidRPr="00750D2D">
                    <w:rPr>
                      <w:rFonts w:ascii="Arial" w:hAnsi="Arial" w:cs="Arial"/>
                      <w:sz w:val="20"/>
                      <w:szCs w:val="20"/>
                    </w:rPr>
                    <w:t>ΕΤΗ</w:t>
                  </w:r>
                </w:p>
              </w:tc>
            </w:tr>
            <w:tr w:rsidR="007D0639" w:rsidRPr="00750D2D" w:rsidTr="00750D2D">
              <w:trPr>
                <w:trHeight w:val="350"/>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3254" w:type="dxa"/>
                  <w:tcBorders>
                    <w:top w:val="nil"/>
                    <w:left w:val="nil"/>
                    <w:bottom w:val="nil"/>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1783" w:type="dxa"/>
                  <w:tcBorders>
                    <w:top w:val="single" w:sz="4" w:space="0" w:color="auto"/>
                    <w:left w:val="nil"/>
                    <w:bottom w:val="nil"/>
                    <w:right w:val="single" w:sz="4" w:space="0" w:color="auto"/>
                  </w:tcBorders>
                  <w:noWrap/>
                  <w:vAlign w:val="bottom"/>
                </w:tcPr>
                <w:p w:rsidR="007D0639" w:rsidRPr="00750D2D" w:rsidRDefault="007D0639" w:rsidP="0081766E">
                  <w:pPr>
                    <w:jc w:val="center"/>
                    <w:rPr>
                      <w:rFonts w:ascii="Arial" w:eastAsia="Arial Unicode MS" w:hAnsi="Arial" w:cs="Arial"/>
                      <w:sz w:val="20"/>
                      <w:szCs w:val="20"/>
                    </w:rPr>
                  </w:pPr>
                  <w:r w:rsidRPr="00750D2D">
                    <w:rPr>
                      <w:rFonts w:ascii="Arial" w:hAnsi="Arial" w:cs="Arial"/>
                      <w:sz w:val="20"/>
                      <w:szCs w:val="20"/>
                    </w:rPr>
                    <w:t>-3ο</w:t>
                  </w:r>
                </w:p>
              </w:tc>
              <w:tc>
                <w:tcPr>
                  <w:tcW w:w="1557" w:type="dxa"/>
                  <w:tcBorders>
                    <w:top w:val="single" w:sz="4" w:space="0" w:color="auto"/>
                    <w:left w:val="nil"/>
                    <w:bottom w:val="nil"/>
                    <w:right w:val="single" w:sz="4" w:space="0" w:color="auto"/>
                  </w:tcBorders>
                  <w:noWrap/>
                  <w:vAlign w:val="bottom"/>
                </w:tcPr>
                <w:p w:rsidR="007D0639" w:rsidRPr="00750D2D" w:rsidRDefault="007D0639" w:rsidP="0081766E">
                  <w:pPr>
                    <w:jc w:val="center"/>
                    <w:rPr>
                      <w:rFonts w:ascii="Arial" w:eastAsia="Arial Unicode MS" w:hAnsi="Arial" w:cs="Arial"/>
                      <w:sz w:val="20"/>
                      <w:szCs w:val="20"/>
                    </w:rPr>
                  </w:pPr>
                  <w:r w:rsidRPr="00750D2D">
                    <w:rPr>
                      <w:rFonts w:ascii="Arial" w:hAnsi="Arial" w:cs="Arial"/>
                      <w:sz w:val="20"/>
                      <w:szCs w:val="20"/>
                    </w:rPr>
                    <w:t>-2ο</w:t>
                  </w:r>
                </w:p>
              </w:tc>
              <w:tc>
                <w:tcPr>
                  <w:tcW w:w="1661" w:type="dxa"/>
                  <w:tcBorders>
                    <w:top w:val="single" w:sz="4" w:space="0" w:color="auto"/>
                    <w:left w:val="nil"/>
                    <w:bottom w:val="nil"/>
                    <w:right w:val="single" w:sz="4" w:space="0" w:color="auto"/>
                  </w:tcBorders>
                  <w:noWrap/>
                  <w:vAlign w:val="bottom"/>
                </w:tcPr>
                <w:p w:rsidR="007D0639" w:rsidRPr="00750D2D" w:rsidRDefault="007D0639" w:rsidP="0081766E">
                  <w:pPr>
                    <w:jc w:val="center"/>
                    <w:rPr>
                      <w:rFonts w:ascii="Arial" w:eastAsia="Arial Unicode MS" w:hAnsi="Arial" w:cs="Arial"/>
                      <w:sz w:val="20"/>
                      <w:szCs w:val="20"/>
                    </w:rPr>
                  </w:pPr>
                  <w:r w:rsidRPr="00750D2D">
                    <w:rPr>
                      <w:rFonts w:ascii="Arial" w:hAnsi="Arial" w:cs="Arial"/>
                      <w:sz w:val="20"/>
                      <w:szCs w:val="20"/>
                    </w:rPr>
                    <w:t>-1ο</w:t>
                  </w:r>
                </w:p>
              </w:tc>
            </w:tr>
            <w:tr w:rsidR="007D0639" w:rsidRPr="00750D2D" w:rsidTr="00750D2D">
              <w:trPr>
                <w:trHeight w:val="255"/>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ΚΥΚΛΟΣ ΕΡΓΑΣΙΩΝ (πωλήσεις)</w:t>
                  </w:r>
                </w:p>
              </w:tc>
              <w:tc>
                <w:tcPr>
                  <w:tcW w:w="1783" w:type="dxa"/>
                  <w:tcBorders>
                    <w:top w:val="single" w:sz="4" w:space="0" w:color="auto"/>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single" w:sz="4" w:space="0" w:color="auto"/>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single" w:sz="4" w:space="0" w:color="auto"/>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Μείον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Κόστος πωληθέντων </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ΜΙΚΤΟ ΚΕΡΔΟΣ ΕΚΜΕΤΑΛ/ΣΗΣ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Πλέον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Άλλα έσοδα εκμετάλλευσης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jc w:val="right"/>
                    <w:rPr>
                      <w:rFonts w:ascii="Arial" w:eastAsia="Arial Unicode MS" w:hAnsi="Arial" w:cs="Arial"/>
                      <w:sz w:val="20"/>
                      <w:szCs w:val="20"/>
                    </w:rPr>
                  </w:pPr>
                  <w:r w:rsidRPr="00750D2D">
                    <w:rPr>
                      <w:rFonts w:ascii="Arial" w:hAnsi="Arial" w:cs="Arial"/>
                      <w:sz w:val="20"/>
                      <w:szCs w:val="20"/>
                    </w:rPr>
                    <w:t>ΣΥΝΟΛΟ</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Μείον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Έξοδα διοικητικής λειτουργίας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Έξοδα λειτουργίας – διάθεσης </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Έξοδα ερευνών – ανάπτυξης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ΛΕΙΤΟΥΡΓΙΚΟ ΑΠΟΤΕΛΕΣΜΑ </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Πλέον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Έσοδα συμμετοχών</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Έσοδα χρεογράφων</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Πιστωτικοί Τόκοι</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Μείον :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Λοιπές δαπάνες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657"/>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Πλέον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Έκτακτα &amp; ανόργανα έσοδα και κέρδη</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Μείον: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Έκτακτα &amp; ανόργανα έξοδα και ζημιές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570"/>
              </w:trPr>
              <w:tc>
                <w:tcPr>
                  <w:tcW w:w="4159" w:type="dxa"/>
                  <w:gridSpan w:val="2"/>
                  <w:tcBorders>
                    <w:top w:val="single" w:sz="4" w:space="0" w:color="auto"/>
                    <w:left w:val="single" w:sz="4" w:space="0" w:color="auto"/>
                    <w:bottom w:val="single" w:sz="4" w:space="0" w:color="auto"/>
                    <w:right w:val="single" w:sz="4" w:space="0" w:color="000000"/>
                  </w:tcBorders>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ΑΠΟΤΕΛΕΣΜΑ ΠΡΟ ΤΟΚΩΝ, ΦΟΡΩΝ ΚΑΙ ΑΠΟΣΒΕΣΕΩΝ </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nil"/>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Μείον :</w:t>
                  </w:r>
                </w:p>
              </w:tc>
              <w:tc>
                <w:tcPr>
                  <w:tcW w:w="3254"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Χρεωστικοί τόκοι</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540"/>
              </w:trPr>
              <w:tc>
                <w:tcPr>
                  <w:tcW w:w="4159" w:type="dxa"/>
                  <w:gridSpan w:val="2"/>
                  <w:tcBorders>
                    <w:top w:val="single" w:sz="4" w:space="0" w:color="auto"/>
                    <w:left w:val="single" w:sz="4" w:space="0" w:color="auto"/>
                    <w:bottom w:val="single" w:sz="4" w:space="0" w:color="auto"/>
                    <w:right w:val="single" w:sz="4" w:space="0" w:color="000000"/>
                  </w:tcBorders>
                  <w:vAlign w:val="bottom"/>
                </w:tcPr>
                <w:p w:rsidR="007D0639" w:rsidRPr="00750D2D" w:rsidRDefault="007D0639" w:rsidP="0081766E">
                  <w:pPr>
                    <w:pStyle w:val="font0"/>
                    <w:spacing w:before="0" w:beforeAutospacing="0" w:after="0" w:afterAutospacing="0"/>
                    <w:rPr>
                      <w:rFonts w:eastAsia="Times New Roman" w:cs="Arial"/>
                    </w:rPr>
                  </w:pPr>
                  <w:r w:rsidRPr="00750D2D">
                    <w:rPr>
                      <w:rFonts w:eastAsia="Times New Roman" w:cs="Arial"/>
                    </w:rPr>
                    <w:t>ΑΠΟΤΕΛΕΣΜΑ ΠΡΟ ΦΟΡΩΝ ΚΑΙ ΑΠΟΣΒΕΣΕΩΝ</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817"/>
              </w:trPr>
              <w:tc>
                <w:tcPr>
                  <w:tcW w:w="905" w:type="dxa"/>
                  <w:tcBorders>
                    <w:top w:val="nil"/>
                    <w:left w:val="single" w:sz="4" w:space="0" w:color="auto"/>
                    <w:bottom w:val="single" w:sz="4" w:space="0" w:color="auto"/>
                    <w:right w:val="nil"/>
                  </w:tcBorders>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Μείον:</w:t>
                  </w:r>
                </w:p>
              </w:tc>
              <w:tc>
                <w:tcPr>
                  <w:tcW w:w="3254" w:type="dxa"/>
                  <w:tcBorders>
                    <w:top w:val="nil"/>
                    <w:left w:val="nil"/>
                    <w:bottom w:val="single" w:sz="4" w:space="0" w:color="auto"/>
                    <w:right w:val="single" w:sz="4" w:space="0" w:color="auto"/>
                  </w:tcBorders>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Αποσβέσεις (χωρίς τις ενσωματωμένες στο κόστος παραγωγής)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ΚΑΘΑΡΑ ΚΕΡΔΗ ΧΡΗΣΕΩΣ προ φόρων</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510"/>
              </w:trPr>
              <w:tc>
                <w:tcPr>
                  <w:tcW w:w="905" w:type="dxa"/>
                  <w:tcBorders>
                    <w:top w:val="nil"/>
                    <w:left w:val="single" w:sz="4" w:space="0" w:color="auto"/>
                    <w:bottom w:val="single" w:sz="4" w:space="0" w:color="auto"/>
                    <w:right w:val="nil"/>
                  </w:tcBorders>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Πλέον/</w:t>
                  </w:r>
                  <w:r w:rsidRPr="00750D2D">
                    <w:rPr>
                      <w:rFonts w:ascii="Arial" w:hAnsi="Arial" w:cs="Arial"/>
                      <w:sz w:val="20"/>
                      <w:szCs w:val="20"/>
                    </w:rPr>
                    <w:br/>
                    <w:t>Μείον :</w:t>
                  </w:r>
                </w:p>
              </w:tc>
              <w:tc>
                <w:tcPr>
                  <w:tcW w:w="3254" w:type="dxa"/>
                  <w:tcBorders>
                    <w:top w:val="nil"/>
                    <w:left w:val="nil"/>
                    <w:bottom w:val="single" w:sz="4" w:space="0" w:color="auto"/>
                    <w:right w:val="single" w:sz="4" w:space="0" w:color="auto"/>
                  </w:tcBorders>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Υπόλοιπο κερδών προηγουμένων χρήσεων</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905" w:type="dxa"/>
                  <w:tcBorders>
                    <w:top w:val="single" w:sz="4" w:space="0" w:color="auto"/>
                    <w:left w:val="single" w:sz="4" w:space="0" w:color="auto"/>
                    <w:bottom w:val="single" w:sz="4" w:space="0" w:color="auto"/>
                    <w:right w:val="nil"/>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Μείον: </w:t>
                  </w:r>
                </w:p>
              </w:tc>
              <w:tc>
                <w:tcPr>
                  <w:tcW w:w="3254" w:type="dxa"/>
                  <w:tcBorders>
                    <w:top w:val="single" w:sz="4" w:space="0" w:color="auto"/>
                    <w:left w:val="nil"/>
                    <w:bottom w:val="single" w:sz="4" w:space="0" w:color="auto"/>
                    <w:right w:val="single" w:sz="4" w:space="0" w:color="auto"/>
                  </w:tcBorders>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Φόρος εισοδήματος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55"/>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ΚΕΡΔΗ ΠΡΟΣ ΔΙΑΘΕΣΗ</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358"/>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i/>
                      <w:iCs/>
                      <w:sz w:val="20"/>
                      <w:szCs w:val="20"/>
                    </w:rPr>
                  </w:pPr>
                  <w:r w:rsidRPr="00750D2D">
                    <w:rPr>
                      <w:rFonts w:ascii="Arial" w:hAnsi="Arial" w:cs="Arial"/>
                      <w:i/>
                      <w:iCs/>
                      <w:sz w:val="20"/>
                      <w:szCs w:val="20"/>
                    </w:rPr>
                    <w:t>ΔΙΑΘΕΣΗ ΚΑΘΑΡΩΝ ΚΕΡΔΩΝ</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70"/>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Τακτικό και λοιπά αποθεματικά</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70"/>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Αμοιβές &amp; ποσοστά μελών Δ.Σ</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70"/>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Μερίσματα πληρωτέα</w:t>
                  </w:r>
                </w:p>
              </w:tc>
              <w:tc>
                <w:tcPr>
                  <w:tcW w:w="1783"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nil"/>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r w:rsidR="007D0639" w:rsidRPr="00750D2D" w:rsidTr="00750D2D">
              <w:trPr>
                <w:trHeight w:val="279"/>
              </w:trPr>
              <w:tc>
                <w:tcPr>
                  <w:tcW w:w="4159" w:type="dxa"/>
                  <w:gridSpan w:val="2"/>
                  <w:tcBorders>
                    <w:top w:val="single" w:sz="4" w:space="0" w:color="auto"/>
                    <w:left w:val="single" w:sz="4" w:space="0" w:color="auto"/>
                    <w:bottom w:val="single" w:sz="4" w:space="0" w:color="auto"/>
                    <w:right w:val="single" w:sz="4" w:space="0" w:color="000000"/>
                  </w:tcBorders>
                  <w:noWrap/>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Υπόλοιπο κερδών εις νέο</w:t>
                  </w:r>
                </w:p>
              </w:tc>
              <w:tc>
                <w:tcPr>
                  <w:tcW w:w="1783" w:type="dxa"/>
                  <w:tcBorders>
                    <w:top w:val="single" w:sz="4" w:space="0" w:color="auto"/>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557" w:type="dxa"/>
                  <w:tcBorders>
                    <w:top w:val="single" w:sz="4" w:space="0" w:color="auto"/>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c>
                <w:tcPr>
                  <w:tcW w:w="1661" w:type="dxa"/>
                  <w:tcBorders>
                    <w:top w:val="single" w:sz="4" w:space="0" w:color="auto"/>
                    <w:left w:val="nil"/>
                    <w:bottom w:val="single" w:sz="4" w:space="0" w:color="auto"/>
                    <w:right w:val="single" w:sz="4" w:space="0" w:color="auto"/>
                  </w:tcBorders>
                  <w:noWrap/>
                  <w:vAlign w:val="bottom"/>
                </w:tcPr>
                <w:p w:rsidR="007D0639" w:rsidRPr="00750D2D" w:rsidRDefault="007D0639" w:rsidP="0081766E">
                  <w:pPr>
                    <w:rPr>
                      <w:rFonts w:ascii="Arial" w:eastAsia="Arial Unicode MS" w:hAnsi="Arial" w:cs="Arial"/>
                      <w:sz w:val="16"/>
                      <w:szCs w:val="16"/>
                    </w:rPr>
                  </w:pPr>
                  <w:r w:rsidRPr="00750D2D">
                    <w:rPr>
                      <w:rFonts w:ascii="Arial" w:hAnsi="Arial" w:cs="Arial"/>
                      <w:sz w:val="16"/>
                      <w:szCs w:val="16"/>
                    </w:rPr>
                    <w:t> </w:t>
                  </w:r>
                </w:p>
              </w:tc>
            </w:tr>
          </w:tbl>
          <w:p w:rsidR="007D0639" w:rsidRPr="00750D2D" w:rsidRDefault="007D0639" w:rsidP="0081766E">
            <w:pPr>
              <w:rPr>
                <w:rFonts w:ascii="Arial" w:eastAsia="Arial Unicode MS" w:hAnsi="Arial" w:cs="Arial"/>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9860" w:type="dxa"/>
            <w:gridSpan w:val="7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hAnsi="Arial" w:cs="Arial"/>
                <w:b/>
                <w:bC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bCs/>
                <w:sz w:val="20"/>
                <w:szCs w:val="20"/>
              </w:rPr>
            </w:pPr>
          </w:p>
        </w:tc>
      </w:tr>
      <w:tr w:rsidR="007D0639" w:rsidRPr="005D695E" w:rsidTr="00260E62">
        <w:trPr>
          <w:gridAfter w:val="46"/>
          <w:wAfter w:w="10409" w:type="dxa"/>
          <w:trHeight w:val="255"/>
        </w:trPr>
        <w:tc>
          <w:tcPr>
            <w:tcW w:w="539" w:type="dxa"/>
            <w:gridSpan w:val="2"/>
            <w:tcBorders>
              <w:top w:val="nil"/>
              <w:left w:val="nil"/>
              <w:right w:val="nil"/>
            </w:tcBorders>
            <w:noWrap/>
            <w:tcMar>
              <w:top w:w="20" w:type="dxa"/>
              <w:left w:w="20" w:type="dxa"/>
              <w:bottom w:w="0" w:type="dxa"/>
              <w:right w:w="20" w:type="dxa"/>
            </w:tcMar>
            <w:vAlign w:val="bottom"/>
          </w:tcPr>
          <w:p w:rsidR="007D0639" w:rsidRPr="005D695E" w:rsidRDefault="007D0639" w:rsidP="0081766E">
            <w:pPr>
              <w:rPr>
                <w:rFonts w:ascii="Arial" w:hAnsi="Arial"/>
                <w:b/>
                <w:bCs/>
                <w:sz w:val="20"/>
                <w:szCs w:val="20"/>
              </w:rPr>
            </w:pPr>
            <w:r w:rsidRPr="005D695E">
              <w:rPr>
                <w:rFonts w:ascii="Arial" w:hAnsi="Arial"/>
                <w:b/>
                <w:bCs/>
                <w:sz w:val="20"/>
                <w:szCs w:val="20"/>
              </w:rPr>
              <w:t>1.9</w:t>
            </w:r>
          </w:p>
        </w:tc>
        <w:tc>
          <w:tcPr>
            <w:tcW w:w="10273" w:type="dxa"/>
            <w:gridSpan w:val="79"/>
            <w:tcBorders>
              <w:left w:val="nil"/>
              <w:right w:val="nil"/>
            </w:tcBorders>
            <w:noWrap/>
            <w:tcMar>
              <w:top w:w="20" w:type="dxa"/>
              <w:left w:w="20" w:type="dxa"/>
              <w:bottom w:w="0" w:type="dxa"/>
              <w:right w:w="20" w:type="dxa"/>
            </w:tcMar>
            <w:vAlign w:val="bottom"/>
          </w:tcPr>
          <w:p w:rsidR="007D0639" w:rsidRPr="005D695E" w:rsidRDefault="007D0639" w:rsidP="0081766E">
            <w:pPr>
              <w:rPr>
                <w:rFonts w:ascii="Arial" w:hAnsi="Arial" w:cs="Arial"/>
                <w:b/>
                <w:bCs/>
                <w:sz w:val="20"/>
                <w:szCs w:val="20"/>
              </w:rPr>
            </w:pPr>
            <w:r w:rsidRPr="005D695E">
              <w:rPr>
                <w:rFonts w:ascii="Arial" w:hAnsi="Arial" w:cs="Arial"/>
                <w:b/>
                <w:bCs/>
                <w:sz w:val="20"/>
                <w:szCs w:val="20"/>
              </w:rPr>
              <w:t xml:space="preserve">ΟΙΚΟΝΟΜΙΚΟΙ ΔΕΙΚΤΕΣ </w:t>
            </w: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10273" w:type="dxa"/>
            <w:gridSpan w:val="79"/>
            <w:noWrap/>
            <w:tcMar>
              <w:top w:w="20" w:type="dxa"/>
              <w:left w:w="20" w:type="dxa"/>
              <w:bottom w:w="0" w:type="dxa"/>
              <w:right w:w="20" w:type="dxa"/>
            </w:tcMar>
            <w:vAlign w:val="bottom"/>
          </w:tcPr>
          <w:p w:rsidR="007D0639" w:rsidRPr="00750D2D" w:rsidRDefault="00DE7DFA" w:rsidP="0081766E">
            <w:pPr>
              <w:rPr>
                <w:rFonts w:ascii="Arial" w:hAnsi="Arial" w:cs="Arial"/>
                <w:b/>
                <w:bCs/>
                <w:sz w:val="20"/>
                <w:szCs w:val="20"/>
              </w:rPr>
            </w:pPr>
            <w:r>
              <w:rPr>
                <w:rFonts w:ascii="Arial" w:hAnsi="Arial" w:cs="Arial"/>
                <w:b/>
                <w:bCs/>
                <w:sz w:val="20"/>
                <w:szCs w:val="20"/>
              </w:rPr>
              <w:t>Α) Φορέα επενδυτικού σχεδίου</w:t>
            </w: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7D0639" w:rsidRPr="00750D2D" w:rsidRDefault="007D0639" w:rsidP="0081766E">
            <w:pPr>
              <w:pStyle w:val="font0"/>
              <w:spacing w:before="0" w:beforeAutospacing="0" w:after="0" w:afterAutospacing="0"/>
              <w:rPr>
                <w:rFonts w:eastAsia="Times New Roman" w:cs="Arial"/>
              </w:rPr>
            </w:pPr>
            <w:r w:rsidRPr="00750D2D">
              <w:rPr>
                <w:rFonts w:eastAsia="Times New Roman" w:cs="Arial"/>
              </w:rPr>
              <w:t>Περιθώριο Μικτού Κέρδους ( = Μικτά Κέρδη χ 100 / Πωλήσεις )</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7D0639" w:rsidRPr="00750D2D" w:rsidRDefault="007D0639" w:rsidP="0081766E">
            <w:pPr>
              <w:jc w:val="right"/>
              <w:rPr>
                <w:rFonts w:ascii="Arial" w:hAnsi="Arial" w:cs="Arial"/>
                <w:b/>
                <w:bCs/>
                <w:sz w:val="20"/>
                <w:szCs w:val="20"/>
              </w:rPr>
            </w:pPr>
            <w:r w:rsidRPr="00750D2D">
              <w:rPr>
                <w:rFonts w:ascii="Arial" w:hAnsi="Arial" w:cs="Arial"/>
                <w:b/>
                <w:bCs/>
                <w:sz w:val="20"/>
                <w:szCs w:val="20"/>
              </w:rPr>
              <w:t xml:space="preserve">%    </w:t>
            </w:r>
          </w:p>
        </w:tc>
        <w:tc>
          <w:tcPr>
            <w:tcW w:w="671" w:type="dxa"/>
            <w:gridSpan w:val="18"/>
            <w:tcBorders>
              <w:left w:val="single" w:sz="4" w:space="0" w:color="auto"/>
            </w:tcBorders>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p>
        </w:tc>
        <w:tc>
          <w:tcPr>
            <w:tcW w:w="993" w:type="dxa"/>
            <w:gridSpan w:val="16"/>
            <w:tcBorders>
              <w:bottom w:val="single" w:sz="4" w:space="0" w:color="auto"/>
            </w:tcBorders>
            <w:vAlign w:val="bottom"/>
          </w:tcPr>
          <w:p w:rsidR="007D0639" w:rsidRPr="00750D2D" w:rsidRDefault="007D0639" w:rsidP="0081766E">
            <w:pPr>
              <w:jc w:val="right"/>
              <w:rPr>
                <w:rFonts w:ascii="Arial" w:hAnsi="Arial" w:cs="Arial"/>
                <w:b/>
                <w:bCs/>
                <w:sz w:val="20"/>
                <w:szCs w:val="20"/>
              </w:rPr>
            </w:pPr>
          </w:p>
        </w:tc>
        <w:tc>
          <w:tcPr>
            <w:tcW w:w="671" w:type="dxa"/>
            <w:gridSpan w:val="18"/>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lang w:val="en-US"/>
              </w:rPr>
            </w:pPr>
            <w:r w:rsidRPr="00750D2D">
              <w:rPr>
                <w:rFonts w:ascii="Arial" w:hAnsi="Arial" w:cs="Arial"/>
                <w:sz w:val="20"/>
                <w:szCs w:val="20"/>
              </w:rPr>
              <w:t xml:space="preserve">Περιθώριο </w:t>
            </w:r>
            <w:r w:rsidRPr="00750D2D">
              <w:rPr>
                <w:rFonts w:ascii="Arial" w:hAnsi="Arial" w:cs="Arial"/>
                <w:sz w:val="20"/>
                <w:szCs w:val="20"/>
                <w:lang w:val="en-US"/>
              </w:rPr>
              <w:t>(EBITDA)</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7D0639" w:rsidRPr="00750D2D" w:rsidRDefault="007D0639" w:rsidP="0081766E">
            <w:pPr>
              <w:jc w:val="right"/>
              <w:rPr>
                <w:rFonts w:ascii="Arial" w:hAnsi="Arial" w:cs="Arial"/>
                <w:b/>
                <w:bCs/>
                <w:sz w:val="20"/>
                <w:szCs w:val="20"/>
                <w:lang w:val="en-US"/>
              </w:rPr>
            </w:pPr>
            <w:r w:rsidRPr="00750D2D">
              <w:rPr>
                <w:rFonts w:ascii="Arial" w:hAnsi="Arial" w:cs="Arial"/>
                <w:b/>
                <w:bCs/>
                <w:sz w:val="20"/>
                <w:szCs w:val="20"/>
                <w:lang w:val="en-US"/>
              </w:rPr>
              <w:t>%</w:t>
            </w:r>
          </w:p>
        </w:tc>
        <w:tc>
          <w:tcPr>
            <w:tcW w:w="671" w:type="dxa"/>
            <w:gridSpan w:val="18"/>
            <w:tcBorders>
              <w:left w:val="single" w:sz="4" w:space="0" w:color="auto"/>
            </w:tcBorders>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p>
        </w:tc>
        <w:tc>
          <w:tcPr>
            <w:tcW w:w="993" w:type="dxa"/>
            <w:gridSpan w:val="16"/>
            <w:tcBorders>
              <w:top w:val="single" w:sz="4" w:space="0" w:color="auto"/>
              <w:bottom w:val="single" w:sz="4" w:space="0" w:color="auto"/>
            </w:tcBorders>
            <w:vAlign w:val="bottom"/>
          </w:tcPr>
          <w:p w:rsidR="007D0639" w:rsidRPr="00750D2D" w:rsidRDefault="007D0639" w:rsidP="0081766E">
            <w:pPr>
              <w:jc w:val="right"/>
              <w:rPr>
                <w:rFonts w:ascii="Arial" w:hAnsi="Arial" w:cs="Arial"/>
                <w:b/>
                <w:bCs/>
                <w:sz w:val="20"/>
                <w:szCs w:val="20"/>
              </w:rPr>
            </w:pPr>
          </w:p>
        </w:tc>
        <w:tc>
          <w:tcPr>
            <w:tcW w:w="671" w:type="dxa"/>
            <w:gridSpan w:val="18"/>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r w:rsidRPr="00750D2D">
              <w:rPr>
                <w:rFonts w:ascii="Arial" w:hAnsi="Arial" w:cs="Arial"/>
                <w:sz w:val="20"/>
                <w:szCs w:val="20"/>
              </w:rPr>
              <w:t xml:space="preserve">Περιθώριο καθαρού κέρδους </w:t>
            </w:r>
            <w:r w:rsidRPr="00750D2D">
              <w:rPr>
                <w:rFonts w:ascii="Arial" w:hAnsi="Arial" w:cs="Arial"/>
                <w:sz w:val="20"/>
              </w:rPr>
              <w:t>( = Καθαρά Κέρδη χ 100 / Πωλήσεις )</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7D0639" w:rsidRPr="00750D2D" w:rsidRDefault="007D0639" w:rsidP="0081766E">
            <w:pPr>
              <w:jc w:val="right"/>
              <w:rPr>
                <w:rFonts w:ascii="Arial" w:hAnsi="Arial" w:cs="Arial"/>
                <w:b/>
                <w:bCs/>
                <w:sz w:val="20"/>
                <w:szCs w:val="20"/>
              </w:rPr>
            </w:pPr>
            <w:r w:rsidRPr="00750D2D">
              <w:rPr>
                <w:rFonts w:ascii="Arial" w:hAnsi="Arial" w:cs="Arial"/>
                <w:b/>
                <w:bCs/>
                <w:sz w:val="20"/>
                <w:szCs w:val="20"/>
              </w:rPr>
              <w:t xml:space="preserve">%   </w:t>
            </w:r>
          </w:p>
        </w:tc>
        <w:tc>
          <w:tcPr>
            <w:tcW w:w="671" w:type="dxa"/>
            <w:gridSpan w:val="18"/>
            <w:tcBorders>
              <w:left w:val="single" w:sz="4" w:space="0" w:color="auto"/>
            </w:tcBorders>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p>
        </w:tc>
        <w:tc>
          <w:tcPr>
            <w:tcW w:w="993" w:type="dxa"/>
            <w:gridSpan w:val="16"/>
            <w:tcBorders>
              <w:top w:val="single" w:sz="4" w:space="0" w:color="auto"/>
              <w:bottom w:val="single" w:sz="4" w:space="0" w:color="auto"/>
            </w:tcBorders>
            <w:vAlign w:val="bottom"/>
          </w:tcPr>
          <w:p w:rsidR="007D0639" w:rsidRPr="00750D2D" w:rsidRDefault="007D0639" w:rsidP="0081766E">
            <w:pPr>
              <w:jc w:val="right"/>
              <w:rPr>
                <w:rFonts w:ascii="Arial" w:hAnsi="Arial" w:cs="Arial"/>
                <w:b/>
                <w:bCs/>
                <w:sz w:val="20"/>
                <w:szCs w:val="20"/>
              </w:rPr>
            </w:pPr>
          </w:p>
        </w:tc>
        <w:tc>
          <w:tcPr>
            <w:tcW w:w="671" w:type="dxa"/>
            <w:gridSpan w:val="18"/>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r w:rsidRPr="00750D2D">
              <w:rPr>
                <w:rFonts w:ascii="Arial" w:hAnsi="Arial" w:cs="Arial"/>
                <w:sz w:val="20"/>
                <w:szCs w:val="20"/>
              </w:rPr>
              <w:t>Αποδοτικότητα ιδίων κεφαλαίων  =</w:t>
            </w:r>
            <w:r w:rsidRPr="00750D2D">
              <w:rPr>
                <w:rFonts w:ascii="Arial" w:hAnsi="Arial" w:cs="Arial"/>
                <w:sz w:val="20"/>
              </w:rPr>
              <w:t xml:space="preserve"> ( Καθαρά Κέρδη χ 100 / Ίδια κεφάλαια )</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7D0639" w:rsidRPr="00750D2D" w:rsidRDefault="007D0639" w:rsidP="0081766E">
            <w:pPr>
              <w:jc w:val="right"/>
              <w:rPr>
                <w:rFonts w:ascii="Arial" w:hAnsi="Arial" w:cs="Arial"/>
                <w:b/>
                <w:bCs/>
                <w:sz w:val="20"/>
                <w:szCs w:val="20"/>
              </w:rPr>
            </w:pPr>
            <w:r w:rsidRPr="00750D2D">
              <w:rPr>
                <w:rFonts w:ascii="Arial" w:hAnsi="Arial" w:cs="Arial"/>
                <w:b/>
                <w:bCs/>
                <w:sz w:val="20"/>
                <w:szCs w:val="20"/>
              </w:rPr>
              <w:t>%</w:t>
            </w:r>
          </w:p>
        </w:tc>
        <w:tc>
          <w:tcPr>
            <w:tcW w:w="671" w:type="dxa"/>
            <w:gridSpan w:val="18"/>
            <w:tcBorders>
              <w:left w:val="single" w:sz="4" w:space="0" w:color="auto"/>
            </w:tcBorders>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noWrap/>
            <w:tcMar>
              <w:top w:w="20" w:type="dxa"/>
              <w:left w:w="20" w:type="dxa"/>
              <w:bottom w:w="0" w:type="dxa"/>
              <w:right w:w="20" w:type="dxa"/>
            </w:tcMar>
            <w:vAlign w:val="bottom"/>
          </w:tcPr>
          <w:p w:rsidR="007D0639" w:rsidRPr="00750D2D" w:rsidRDefault="007D0639" w:rsidP="0081766E">
            <w:pPr>
              <w:pStyle w:val="font0"/>
              <w:spacing w:before="0" w:beforeAutospacing="0" w:after="0" w:afterAutospacing="0"/>
              <w:rPr>
                <w:rFonts w:eastAsia="Times New Roman" w:cs="Arial"/>
              </w:rPr>
            </w:pPr>
          </w:p>
        </w:tc>
        <w:tc>
          <w:tcPr>
            <w:tcW w:w="993" w:type="dxa"/>
            <w:gridSpan w:val="16"/>
            <w:tcBorders>
              <w:top w:val="single" w:sz="4" w:space="0" w:color="auto"/>
              <w:bottom w:val="single" w:sz="4" w:space="0" w:color="auto"/>
            </w:tcBorders>
            <w:vAlign w:val="bottom"/>
          </w:tcPr>
          <w:p w:rsidR="007D0639" w:rsidRPr="00750D2D" w:rsidRDefault="007D0639" w:rsidP="0081766E">
            <w:pPr>
              <w:jc w:val="right"/>
              <w:rPr>
                <w:rFonts w:ascii="Arial" w:hAnsi="Arial" w:cs="Arial"/>
                <w:b/>
                <w:bCs/>
                <w:sz w:val="20"/>
                <w:szCs w:val="20"/>
              </w:rPr>
            </w:pPr>
          </w:p>
        </w:tc>
        <w:tc>
          <w:tcPr>
            <w:tcW w:w="671" w:type="dxa"/>
            <w:gridSpan w:val="18"/>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r w:rsidRPr="00750D2D">
              <w:rPr>
                <w:rFonts w:ascii="Arial" w:hAnsi="Arial" w:cs="Arial"/>
                <w:sz w:val="20"/>
                <w:szCs w:val="20"/>
              </w:rPr>
              <w:t>Κυκλοφοριακή ρευστότητα (= Κυκλοφορούν Ενεργητικό / Βραχυπρόθεσμες Υποχρεώσεις)</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7D0639" w:rsidRPr="00750D2D" w:rsidRDefault="007D0639" w:rsidP="0081766E">
            <w:pPr>
              <w:jc w:val="right"/>
              <w:rPr>
                <w:rFonts w:ascii="Arial" w:hAnsi="Arial" w:cs="Arial"/>
                <w:b/>
                <w:bCs/>
                <w:sz w:val="20"/>
                <w:szCs w:val="20"/>
              </w:rPr>
            </w:pPr>
            <w:r w:rsidRPr="00750D2D">
              <w:rPr>
                <w:rFonts w:ascii="Arial" w:hAnsi="Arial" w:cs="Arial"/>
                <w:b/>
                <w:bCs/>
                <w:sz w:val="20"/>
                <w:szCs w:val="20"/>
              </w:rPr>
              <w:t>%</w:t>
            </w:r>
          </w:p>
        </w:tc>
        <w:tc>
          <w:tcPr>
            <w:tcW w:w="671" w:type="dxa"/>
            <w:gridSpan w:val="18"/>
            <w:tcBorders>
              <w:left w:val="single" w:sz="4" w:space="0" w:color="auto"/>
            </w:tcBorders>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noWrap/>
            <w:tcMar>
              <w:top w:w="20" w:type="dxa"/>
              <w:left w:w="20" w:type="dxa"/>
              <w:bottom w:w="0" w:type="dxa"/>
              <w:right w:w="20" w:type="dxa"/>
            </w:tcMar>
            <w:vAlign w:val="bottom"/>
          </w:tcPr>
          <w:p w:rsidR="007D0639" w:rsidRPr="00750D2D" w:rsidRDefault="007D0639" w:rsidP="0081766E">
            <w:pPr>
              <w:pStyle w:val="font0"/>
              <w:spacing w:before="0" w:beforeAutospacing="0" w:after="0" w:afterAutospacing="0"/>
              <w:rPr>
                <w:rFonts w:eastAsia="Times New Roman" w:cs="Arial"/>
              </w:rPr>
            </w:pPr>
          </w:p>
        </w:tc>
        <w:tc>
          <w:tcPr>
            <w:tcW w:w="993" w:type="dxa"/>
            <w:gridSpan w:val="16"/>
            <w:tcBorders>
              <w:top w:val="single" w:sz="4" w:space="0" w:color="auto"/>
              <w:bottom w:val="single" w:sz="4" w:space="0" w:color="auto"/>
            </w:tcBorders>
            <w:vAlign w:val="bottom"/>
          </w:tcPr>
          <w:p w:rsidR="007D0639" w:rsidRPr="00750D2D" w:rsidRDefault="007D0639" w:rsidP="0081766E">
            <w:pPr>
              <w:jc w:val="right"/>
              <w:rPr>
                <w:rFonts w:ascii="Arial" w:hAnsi="Arial" w:cs="Arial"/>
                <w:b/>
                <w:bCs/>
                <w:sz w:val="20"/>
                <w:szCs w:val="20"/>
              </w:rPr>
            </w:pPr>
          </w:p>
        </w:tc>
        <w:tc>
          <w:tcPr>
            <w:tcW w:w="671" w:type="dxa"/>
            <w:gridSpan w:val="18"/>
            <w:vAlign w:val="bottom"/>
          </w:tcPr>
          <w:p w:rsidR="007D0639" w:rsidRPr="009344C6" w:rsidRDefault="007D0639" w:rsidP="0081766E">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r w:rsidRPr="00750D2D">
              <w:rPr>
                <w:rFonts w:ascii="Arial" w:hAnsi="Arial" w:cs="Arial"/>
                <w:sz w:val="20"/>
                <w:szCs w:val="20"/>
              </w:rPr>
              <w:t xml:space="preserve">Ανάπτυξη Εργασιών = [(Κ.Ε. </w:t>
            </w:r>
            <w:r w:rsidRPr="00750D2D">
              <w:rPr>
                <w:rFonts w:ascii="Arial" w:hAnsi="Arial" w:cs="Arial"/>
                <w:sz w:val="20"/>
                <w:szCs w:val="20"/>
                <w:lang w:val="en-US"/>
              </w:rPr>
              <w:t>t</w:t>
            </w:r>
            <w:r w:rsidRPr="00750D2D">
              <w:rPr>
                <w:rFonts w:ascii="Arial" w:hAnsi="Arial" w:cs="Arial"/>
                <w:sz w:val="20"/>
                <w:szCs w:val="20"/>
              </w:rPr>
              <w:t xml:space="preserve">/ </w:t>
            </w:r>
            <w:r w:rsidRPr="00750D2D">
              <w:rPr>
                <w:rFonts w:ascii="Arial" w:hAnsi="Arial" w:cs="Arial"/>
                <w:sz w:val="20"/>
                <w:szCs w:val="20"/>
                <w:lang w:val="en-US"/>
              </w:rPr>
              <w:t>K</w:t>
            </w:r>
            <w:r w:rsidRPr="00750D2D">
              <w:rPr>
                <w:rFonts w:ascii="Arial" w:hAnsi="Arial" w:cs="Arial"/>
                <w:sz w:val="20"/>
                <w:szCs w:val="20"/>
              </w:rPr>
              <w:t>.</w:t>
            </w:r>
            <w:r w:rsidRPr="00750D2D">
              <w:rPr>
                <w:rFonts w:ascii="Arial" w:hAnsi="Arial" w:cs="Arial"/>
                <w:sz w:val="20"/>
                <w:szCs w:val="20"/>
                <w:lang w:val="en-US"/>
              </w:rPr>
              <w:t>E</w:t>
            </w:r>
            <w:r w:rsidRPr="00750D2D">
              <w:rPr>
                <w:rFonts w:ascii="Arial" w:hAnsi="Arial" w:cs="Arial"/>
                <w:sz w:val="20"/>
                <w:szCs w:val="20"/>
              </w:rPr>
              <w:t xml:space="preserve">. </w:t>
            </w:r>
            <w:r w:rsidRPr="00750D2D">
              <w:rPr>
                <w:rFonts w:ascii="Arial" w:hAnsi="Arial" w:cs="Arial"/>
                <w:sz w:val="20"/>
                <w:szCs w:val="20"/>
                <w:lang w:val="en-US"/>
              </w:rPr>
              <w:t>t</w:t>
            </w:r>
            <w:r w:rsidRPr="00750D2D">
              <w:rPr>
                <w:rFonts w:ascii="Arial" w:hAnsi="Arial" w:cs="Arial"/>
                <w:sz w:val="20"/>
                <w:szCs w:val="20"/>
              </w:rPr>
              <w:t xml:space="preserve">-1) –1] </w:t>
            </w:r>
            <w:r w:rsidRPr="00750D2D">
              <w:rPr>
                <w:rFonts w:ascii="Arial" w:hAnsi="Arial" w:cs="Arial"/>
                <w:sz w:val="20"/>
                <w:szCs w:val="20"/>
                <w:lang w:val="en-US"/>
              </w:rPr>
              <w:t>X</w:t>
            </w:r>
            <w:r w:rsidRPr="00750D2D">
              <w:rPr>
                <w:rFonts w:ascii="Arial" w:hAnsi="Arial" w:cs="Arial"/>
                <w:sz w:val="20"/>
                <w:szCs w:val="20"/>
              </w:rPr>
              <w:t xml:space="preserve"> 100</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7D0639" w:rsidRPr="00750D2D" w:rsidRDefault="007D0639" w:rsidP="0081766E">
            <w:pPr>
              <w:jc w:val="right"/>
              <w:rPr>
                <w:rFonts w:ascii="Arial" w:hAnsi="Arial" w:cs="Arial"/>
                <w:b/>
                <w:bCs/>
                <w:sz w:val="20"/>
                <w:szCs w:val="20"/>
              </w:rPr>
            </w:pPr>
            <w:r w:rsidRPr="00750D2D">
              <w:rPr>
                <w:rFonts w:ascii="Arial" w:hAnsi="Arial" w:cs="Arial"/>
                <w:b/>
                <w:bCs/>
                <w:sz w:val="20"/>
                <w:szCs w:val="20"/>
              </w:rPr>
              <w:t>%</w:t>
            </w:r>
          </w:p>
        </w:tc>
        <w:tc>
          <w:tcPr>
            <w:tcW w:w="671" w:type="dxa"/>
            <w:gridSpan w:val="18"/>
            <w:tcBorders>
              <w:left w:val="single" w:sz="4" w:space="0" w:color="auto"/>
            </w:tcBorders>
            <w:vAlign w:val="bottom"/>
          </w:tcPr>
          <w:p w:rsidR="007D0639" w:rsidRPr="009344C6" w:rsidRDefault="007D0639" w:rsidP="0081766E">
            <w:pPr>
              <w:rPr>
                <w:rFonts w:ascii="Arial" w:hAnsi="Arial"/>
                <w:b/>
                <w:bCs/>
                <w:sz w:val="20"/>
                <w:szCs w:val="20"/>
              </w:rPr>
            </w:pPr>
          </w:p>
        </w:tc>
      </w:tr>
      <w:tr w:rsidR="00260E62"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DE7DFA" w:rsidRPr="009344C6" w:rsidRDefault="00DE7DFA" w:rsidP="00044B85">
            <w:pPr>
              <w:rPr>
                <w:rFonts w:ascii="Arial" w:hAnsi="Arial"/>
                <w:b/>
                <w:bCs/>
                <w:sz w:val="20"/>
                <w:szCs w:val="20"/>
              </w:rPr>
            </w:pPr>
          </w:p>
        </w:tc>
        <w:tc>
          <w:tcPr>
            <w:tcW w:w="8609" w:type="dxa"/>
            <w:gridSpan w:val="45"/>
            <w:noWrap/>
            <w:tcMar>
              <w:top w:w="20" w:type="dxa"/>
              <w:left w:w="20" w:type="dxa"/>
              <w:bottom w:w="0" w:type="dxa"/>
              <w:right w:w="20" w:type="dxa"/>
            </w:tcMar>
            <w:vAlign w:val="bottom"/>
          </w:tcPr>
          <w:p w:rsidR="00DE7DFA" w:rsidRPr="00750D2D" w:rsidRDefault="00DE7DFA" w:rsidP="00044B85">
            <w:pPr>
              <w:rPr>
                <w:rFonts w:ascii="Arial" w:hAnsi="Arial" w:cs="Arial"/>
                <w:sz w:val="20"/>
                <w:szCs w:val="20"/>
              </w:rPr>
            </w:pPr>
          </w:p>
        </w:tc>
        <w:tc>
          <w:tcPr>
            <w:tcW w:w="993" w:type="dxa"/>
            <w:gridSpan w:val="16"/>
            <w:tcBorders>
              <w:top w:val="single" w:sz="4" w:space="0" w:color="auto"/>
            </w:tcBorders>
            <w:vAlign w:val="bottom"/>
          </w:tcPr>
          <w:p w:rsidR="00DE7DFA" w:rsidRPr="00750D2D" w:rsidRDefault="00DE7DFA" w:rsidP="00044B85">
            <w:pPr>
              <w:jc w:val="right"/>
              <w:rPr>
                <w:rFonts w:ascii="Arial" w:hAnsi="Arial" w:cs="Arial"/>
                <w:b/>
                <w:bCs/>
                <w:sz w:val="20"/>
                <w:szCs w:val="20"/>
              </w:rPr>
            </w:pPr>
          </w:p>
        </w:tc>
        <w:tc>
          <w:tcPr>
            <w:tcW w:w="671" w:type="dxa"/>
            <w:gridSpan w:val="18"/>
            <w:vAlign w:val="bottom"/>
          </w:tcPr>
          <w:p w:rsidR="00DE7DFA" w:rsidRPr="009344C6" w:rsidRDefault="00DE7DFA" w:rsidP="00044B85">
            <w:pPr>
              <w:rPr>
                <w:rFonts w:ascii="Arial" w:hAnsi="Arial"/>
                <w:b/>
                <w:bCs/>
                <w:sz w:val="20"/>
                <w:szCs w:val="20"/>
              </w:rPr>
            </w:pPr>
          </w:p>
        </w:tc>
      </w:tr>
      <w:tr w:rsidR="00260E62"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DE7DFA" w:rsidRPr="009344C6" w:rsidRDefault="00DE7DFA" w:rsidP="00044B85">
            <w:pPr>
              <w:rPr>
                <w:rFonts w:ascii="Arial" w:hAnsi="Arial"/>
                <w:b/>
                <w:bCs/>
                <w:sz w:val="20"/>
                <w:szCs w:val="20"/>
              </w:rPr>
            </w:pPr>
          </w:p>
        </w:tc>
        <w:tc>
          <w:tcPr>
            <w:tcW w:w="8609" w:type="dxa"/>
            <w:gridSpan w:val="45"/>
            <w:noWrap/>
            <w:tcMar>
              <w:top w:w="20" w:type="dxa"/>
              <w:left w:w="20" w:type="dxa"/>
              <w:bottom w:w="0" w:type="dxa"/>
              <w:right w:w="20" w:type="dxa"/>
            </w:tcMar>
            <w:vAlign w:val="bottom"/>
          </w:tcPr>
          <w:p w:rsidR="00DE7DFA" w:rsidRPr="00750D2D" w:rsidRDefault="00DE7DFA" w:rsidP="00044B85">
            <w:pPr>
              <w:rPr>
                <w:rFonts w:ascii="Arial" w:hAnsi="Arial" w:cs="Arial"/>
                <w:sz w:val="20"/>
                <w:szCs w:val="20"/>
              </w:rPr>
            </w:pPr>
          </w:p>
        </w:tc>
        <w:tc>
          <w:tcPr>
            <w:tcW w:w="993" w:type="dxa"/>
            <w:gridSpan w:val="16"/>
            <w:vAlign w:val="bottom"/>
          </w:tcPr>
          <w:p w:rsidR="00DE7DFA" w:rsidRPr="00750D2D" w:rsidRDefault="00DE7DFA" w:rsidP="00044B85">
            <w:pPr>
              <w:jc w:val="right"/>
              <w:rPr>
                <w:rFonts w:ascii="Arial" w:hAnsi="Arial" w:cs="Arial"/>
                <w:b/>
                <w:bCs/>
                <w:sz w:val="20"/>
                <w:szCs w:val="20"/>
              </w:rPr>
            </w:pPr>
          </w:p>
        </w:tc>
        <w:tc>
          <w:tcPr>
            <w:tcW w:w="671" w:type="dxa"/>
            <w:gridSpan w:val="18"/>
            <w:vAlign w:val="bottom"/>
          </w:tcPr>
          <w:p w:rsidR="00DE7DFA" w:rsidRPr="009344C6" w:rsidRDefault="00DE7DFA" w:rsidP="00044B85">
            <w:pPr>
              <w:rPr>
                <w:rFonts w:ascii="Arial" w:hAnsi="Arial"/>
                <w:b/>
                <w:bCs/>
                <w:sz w:val="20"/>
                <w:szCs w:val="20"/>
              </w:rPr>
            </w:pPr>
          </w:p>
        </w:tc>
      </w:tr>
      <w:tr w:rsidR="00260E62"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DE7DFA" w:rsidRPr="009344C6" w:rsidRDefault="00DE7DFA" w:rsidP="00044B85">
            <w:pPr>
              <w:rPr>
                <w:rFonts w:ascii="Arial" w:hAnsi="Arial"/>
                <w:b/>
                <w:bCs/>
                <w:sz w:val="20"/>
                <w:szCs w:val="20"/>
              </w:rPr>
            </w:pPr>
          </w:p>
        </w:tc>
        <w:tc>
          <w:tcPr>
            <w:tcW w:w="8609" w:type="dxa"/>
            <w:gridSpan w:val="45"/>
            <w:noWrap/>
            <w:tcMar>
              <w:top w:w="20" w:type="dxa"/>
              <w:left w:w="20" w:type="dxa"/>
              <w:bottom w:w="0" w:type="dxa"/>
              <w:right w:w="20" w:type="dxa"/>
            </w:tcMar>
            <w:vAlign w:val="bottom"/>
          </w:tcPr>
          <w:p w:rsidR="00DE7DFA" w:rsidRPr="00DE7DFA" w:rsidRDefault="00DE7DFA" w:rsidP="00044B85">
            <w:pPr>
              <w:rPr>
                <w:rFonts w:ascii="Arial" w:hAnsi="Arial" w:cs="Arial"/>
                <w:b/>
                <w:bCs/>
                <w:szCs w:val="20"/>
              </w:rPr>
            </w:pPr>
            <w:r>
              <w:rPr>
                <w:rFonts w:ascii="Arial" w:hAnsi="Arial" w:cs="Arial"/>
                <w:b/>
                <w:bCs/>
                <w:sz w:val="20"/>
                <w:szCs w:val="20"/>
              </w:rPr>
              <w:t>Β) Προτεινόμενης Επένδυσης</w:t>
            </w:r>
          </w:p>
        </w:tc>
        <w:tc>
          <w:tcPr>
            <w:tcW w:w="993" w:type="dxa"/>
            <w:gridSpan w:val="16"/>
            <w:vAlign w:val="bottom"/>
          </w:tcPr>
          <w:p w:rsidR="00DE7DFA" w:rsidRPr="00750D2D" w:rsidRDefault="00DE7DFA" w:rsidP="00044B85">
            <w:pPr>
              <w:jc w:val="right"/>
              <w:rPr>
                <w:rFonts w:ascii="Arial" w:hAnsi="Arial" w:cs="Arial"/>
                <w:b/>
                <w:bCs/>
                <w:sz w:val="20"/>
                <w:szCs w:val="20"/>
              </w:rPr>
            </w:pPr>
          </w:p>
        </w:tc>
        <w:tc>
          <w:tcPr>
            <w:tcW w:w="671" w:type="dxa"/>
            <w:gridSpan w:val="18"/>
            <w:vAlign w:val="bottom"/>
          </w:tcPr>
          <w:p w:rsidR="00DE7DFA" w:rsidRPr="009344C6" w:rsidRDefault="00DE7DFA" w:rsidP="00044B85">
            <w:pPr>
              <w:rPr>
                <w:rFonts w:ascii="Arial" w:hAnsi="Arial"/>
                <w:b/>
                <w:bCs/>
                <w:sz w:val="20"/>
                <w:szCs w:val="20"/>
              </w:rPr>
            </w:pPr>
          </w:p>
        </w:tc>
      </w:tr>
      <w:tr w:rsidR="00260E62"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DE7DFA" w:rsidRPr="009344C6" w:rsidRDefault="00DE7DFA" w:rsidP="00044B85">
            <w:pPr>
              <w:rPr>
                <w:rFonts w:ascii="Arial" w:hAnsi="Arial"/>
                <w:b/>
                <w:bCs/>
                <w:sz w:val="20"/>
                <w:szCs w:val="20"/>
              </w:rPr>
            </w:pPr>
          </w:p>
        </w:tc>
        <w:tc>
          <w:tcPr>
            <w:tcW w:w="8609" w:type="dxa"/>
            <w:gridSpan w:val="45"/>
            <w:noWrap/>
            <w:tcMar>
              <w:top w:w="20" w:type="dxa"/>
              <w:left w:w="20" w:type="dxa"/>
              <w:bottom w:w="0" w:type="dxa"/>
              <w:right w:w="20" w:type="dxa"/>
            </w:tcMar>
            <w:vAlign w:val="bottom"/>
          </w:tcPr>
          <w:p w:rsidR="00DE7DFA" w:rsidRPr="00750D2D" w:rsidRDefault="00DE7DFA" w:rsidP="00044B85">
            <w:pPr>
              <w:rPr>
                <w:rFonts w:ascii="Arial" w:hAnsi="Arial" w:cs="Arial"/>
                <w:sz w:val="20"/>
                <w:szCs w:val="20"/>
              </w:rPr>
            </w:pPr>
          </w:p>
        </w:tc>
        <w:tc>
          <w:tcPr>
            <w:tcW w:w="993" w:type="dxa"/>
            <w:gridSpan w:val="16"/>
            <w:tcBorders>
              <w:bottom w:val="single" w:sz="4" w:space="0" w:color="auto"/>
            </w:tcBorders>
            <w:vAlign w:val="bottom"/>
          </w:tcPr>
          <w:p w:rsidR="00DE7DFA" w:rsidRPr="00750D2D" w:rsidRDefault="00DE7DFA" w:rsidP="00044B85">
            <w:pPr>
              <w:jc w:val="right"/>
              <w:rPr>
                <w:rFonts w:ascii="Arial" w:hAnsi="Arial" w:cs="Arial"/>
                <w:b/>
                <w:bCs/>
                <w:sz w:val="20"/>
                <w:szCs w:val="20"/>
              </w:rPr>
            </w:pPr>
          </w:p>
        </w:tc>
        <w:tc>
          <w:tcPr>
            <w:tcW w:w="671" w:type="dxa"/>
            <w:gridSpan w:val="18"/>
            <w:vAlign w:val="bottom"/>
          </w:tcPr>
          <w:p w:rsidR="00DE7DFA" w:rsidRPr="009344C6" w:rsidRDefault="00DE7DFA" w:rsidP="00044B85">
            <w:pPr>
              <w:rPr>
                <w:rFonts w:ascii="Arial" w:hAnsi="Arial"/>
                <w:b/>
                <w:bCs/>
                <w:sz w:val="20"/>
                <w:szCs w:val="20"/>
              </w:rPr>
            </w:pPr>
          </w:p>
        </w:tc>
      </w:tr>
      <w:tr w:rsidR="00DE7DFA"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DE7DFA" w:rsidRPr="009344C6" w:rsidRDefault="00DE7DFA" w:rsidP="00044B85">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DE7DFA" w:rsidRPr="00DE7DFA" w:rsidRDefault="00DE7DFA" w:rsidP="00044B85">
            <w:pPr>
              <w:rPr>
                <w:rFonts w:ascii="Arial" w:eastAsia="Times New Roman" w:hAnsi="Arial" w:cs="Arial"/>
                <w:sz w:val="20"/>
                <w:szCs w:val="20"/>
                <w:lang w:eastAsia="el-GR"/>
              </w:rPr>
            </w:pPr>
            <w:r w:rsidRPr="00DE7DFA">
              <w:rPr>
                <w:rFonts w:ascii="Arial" w:eastAsia="Times New Roman" w:hAnsi="Arial" w:cs="Arial"/>
                <w:sz w:val="20"/>
                <w:szCs w:val="20"/>
                <w:lang w:eastAsia="el-GR"/>
              </w:rPr>
              <w:t>IRR 5ετίας</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DE7DFA" w:rsidRPr="00750D2D" w:rsidRDefault="00DE7DFA" w:rsidP="00044B85">
            <w:pPr>
              <w:jc w:val="right"/>
              <w:rPr>
                <w:rFonts w:ascii="Arial" w:hAnsi="Arial" w:cs="Arial"/>
                <w:b/>
                <w:bCs/>
                <w:sz w:val="20"/>
                <w:szCs w:val="20"/>
              </w:rPr>
            </w:pPr>
            <w:r w:rsidRPr="00750D2D">
              <w:rPr>
                <w:rFonts w:ascii="Arial" w:hAnsi="Arial" w:cs="Arial"/>
                <w:b/>
                <w:bCs/>
                <w:sz w:val="20"/>
                <w:szCs w:val="20"/>
              </w:rPr>
              <w:t>%</w:t>
            </w:r>
          </w:p>
        </w:tc>
        <w:tc>
          <w:tcPr>
            <w:tcW w:w="671" w:type="dxa"/>
            <w:gridSpan w:val="18"/>
            <w:tcBorders>
              <w:left w:val="single" w:sz="4" w:space="0" w:color="auto"/>
            </w:tcBorders>
            <w:vAlign w:val="bottom"/>
          </w:tcPr>
          <w:p w:rsidR="00DE7DFA" w:rsidRPr="009344C6" w:rsidRDefault="00DE7DFA" w:rsidP="00044B85">
            <w:pPr>
              <w:rPr>
                <w:rFonts w:ascii="Arial" w:hAnsi="Arial"/>
                <w:b/>
                <w:bCs/>
                <w:sz w:val="20"/>
                <w:szCs w:val="20"/>
              </w:rPr>
            </w:pPr>
          </w:p>
        </w:tc>
      </w:tr>
      <w:tr w:rsidR="00DE7DFA"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DE7DFA" w:rsidRPr="009344C6" w:rsidRDefault="00DE7DFA" w:rsidP="00044B85">
            <w:pPr>
              <w:rPr>
                <w:rFonts w:ascii="Arial" w:hAnsi="Arial"/>
                <w:b/>
                <w:bCs/>
                <w:sz w:val="20"/>
                <w:szCs w:val="20"/>
              </w:rPr>
            </w:pPr>
          </w:p>
        </w:tc>
        <w:tc>
          <w:tcPr>
            <w:tcW w:w="8609" w:type="dxa"/>
            <w:gridSpan w:val="45"/>
            <w:noWrap/>
            <w:tcMar>
              <w:top w:w="20" w:type="dxa"/>
              <w:left w:w="20" w:type="dxa"/>
              <w:bottom w:w="0" w:type="dxa"/>
              <w:right w:w="20" w:type="dxa"/>
            </w:tcMar>
            <w:vAlign w:val="bottom"/>
          </w:tcPr>
          <w:p w:rsidR="00DE7DFA" w:rsidRPr="00750D2D" w:rsidRDefault="00DE7DFA" w:rsidP="00044B85">
            <w:pPr>
              <w:rPr>
                <w:rFonts w:ascii="Arial" w:hAnsi="Arial" w:cs="Arial"/>
                <w:sz w:val="20"/>
                <w:szCs w:val="20"/>
              </w:rPr>
            </w:pPr>
          </w:p>
        </w:tc>
        <w:tc>
          <w:tcPr>
            <w:tcW w:w="993" w:type="dxa"/>
            <w:gridSpan w:val="16"/>
            <w:tcBorders>
              <w:top w:val="single" w:sz="4" w:space="0" w:color="auto"/>
              <w:bottom w:val="single" w:sz="4" w:space="0" w:color="auto"/>
            </w:tcBorders>
            <w:vAlign w:val="bottom"/>
          </w:tcPr>
          <w:p w:rsidR="00DE7DFA" w:rsidRPr="00750D2D" w:rsidRDefault="00DE7DFA" w:rsidP="00044B85">
            <w:pPr>
              <w:jc w:val="right"/>
              <w:rPr>
                <w:rFonts w:ascii="Arial" w:hAnsi="Arial" w:cs="Arial"/>
                <w:b/>
                <w:bCs/>
                <w:sz w:val="20"/>
                <w:szCs w:val="20"/>
              </w:rPr>
            </w:pPr>
          </w:p>
        </w:tc>
        <w:tc>
          <w:tcPr>
            <w:tcW w:w="671" w:type="dxa"/>
            <w:gridSpan w:val="18"/>
            <w:vAlign w:val="bottom"/>
          </w:tcPr>
          <w:p w:rsidR="00DE7DFA" w:rsidRPr="009344C6" w:rsidRDefault="00DE7DFA" w:rsidP="00044B85">
            <w:pPr>
              <w:rPr>
                <w:rFonts w:ascii="Arial" w:hAnsi="Arial"/>
                <w:b/>
                <w:bCs/>
                <w:sz w:val="20"/>
                <w:szCs w:val="20"/>
              </w:rPr>
            </w:pPr>
          </w:p>
        </w:tc>
      </w:tr>
      <w:tr w:rsidR="00DE7DFA"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DE7DFA" w:rsidRPr="009344C6" w:rsidRDefault="00DE7DFA" w:rsidP="00044B85">
            <w:pPr>
              <w:rPr>
                <w:rFonts w:ascii="Arial" w:hAnsi="Arial"/>
                <w:b/>
                <w:bCs/>
                <w:sz w:val="20"/>
                <w:szCs w:val="20"/>
              </w:rPr>
            </w:pPr>
          </w:p>
        </w:tc>
        <w:tc>
          <w:tcPr>
            <w:tcW w:w="8609" w:type="dxa"/>
            <w:gridSpan w:val="45"/>
            <w:tcBorders>
              <w:right w:val="single" w:sz="4" w:space="0" w:color="auto"/>
            </w:tcBorders>
            <w:noWrap/>
            <w:tcMar>
              <w:top w:w="20" w:type="dxa"/>
              <w:left w:w="20" w:type="dxa"/>
              <w:bottom w:w="0" w:type="dxa"/>
              <w:right w:w="20" w:type="dxa"/>
            </w:tcMar>
            <w:vAlign w:val="bottom"/>
          </w:tcPr>
          <w:p w:rsidR="00DE7DFA" w:rsidRPr="00DE7DFA" w:rsidRDefault="00DE7DFA" w:rsidP="00044B85">
            <w:pPr>
              <w:rPr>
                <w:rFonts w:ascii="Arial" w:eastAsia="Times New Roman" w:hAnsi="Arial" w:cs="Arial"/>
                <w:sz w:val="20"/>
                <w:szCs w:val="20"/>
                <w:lang w:eastAsia="el-GR"/>
              </w:rPr>
            </w:pPr>
            <w:r w:rsidRPr="00DE7DFA">
              <w:rPr>
                <w:rFonts w:ascii="Arial" w:eastAsia="Times New Roman" w:hAnsi="Arial" w:cs="Arial"/>
                <w:sz w:val="20"/>
                <w:szCs w:val="20"/>
                <w:lang w:eastAsia="el-GR"/>
              </w:rPr>
              <w:t>Δείκτης κερδοφορίας (</w:t>
            </w:r>
            <w:proofErr w:type="spellStart"/>
            <w:r w:rsidRPr="00DE7DFA">
              <w:rPr>
                <w:rFonts w:ascii="Arial" w:eastAsia="Times New Roman" w:hAnsi="Arial" w:cs="Arial"/>
                <w:sz w:val="20"/>
                <w:szCs w:val="20"/>
                <w:lang w:eastAsia="el-GR"/>
              </w:rPr>
              <w:t>μ.ο</w:t>
            </w:r>
            <w:proofErr w:type="spellEnd"/>
            <w:r w:rsidRPr="00DE7DFA">
              <w:rPr>
                <w:rFonts w:ascii="Arial" w:eastAsia="Times New Roman" w:hAnsi="Arial" w:cs="Arial"/>
                <w:sz w:val="20"/>
                <w:szCs w:val="20"/>
                <w:lang w:eastAsia="el-GR"/>
              </w:rPr>
              <w:t>. 5ετίας)</w:t>
            </w:r>
          </w:p>
        </w:tc>
        <w:tc>
          <w:tcPr>
            <w:tcW w:w="993" w:type="dxa"/>
            <w:gridSpan w:val="16"/>
            <w:tcBorders>
              <w:top w:val="single" w:sz="4" w:space="0" w:color="auto"/>
              <w:left w:val="single" w:sz="4" w:space="0" w:color="auto"/>
              <w:bottom w:val="single" w:sz="4" w:space="0" w:color="auto"/>
              <w:right w:val="single" w:sz="4" w:space="0" w:color="auto"/>
            </w:tcBorders>
            <w:vAlign w:val="bottom"/>
          </w:tcPr>
          <w:p w:rsidR="00DE7DFA" w:rsidRPr="00750D2D" w:rsidRDefault="00DE7DFA" w:rsidP="00044B85">
            <w:pPr>
              <w:jc w:val="right"/>
              <w:rPr>
                <w:rFonts w:ascii="Arial" w:hAnsi="Arial" w:cs="Arial"/>
                <w:b/>
                <w:bCs/>
                <w:sz w:val="20"/>
                <w:szCs w:val="20"/>
              </w:rPr>
            </w:pPr>
            <w:r w:rsidRPr="00750D2D">
              <w:rPr>
                <w:rFonts w:ascii="Arial" w:hAnsi="Arial" w:cs="Arial"/>
                <w:b/>
                <w:bCs/>
                <w:sz w:val="20"/>
                <w:szCs w:val="20"/>
              </w:rPr>
              <w:t>%</w:t>
            </w:r>
          </w:p>
        </w:tc>
        <w:tc>
          <w:tcPr>
            <w:tcW w:w="671" w:type="dxa"/>
            <w:gridSpan w:val="18"/>
            <w:tcBorders>
              <w:left w:val="single" w:sz="4" w:space="0" w:color="auto"/>
            </w:tcBorders>
            <w:vAlign w:val="bottom"/>
          </w:tcPr>
          <w:p w:rsidR="00DE7DFA" w:rsidRPr="009344C6" w:rsidRDefault="00DE7DFA" w:rsidP="00044B85">
            <w:pPr>
              <w:rPr>
                <w:rFonts w:ascii="Arial" w:hAnsi="Arial"/>
                <w:b/>
                <w:bCs/>
                <w:sz w:val="20"/>
                <w:szCs w:val="20"/>
              </w:rPr>
            </w:pPr>
          </w:p>
        </w:tc>
      </w:tr>
      <w:tr w:rsidR="007D0639"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7D0639" w:rsidRPr="009344C6" w:rsidRDefault="007D0639" w:rsidP="0081766E">
            <w:pPr>
              <w:rPr>
                <w:rFonts w:ascii="Arial Black" w:hAnsi="Arial Black"/>
                <w:b/>
                <w:bCs/>
                <w:szCs w:val="20"/>
              </w:rPr>
            </w:pPr>
          </w:p>
        </w:tc>
        <w:tc>
          <w:tcPr>
            <w:tcW w:w="10273" w:type="dxa"/>
            <w:gridSpan w:val="79"/>
            <w:noWrap/>
            <w:tcMar>
              <w:top w:w="20" w:type="dxa"/>
              <w:left w:w="20" w:type="dxa"/>
              <w:bottom w:w="0" w:type="dxa"/>
              <w:right w:w="20" w:type="dxa"/>
            </w:tcMar>
            <w:vAlign w:val="bottom"/>
          </w:tcPr>
          <w:p w:rsidR="00DE7DFA" w:rsidRPr="00750D2D" w:rsidRDefault="00DE7DFA" w:rsidP="0081766E">
            <w:pPr>
              <w:rPr>
                <w:rFonts w:ascii="Arial" w:hAnsi="Arial" w:cs="Arial"/>
                <w:b/>
                <w:bCs/>
                <w:szCs w:val="20"/>
              </w:rPr>
            </w:pPr>
          </w:p>
        </w:tc>
      </w:tr>
      <w:tr w:rsidR="007D0639" w:rsidRPr="009344C6" w:rsidTr="00260E62">
        <w:trPr>
          <w:gridAfter w:val="46"/>
          <w:wAfter w:w="10409" w:type="dxa"/>
          <w:trHeight w:val="255"/>
        </w:trPr>
        <w:tc>
          <w:tcPr>
            <w:tcW w:w="539" w:type="dxa"/>
            <w:gridSpan w:val="2"/>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b/>
                <w:bCs/>
                <w:szCs w:val="20"/>
              </w:rPr>
            </w:pPr>
            <w:r w:rsidRPr="009344C6">
              <w:rPr>
                <w:rFonts w:ascii="Arial Black" w:hAnsi="Arial Black"/>
                <w:b/>
                <w:bCs/>
                <w:szCs w:val="20"/>
              </w:rPr>
              <w:t>2.</w:t>
            </w:r>
          </w:p>
        </w:tc>
        <w:tc>
          <w:tcPr>
            <w:tcW w:w="10273" w:type="dxa"/>
            <w:gridSpan w:val="79"/>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Cs w:val="20"/>
              </w:rPr>
              <w:t>ΤΡΑΠΕΖΑ ΓΙΑ ΤΗΝ ΚΑΤΑΒΟΛΗ ΤΗΣ ΟΙΚΟΝΟΜΙΚΗΣ ΕΝΙΣΧΥΣΗΣ ΤΟΥ ΔΙΚΑΟΥΧΟΥ</w:t>
            </w: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1141" w:type="dxa"/>
            <w:gridSpan w:val="1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Ονομασία </w:t>
            </w: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1141" w:type="dxa"/>
            <w:gridSpan w:val="15"/>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96"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285" w:type="dxa"/>
            <w:gridSpan w:val="9"/>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626" w:type="dxa"/>
            <w:gridSpan w:val="7"/>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164" w:type="dxa"/>
            <w:gridSpan w:val="5"/>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413" w:type="dxa"/>
            <w:gridSpan w:val="9"/>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1141" w:type="dxa"/>
            <w:gridSpan w:val="1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75"/>
        </w:trPr>
        <w:tc>
          <w:tcPr>
            <w:tcW w:w="539" w:type="dxa"/>
            <w:gridSpan w:val="2"/>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61" w:type="dxa"/>
            <w:gridSpan w:val="5"/>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96" w:type="dxa"/>
            <w:gridSpan w:val="3"/>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1141" w:type="dxa"/>
            <w:gridSpan w:val="15"/>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260E62" w:rsidRPr="009344C6" w:rsidTr="00260E62">
        <w:trPr>
          <w:gridAfter w:val="46"/>
          <w:wAfter w:w="10409" w:type="dxa"/>
          <w:trHeight w:val="255"/>
        </w:trPr>
        <w:tc>
          <w:tcPr>
            <w:tcW w:w="539" w:type="dxa"/>
            <w:gridSpan w:val="2"/>
            <w:noWrap/>
            <w:tcMar>
              <w:top w:w="20" w:type="dxa"/>
              <w:left w:w="20" w:type="dxa"/>
              <w:bottom w:w="0" w:type="dxa"/>
              <w:right w:w="20" w:type="dxa"/>
            </w:tcMar>
            <w:vAlign w:val="bottom"/>
          </w:tcPr>
          <w:p w:rsidR="00260E62" w:rsidRPr="009344C6" w:rsidRDefault="00260E62" w:rsidP="0081766E">
            <w:pPr>
              <w:rPr>
                <w:rFonts w:ascii="Arial" w:eastAsia="Arial Unicode MS" w:hAnsi="Arial" w:cs="Arial Unicode MS"/>
                <w:sz w:val="20"/>
                <w:szCs w:val="20"/>
              </w:rPr>
            </w:pPr>
          </w:p>
        </w:tc>
        <w:tc>
          <w:tcPr>
            <w:tcW w:w="6729" w:type="dxa"/>
            <w:gridSpan w:val="20"/>
            <w:tcBorders>
              <w:left w:val="nil"/>
              <w:right w:val="single" w:sz="4" w:space="0" w:color="auto"/>
            </w:tcBorders>
            <w:noWrap/>
            <w:tcMar>
              <w:top w:w="20" w:type="dxa"/>
              <w:left w:w="20" w:type="dxa"/>
              <w:bottom w:w="0" w:type="dxa"/>
              <w:right w:w="20" w:type="dxa"/>
            </w:tcMar>
            <w:vAlign w:val="bottom"/>
          </w:tcPr>
          <w:p w:rsidR="00111A4F" w:rsidRDefault="00260E62">
            <w:pPr>
              <w:rPr>
                <w:rFonts w:ascii="Arial" w:eastAsia="Arial Unicode MS" w:hAnsi="Arial" w:cs="Arial"/>
                <w:sz w:val="20"/>
                <w:szCs w:val="20"/>
              </w:rPr>
            </w:pPr>
            <w:r w:rsidRPr="00750D2D">
              <w:rPr>
                <w:rFonts w:ascii="Arial" w:hAnsi="Arial" w:cs="Arial"/>
                <w:sz w:val="20"/>
                <w:szCs w:val="20"/>
              </w:rPr>
              <w:t xml:space="preserve">Αριθμός λογαριασμού </w:t>
            </w:r>
            <w:r>
              <w:rPr>
                <w:rFonts w:ascii="Arial" w:hAnsi="Arial" w:cs="Arial"/>
                <w:sz w:val="20"/>
                <w:szCs w:val="20"/>
              </w:rPr>
              <w:t>(ΙΒΑΝ) καταβολής της οικονομικής ενίσχυσης</w:t>
            </w:r>
          </w:p>
        </w:tc>
        <w:tc>
          <w:tcPr>
            <w:tcW w:w="3544" w:type="dxa"/>
            <w:gridSpan w:val="59"/>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260E62" w:rsidRPr="009344C6" w:rsidRDefault="00260E62" w:rsidP="0081766E">
            <w:pPr>
              <w:rPr>
                <w:rFonts w:ascii="Arial" w:eastAsia="Arial Unicode MS" w:hAnsi="Arial" w:cs="Arial Unicode MS"/>
                <w:sz w:val="20"/>
                <w:szCs w:val="20"/>
              </w:rPr>
            </w:pPr>
            <w:r w:rsidRPr="009344C6">
              <w:rPr>
                <w:rFonts w:ascii="Arial" w:hAnsi="Arial" w:hint="eastAsia"/>
                <w:sz w:val="20"/>
                <w:szCs w:val="20"/>
              </w:rPr>
              <w:t>  </w:t>
            </w:r>
          </w:p>
        </w:tc>
      </w:tr>
      <w:tr w:rsidR="007D0639" w:rsidRPr="009344C6" w:rsidTr="00260E62">
        <w:trPr>
          <w:gridAfter w:val="46"/>
          <w:wAfter w:w="10409" w:type="dxa"/>
          <w:trHeight w:val="255"/>
        </w:trPr>
        <w:tc>
          <w:tcPr>
            <w:tcW w:w="539" w:type="dxa"/>
            <w:gridSpan w:val="2"/>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single" w:sz="4" w:space="0" w:color="auto"/>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141" w:type="dxa"/>
            <w:gridSpan w:val="15"/>
            <w:tcBorders>
              <w:top w:val="single" w:sz="4" w:space="0" w:color="auto"/>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single" w:sz="4" w:space="0" w:color="auto"/>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single" w:sz="4" w:space="0" w:color="auto"/>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b/>
                <w:bCs/>
                <w:szCs w:val="20"/>
              </w:rPr>
            </w:pPr>
            <w:r w:rsidRPr="009344C6">
              <w:rPr>
                <w:rFonts w:ascii="Arial Black" w:hAnsi="Arial Black"/>
                <w:b/>
                <w:bCs/>
                <w:szCs w:val="20"/>
              </w:rPr>
              <w:lastRenderedPageBreak/>
              <w:t xml:space="preserve">3. </w:t>
            </w:r>
          </w:p>
        </w:tc>
        <w:tc>
          <w:tcPr>
            <w:tcW w:w="6326" w:type="dxa"/>
            <w:gridSpan w:val="1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Cs w:val="20"/>
              </w:rPr>
            </w:pPr>
            <w:r w:rsidRPr="00750D2D">
              <w:rPr>
                <w:rFonts w:ascii="Arial" w:hAnsi="Arial" w:cs="Arial"/>
                <w:b/>
                <w:bCs/>
                <w:szCs w:val="20"/>
              </w:rPr>
              <w:t>ΓΕΝΙΚΕΣ ΠΛΗΡΟΦΟΡΙΕΣ ΤΗΣ ΠΡΑΞΗΣ</w:t>
            </w: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1141" w:type="dxa"/>
            <w:gridSpan w:val="1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Cs w:val="20"/>
              </w:rPr>
            </w:pP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1141" w:type="dxa"/>
            <w:gridSpan w:val="1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689" w:type="dxa"/>
            <w:gridSpan w:val="47"/>
            <w:tcBorders>
              <w:top w:val="nil"/>
              <w:left w:val="nil"/>
              <w:bottom w:val="nil"/>
              <w:right w:val="nil"/>
            </w:tcBorders>
            <w:noWrap/>
            <w:tcMar>
              <w:top w:w="20" w:type="dxa"/>
              <w:left w:w="20" w:type="dxa"/>
              <w:bottom w:w="0" w:type="dxa"/>
              <w:right w:w="20" w:type="dxa"/>
            </w:tcMar>
            <w:vAlign w:val="bottom"/>
          </w:tcPr>
          <w:p w:rsidR="00111A4F" w:rsidRDefault="007D0639">
            <w:pPr>
              <w:rPr>
                <w:rFonts w:ascii="Arial" w:eastAsia="Arial Unicode MS" w:hAnsi="Arial" w:cs="Arial"/>
                <w:sz w:val="20"/>
                <w:szCs w:val="20"/>
              </w:rPr>
            </w:pPr>
            <w:r w:rsidRPr="00750D2D">
              <w:rPr>
                <w:rFonts w:ascii="Arial" w:hAnsi="Arial" w:cs="Arial"/>
                <w:sz w:val="20"/>
                <w:szCs w:val="20"/>
              </w:rPr>
              <w:t xml:space="preserve">Προβλεπόμενη ημερομηνία έναρξης εργασιών </w:t>
            </w: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164" w:type="dxa"/>
            <w:gridSpan w:val="5"/>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413" w:type="dxa"/>
            <w:gridSpan w:val="9"/>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9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40"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049" w:type="dxa"/>
            <w:gridSpan w:val="36"/>
            <w:tcBorders>
              <w:top w:val="nil"/>
              <w:left w:val="nil"/>
              <w:bottom w:val="nil"/>
              <w:right w:val="nil"/>
            </w:tcBorders>
            <w:noWrap/>
            <w:tcMar>
              <w:top w:w="20" w:type="dxa"/>
              <w:left w:w="20" w:type="dxa"/>
              <w:bottom w:w="0" w:type="dxa"/>
              <w:right w:w="20" w:type="dxa"/>
            </w:tcMar>
            <w:vAlign w:val="bottom"/>
          </w:tcPr>
          <w:p w:rsidR="00111A4F" w:rsidRDefault="007D0639">
            <w:pPr>
              <w:rPr>
                <w:rFonts w:ascii="Arial" w:eastAsia="Arial Unicode MS" w:hAnsi="Arial" w:cs="Arial"/>
                <w:sz w:val="20"/>
                <w:szCs w:val="20"/>
              </w:rPr>
            </w:pPr>
            <w:r w:rsidRPr="00750D2D">
              <w:rPr>
                <w:rFonts w:ascii="Arial" w:hAnsi="Arial" w:cs="Arial"/>
                <w:sz w:val="20"/>
                <w:szCs w:val="20"/>
              </w:rPr>
              <w:t xml:space="preserve">Προβλεπόμενη ημερομηνία λήξης εργασιών </w:t>
            </w:r>
          </w:p>
        </w:tc>
        <w:tc>
          <w:tcPr>
            <w:tcW w:w="640"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164" w:type="dxa"/>
            <w:gridSpan w:val="5"/>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413" w:type="dxa"/>
            <w:gridSpan w:val="9"/>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9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40"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85"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070" w:type="dxa"/>
            <w:gridSpan w:val="5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Ο Δικαιούχος έχει τύχει οικονομικής ενίσχυσης την τελευταία πενταετία</w:t>
            </w: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eastAsia="Arial Unicode MS" w:hAnsi="Arial" w:cs="Arial"/>
                <w:sz w:val="20"/>
                <w:szCs w:val="20"/>
              </w:rPr>
              <w:t xml:space="preserve">για την ίδια μονάδα / εγκατάσταση  </w:t>
            </w: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59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40"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86" w:type="dxa"/>
            <w:gridSpan w:val="4"/>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95" w:type="dxa"/>
            <w:gridSpan w:val="7"/>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65"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5" w:type="dxa"/>
            <w:gridSpan w:val="8"/>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61" w:type="dxa"/>
            <w:gridSpan w:val="5"/>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9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40" w:type="dxa"/>
            <w:gridSpan w:val="11"/>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jc w:val="right"/>
              <w:rPr>
                <w:rFonts w:ascii="Arial" w:eastAsia="Arial Unicode MS" w:hAnsi="Arial" w:cs="Arial"/>
                <w:sz w:val="20"/>
                <w:szCs w:val="20"/>
              </w:rPr>
            </w:pPr>
            <w:r w:rsidRPr="00750D2D">
              <w:rPr>
                <w:rFonts w:ascii="Arial" w:hAnsi="Arial" w:cs="Arial"/>
                <w:sz w:val="20"/>
                <w:szCs w:val="20"/>
              </w:rPr>
              <w:t>ΝΑΙ</w:t>
            </w:r>
          </w:p>
        </w:tc>
        <w:tc>
          <w:tcPr>
            <w:tcW w:w="186" w:type="dxa"/>
            <w:gridSpan w:val="4"/>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750D2D" w:rsidRDefault="007D0639" w:rsidP="0081766E">
            <w:pPr>
              <w:jc w:val="right"/>
              <w:rPr>
                <w:rFonts w:ascii="Arial" w:eastAsia="Arial Unicode MS" w:hAnsi="Arial" w:cs="Arial"/>
                <w:sz w:val="20"/>
                <w:szCs w:val="20"/>
              </w:rPr>
            </w:pPr>
            <w:r w:rsidRPr="00750D2D">
              <w:rPr>
                <w:rFonts w:ascii="Arial" w:hAnsi="Arial" w:cs="Arial"/>
                <w:sz w:val="20"/>
                <w:szCs w:val="20"/>
              </w:rPr>
              <w:t> </w:t>
            </w:r>
          </w:p>
        </w:tc>
        <w:tc>
          <w:tcPr>
            <w:tcW w:w="195" w:type="dxa"/>
            <w:gridSpan w:val="7"/>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750D2D" w:rsidRDefault="007D0639" w:rsidP="0081766E">
            <w:pPr>
              <w:jc w:val="right"/>
              <w:rPr>
                <w:rFonts w:ascii="Arial" w:eastAsia="Arial Unicode MS" w:hAnsi="Arial" w:cs="Arial"/>
                <w:sz w:val="20"/>
                <w:szCs w:val="20"/>
              </w:rPr>
            </w:pPr>
            <w:r w:rsidRPr="00750D2D">
              <w:rPr>
                <w:rFonts w:ascii="Arial" w:hAnsi="Arial" w:cs="Arial"/>
                <w:sz w:val="20"/>
                <w:szCs w:val="20"/>
              </w:rPr>
              <w:t>ΌΧΙ</w:t>
            </w:r>
          </w:p>
        </w:tc>
        <w:tc>
          <w:tcPr>
            <w:tcW w:w="164" w:type="dxa"/>
            <w:gridSpan w:val="5"/>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 </w:t>
            </w:r>
          </w:p>
        </w:tc>
        <w:tc>
          <w:tcPr>
            <w:tcW w:w="413" w:type="dxa"/>
            <w:gridSpan w:val="9"/>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452" w:type="dxa"/>
            <w:gridSpan w:val="2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59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40" w:type="dxa"/>
            <w:gridSpan w:val="11"/>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86" w:type="dxa"/>
            <w:gridSpan w:val="4"/>
            <w:tcBorders>
              <w:top w:val="single" w:sz="4" w:space="0" w:color="auto"/>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95" w:type="dxa"/>
            <w:gridSpan w:val="7"/>
            <w:tcBorders>
              <w:top w:val="single" w:sz="4" w:space="0" w:color="auto"/>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6"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4" w:type="dxa"/>
            <w:gridSpan w:val="5"/>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13" w:type="dxa"/>
            <w:gridSpan w:val="9"/>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b/>
                <w:bCs/>
                <w:szCs w:val="20"/>
              </w:rPr>
            </w:pPr>
            <w:r w:rsidRPr="009344C6">
              <w:rPr>
                <w:rFonts w:ascii="Arial Black" w:hAnsi="Arial Black"/>
                <w:b/>
                <w:bCs/>
                <w:szCs w:val="20"/>
              </w:rPr>
              <w:t>4.</w:t>
            </w:r>
          </w:p>
        </w:tc>
        <w:tc>
          <w:tcPr>
            <w:tcW w:w="6338" w:type="dxa"/>
            <w:gridSpan w:val="1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Cs w:val="20"/>
              </w:rPr>
            </w:pPr>
            <w:r w:rsidRPr="00750D2D">
              <w:rPr>
                <w:rFonts w:ascii="Arial" w:hAnsi="Arial" w:cs="Arial"/>
                <w:b/>
                <w:bCs/>
                <w:szCs w:val="20"/>
              </w:rPr>
              <w:t>ΣΥΝΟΠΤΙΚΗ ΠΑΡΟΥΣΙΑΣΗ ΤΗΣ ΠΡΑΞΗΣ</w:t>
            </w: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Cs w:val="20"/>
              </w:rPr>
            </w:pP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bCs/>
                <w:sz w:val="20"/>
                <w:szCs w:val="20"/>
              </w:rPr>
            </w:pPr>
            <w:r w:rsidRPr="009344C6">
              <w:rPr>
                <w:rFonts w:ascii="Arial" w:hAnsi="Arial" w:hint="eastAsia"/>
                <w:b/>
                <w:bCs/>
                <w:sz w:val="20"/>
                <w:szCs w:val="20"/>
              </w:rPr>
              <w:t>4.1</w:t>
            </w:r>
          </w:p>
        </w:tc>
        <w:tc>
          <w:tcPr>
            <w:tcW w:w="4422"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 w:val="20"/>
                <w:szCs w:val="20"/>
              </w:rPr>
              <w:t xml:space="preserve">ΤΙΤΛΟΣ ΠΡΑΞΗΣ : </w:t>
            </w: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600"/>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973"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56"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57"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203"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30" w:type="dxa"/>
            <w:gridSpan w:val="10"/>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440"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613"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666" w:type="dxa"/>
            <w:gridSpan w:val="1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96"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1290" w:type="dxa"/>
            <w:gridSpan w:val="24"/>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bCs/>
                <w:sz w:val="20"/>
                <w:szCs w:val="20"/>
              </w:rPr>
            </w:pPr>
            <w:r w:rsidRPr="009344C6">
              <w:rPr>
                <w:rFonts w:ascii="Arial" w:hAnsi="Arial" w:hint="eastAsia"/>
                <w:b/>
                <w:bCs/>
                <w:sz w:val="20"/>
                <w:szCs w:val="20"/>
              </w:rPr>
              <w:t>4.2</w:t>
            </w:r>
          </w:p>
        </w:tc>
        <w:tc>
          <w:tcPr>
            <w:tcW w:w="4422"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 w:val="20"/>
                <w:szCs w:val="20"/>
              </w:rPr>
              <w:t>ΤΥΠΟΣ ΠΡΑΞΗΣ</w:t>
            </w: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Ίδρυση</w:t>
            </w:r>
            <w:r w:rsidRPr="00750D2D">
              <w:rPr>
                <w:rFonts w:ascii="Arial" w:eastAsia="Arial Unicode MS" w:hAnsi="Arial" w:cs="Arial"/>
                <w:sz w:val="20"/>
                <w:szCs w:val="20"/>
              </w:rPr>
              <w:t>/Κατασκευή</w:t>
            </w: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270" w:type="dxa"/>
            <w:gridSpan w:val="1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lef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Επέκταση</w:t>
            </w: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270" w:type="dxa"/>
            <w:gridSpan w:val="1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lef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96" w:type="dxa"/>
            <w:gridSpan w:val="3"/>
            <w:tcBorders>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Εκσυγχρονισμός</w:t>
            </w: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lef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96" w:type="dxa"/>
            <w:gridSpan w:val="3"/>
            <w:tcBorders>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Μετεγκατάσταση</w:t>
            </w: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883" w:type="dxa"/>
            <w:gridSpan w:val="22"/>
            <w:tcBorders>
              <w:lef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96" w:type="dxa"/>
            <w:gridSpan w:val="3"/>
            <w:tcBorders>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6"/>
          <w:wAfter w:w="1040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30" w:type="dxa"/>
            <w:gridSpan w:val="10"/>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0"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hAnsi="Arial"/>
                <w:b/>
                <w:bCs/>
                <w:sz w:val="20"/>
                <w:szCs w:val="20"/>
              </w:rPr>
            </w:pPr>
          </w:p>
          <w:p w:rsidR="007D0639" w:rsidRPr="009344C6" w:rsidRDefault="007D0639" w:rsidP="0081766E">
            <w:pPr>
              <w:rPr>
                <w:rFonts w:ascii="Arial" w:eastAsia="Arial Unicode MS" w:hAnsi="Arial" w:cs="Arial Unicode MS"/>
                <w:b/>
                <w:bCs/>
                <w:sz w:val="20"/>
                <w:szCs w:val="20"/>
              </w:rPr>
            </w:pPr>
            <w:r w:rsidRPr="009344C6">
              <w:rPr>
                <w:rFonts w:ascii="Arial" w:hAnsi="Arial" w:hint="eastAsia"/>
                <w:b/>
                <w:bCs/>
                <w:sz w:val="20"/>
                <w:szCs w:val="20"/>
              </w:rPr>
              <w:t>4.</w:t>
            </w:r>
            <w:r w:rsidRPr="009344C6">
              <w:rPr>
                <w:rFonts w:ascii="Arial" w:hAnsi="Arial"/>
                <w:b/>
                <w:bCs/>
                <w:sz w:val="20"/>
                <w:szCs w:val="20"/>
              </w:rPr>
              <w:t>3</w:t>
            </w:r>
          </w:p>
        </w:tc>
        <w:tc>
          <w:tcPr>
            <w:tcW w:w="4422"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 w:val="20"/>
                <w:szCs w:val="20"/>
              </w:rPr>
              <w:t>ΝΟΜΙΚΟ ΚΑΘΕΣΤΩΣ ΕΚΤΑΣΗΣ</w:t>
            </w: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73" w:type="dxa"/>
            <w:gridSpan w:val="3"/>
            <w:tcBorders>
              <w:top w:val="nil"/>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b/>
                <w:bCs/>
                <w:sz w:val="20"/>
                <w:szCs w:val="20"/>
              </w:rPr>
              <w:t>Ιδιόκτητη</w:t>
            </w:r>
          </w:p>
        </w:tc>
        <w:tc>
          <w:tcPr>
            <w:tcW w:w="973" w:type="dxa"/>
            <w:gridSpan w:val="3"/>
            <w:tcBorders>
              <w:lef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w:t>
            </w:r>
          </w:p>
        </w:tc>
        <w:tc>
          <w:tcPr>
            <w:tcW w:w="857" w:type="dxa"/>
            <w:gridSpan w:val="3"/>
            <w:tcBorders>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440"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 w:val="20"/>
                <w:szCs w:val="20"/>
              </w:rPr>
              <w:t>Μισθωμένη</w:t>
            </w: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440" w:type="dxa"/>
            <w:gridSpan w:val="6"/>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left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440"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686"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roofErr w:type="spellStart"/>
            <w:r w:rsidRPr="00750D2D">
              <w:rPr>
                <w:rFonts w:ascii="Arial" w:hAnsi="Arial" w:cs="Arial"/>
                <w:sz w:val="20"/>
                <w:szCs w:val="20"/>
              </w:rPr>
              <w:t>Ήμ</w:t>
            </w:r>
            <w:proofErr w:type="spellEnd"/>
            <w:r w:rsidRPr="00750D2D">
              <w:rPr>
                <w:rFonts w:ascii="Arial" w:hAnsi="Arial" w:cs="Arial"/>
                <w:sz w:val="20"/>
                <w:szCs w:val="20"/>
              </w:rPr>
              <w:t>/νια Έναρξης Μίσθωσης</w:t>
            </w: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440" w:type="dxa"/>
            <w:gridSpan w:val="6"/>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73"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56" w:type="dxa"/>
            <w:gridSpan w:val="3"/>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857" w:type="dxa"/>
            <w:gridSpan w:val="3"/>
            <w:tcBorders>
              <w:top w:val="nil"/>
              <w:left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440"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nil"/>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686" w:type="dxa"/>
            <w:gridSpan w:val="9"/>
            <w:tcBorders>
              <w:lef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Διάρκεια Μίσθωσης (σε έτη)</w:t>
            </w: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30" w:type="dxa"/>
            <w:gridSpan w:val="10"/>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440" w:type="dxa"/>
            <w:gridSpan w:val="6"/>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3"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66" w:type="dxa"/>
            <w:gridSpan w:val="13"/>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96" w:type="dxa"/>
            <w:gridSpan w:val="3"/>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6078A0"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6078A0" w:rsidRPr="009344C6" w:rsidRDefault="006078A0" w:rsidP="0081766E">
            <w:pPr>
              <w:rPr>
                <w:rFonts w:ascii="Arial" w:hAnsi="Arial"/>
                <w:b/>
                <w:bCs/>
                <w:sz w:val="20"/>
                <w:szCs w:val="20"/>
              </w:rPr>
            </w:pPr>
          </w:p>
          <w:p w:rsidR="006078A0" w:rsidRPr="009344C6" w:rsidRDefault="006078A0" w:rsidP="0081766E">
            <w:pPr>
              <w:rPr>
                <w:rFonts w:ascii="Arial" w:eastAsia="Arial Unicode MS" w:hAnsi="Arial" w:cs="Arial Unicode MS"/>
                <w:b/>
                <w:bCs/>
                <w:sz w:val="20"/>
                <w:szCs w:val="20"/>
              </w:rPr>
            </w:pPr>
            <w:r w:rsidRPr="009344C6">
              <w:rPr>
                <w:rFonts w:ascii="Arial" w:hAnsi="Arial" w:hint="eastAsia"/>
                <w:b/>
                <w:bCs/>
                <w:sz w:val="20"/>
                <w:szCs w:val="20"/>
              </w:rPr>
              <w:t>4.</w:t>
            </w:r>
            <w:r w:rsidRPr="009344C6">
              <w:rPr>
                <w:rFonts w:ascii="Arial" w:hAnsi="Arial"/>
                <w:b/>
                <w:bCs/>
                <w:sz w:val="20"/>
                <w:szCs w:val="20"/>
              </w:rPr>
              <w:t>4</w:t>
            </w:r>
          </w:p>
        </w:tc>
        <w:tc>
          <w:tcPr>
            <w:tcW w:w="4422" w:type="dxa"/>
            <w:gridSpan w:val="7"/>
            <w:tcBorders>
              <w:top w:val="nil"/>
              <w:left w:val="nil"/>
              <w:bottom w:val="nil"/>
              <w:right w:val="nil"/>
            </w:tcBorders>
            <w:noWrap/>
            <w:tcMar>
              <w:top w:w="20" w:type="dxa"/>
              <w:left w:w="20" w:type="dxa"/>
              <w:bottom w:w="0" w:type="dxa"/>
              <w:right w:w="20" w:type="dxa"/>
            </w:tcMar>
            <w:vAlign w:val="bottom"/>
          </w:tcPr>
          <w:p w:rsidR="006078A0" w:rsidRPr="009344C6" w:rsidRDefault="006078A0" w:rsidP="0081766E">
            <w:pPr>
              <w:rPr>
                <w:rFonts w:ascii="Arial" w:eastAsia="Arial Unicode MS" w:hAnsi="Arial" w:cs="Arial Unicode MS"/>
                <w:b/>
                <w:bCs/>
                <w:sz w:val="20"/>
                <w:szCs w:val="20"/>
              </w:rPr>
            </w:pPr>
            <w:r w:rsidRPr="009344C6">
              <w:rPr>
                <w:rFonts w:ascii="Arial" w:hAnsi="Arial"/>
                <w:b/>
                <w:bCs/>
                <w:sz w:val="20"/>
                <w:szCs w:val="20"/>
              </w:rPr>
              <w:t>ΔΥΝΑΜΙΚΟΤΗΤΑ (ΣΕ ΤΟΝΟΥΣ</w:t>
            </w:r>
            <w:r>
              <w:rPr>
                <w:rFonts w:ascii="Arial" w:hAnsi="Arial"/>
                <w:b/>
                <w:bCs/>
                <w:sz w:val="20"/>
                <w:szCs w:val="20"/>
              </w:rPr>
              <w:t>/ΙΧΘΥΔΙΑ/κλπ</w:t>
            </w:r>
            <w:r w:rsidRPr="009344C6">
              <w:rPr>
                <w:rFonts w:ascii="Arial" w:hAnsi="Arial"/>
                <w:b/>
                <w:bCs/>
                <w:sz w:val="20"/>
                <w:szCs w:val="20"/>
              </w:rPr>
              <w:t>)</w:t>
            </w:r>
          </w:p>
        </w:tc>
        <w:tc>
          <w:tcPr>
            <w:tcW w:w="5971" w:type="dxa"/>
            <w:gridSpan w:val="74"/>
            <w:tcBorders>
              <w:left w:val="nil"/>
              <w:bottom w:val="nil"/>
              <w:right w:val="nil"/>
            </w:tcBorders>
            <w:noWrap/>
            <w:tcMar>
              <w:top w:w="20" w:type="dxa"/>
              <w:left w:w="20" w:type="dxa"/>
              <w:bottom w:w="0" w:type="dxa"/>
              <w:right w:w="20" w:type="dxa"/>
            </w:tcMar>
            <w:vAlign w:val="bottom"/>
          </w:tcPr>
          <w:p w:rsidR="006078A0" w:rsidRPr="006078A0" w:rsidRDefault="006078A0" w:rsidP="0081766E">
            <w:pPr>
              <w:rPr>
                <w:rFonts w:ascii="Arial" w:eastAsia="Arial Unicode MS" w:hAnsi="Arial" w:cs="Arial Unicode MS"/>
                <w:b/>
                <w:sz w:val="20"/>
                <w:szCs w:val="20"/>
                <w:u w:val="single"/>
              </w:rPr>
            </w:pPr>
            <w:r w:rsidRPr="006078A0">
              <w:rPr>
                <w:rFonts w:ascii="Arial" w:eastAsia="Arial Unicode MS" w:hAnsi="Arial" w:cs="Arial Unicode MS"/>
                <w:b/>
                <w:sz w:val="20"/>
                <w:szCs w:val="20"/>
                <w:u w:val="single"/>
              </w:rPr>
              <w:t xml:space="preserve">ανά </w:t>
            </w:r>
            <w:r>
              <w:rPr>
                <w:rFonts w:ascii="Arial" w:eastAsia="Arial Unicode MS" w:hAnsi="Arial" w:cs="Arial Unicode MS"/>
                <w:b/>
                <w:sz w:val="20"/>
                <w:szCs w:val="20"/>
                <w:u w:val="single"/>
              </w:rPr>
              <w:t>Ε</w:t>
            </w:r>
            <w:r w:rsidRPr="006078A0">
              <w:rPr>
                <w:rFonts w:ascii="Arial" w:eastAsia="Arial Unicode MS" w:hAnsi="Arial" w:cs="Arial Unicode MS"/>
                <w:b/>
                <w:sz w:val="20"/>
                <w:szCs w:val="20"/>
                <w:u w:val="single"/>
              </w:rPr>
              <w:t>ίδος</w:t>
            </w:r>
          </w:p>
        </w:tc>
      </w:tr>
      <w:tr w:rsidR="007D0639" w:rsidRPr="009344C6" w:rsidTr="00260E62">
        <w:trPr>
          <w:gridAfter w:val="44"/>
          <w:wAfter w:w="10289"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73" w:type="dxa"/>
            <w:gridSpan w:val="3"/>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6" w:type="dxa"/>
            <w:gridSpan w:val="3"/>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57" w:type="dxa"/>
            <w:gridSpan w:val="3"/>
            <w:tcBorders>
              <w:top w:val="nil"/>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6078A0" w:rsidRDefault="007D0639" w:rsidP="0081766E">
            <w:pPr>
              <w:rPr>
                <w:rFonts w:ascii="Arial" w:eastAsia="Arial Unicode MS" w:hAnsi="Arial" w:cs="Arial Unicode MS"/>
                <w:sz w:val="20"/>
                <w:szCs w:val="20"/>
              </w:rPr>
            </w:pPr>
            <w:r w:rsidRPr="009344C6">
              <w:rPr>
                <w:rFonts w:ascii="Arial" w:hAnsi="Arial"/>
                <w:sz w:val="20"/>
                <w:szCs w:val="20"/>
              </w:rPr>
              <w:t>Υφιστάμενη</w:t>
            </w:r>
            <w:r w:rsidR="006078A0">
              <w:rPr>
                <w:rFonts w:ascii="Arial" w:hAnsi="Arial"/>
                <w:sz w:val="20"/>
                <w:szCs w:val="20"/>
                <w:lang w:val="en-US"/>
              </w:rPr>
              <w:t xml:space="preserve"> </w:t>
            </w:r>
          </w:p>
        </w:tc>
        <w:tc>
          <w:tcPr>
            <w:tcW w:w="973" w:type="dxa"/>
            <w:gridSpan w:val="3"/>
            <w:tcBorders>
              <w:left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857" w:type="dxa"/>
            <w:gridSpan w:val="3"/>
            <w:tcBorders>
              <w:left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73" w:type="dxa"/>
            <w:gridSpan w:val="3"/>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6" w:type="dxa"/>
            <w:gridSpan w:val="3"/>
            <w:tcBorders>
              <w:top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857" w:type="dxa"/>
            <w:gridSpan w:val="3"/>
            <w:tcBorders>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sz w:val="20"/>
                <w:szCs w:val="20"/>
              </w:rPr>
              <w:t>Προτεινόμενη</w:t>
            </w:r>
          </w:p>
        </w:tc>
        <w:tc>
          <w:tcPr>
            <w:tcW w:w="973" w:type="dxa"/>
            <w:gridSpan w:val="3"/>
            <w:tcBorders>
              <w:left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6"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857" w:type="dxa"/>
            <w:gridSpan w:val="3"/>
            <w:tcBorders>
              <w:left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hAnsi="Arial"/>
                <w:sz w:val="20"/>
                <w:szCs w:val="20"/>
              </w:rPr>
            </w:pPr>
          </w:p>
        </w:tc>
        <w:tc>
          <w:tcPr>
            <w:tcW w:w="973" w:type="dxa"/>
            <w:gridSpan w:val="3"/>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6" w:type="dxa"/>
            <w:gridSpan w:val="3"/>
            <w:tcBorders>
              <w:top w:val="single" w:sz="4" w:space="0" w:color="auto"/>
            </w:tcBorders>
            <w:noWrap/>
            <w:tcMar>
              <w:top w:w="20" w:type="dxa"/>
              <w:left w:w="20" w:type="dxa"/>
              <w:bottom w:w="0" w:type="dxa"/>
              <w:right w:w="20" w:type="dxa"/>
            </w:tcMar>
            <w:vAlign w:val="bottom"/>
          </w:tcPr>
          <w:p w:rsidR="007D0639" w:rsidRPr="009344C6" w:rsidRDefault="007D0639" w:rsidP="0081766E">
            <w:pPr>
              <w:rPr>
                <w:rFonts w:ascii="Arial" w:hAnsi="Arial"/>
                <w:sz w:val="20"/>
                <w:szCs w:val="20"/>
              </w:rPr>
            </w:pPr>
          </w:p>
        </w:tc>
        <w:tc>
          <w:tcPr>
            <w:tcW w:w="857" w:type="dxa"/>
            <w:gridSpan w:val="3"/>
            <w:tcBorders>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55"/>
        </w:trPr>
        <w:tc>
          <w:tcPr>
            <w:tcW w:w="539" w:type="dxa"/>
            <w:gridSpan w:val="2"/>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bCs/>
                <w:sz w:val="20"/>
                <w:szCs w:val="20"/>
              </w:rPr>
            </w:pPr>
          </w:p>
        </w:tc>
        <w:tc>
          <w:tcPr>
            <w:tcW w:w="973" w:type="dxa"/>
            <w:gridSpan w:val="3"/>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6" w:type="dxa"/>
            <w:gridSpan w:val="3"/>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7" w:type="dxa"/>
            <w:gridSpan w:val="3"/>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03" w:type="dxa"/>
            <w:gridSpan w:val="4"/>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3" w:type="dxa"/>
            <w:gridSpan w:val="7"/>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66" w:type="dxa"/>
            <w:gridSpan w:val="4"/>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87" w:type="dxa"/>
            <w:gridSpan w:val="6"/>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01" w:type="dxa"/>
            <w:gridSpan w:val="16"/>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25" w:type="dxa"/>
            <w:gridSpan w:val="8"/>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23" w:type="dxa"/>
            <w:gridSpan w:val="23"/>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After w:val="44"/>
          <w:wAfter w:w="10289" w:type="dxa"/>
          <w:trHeight w:val="28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832B2" w:rsidRDefault="007D0639" w:rsidP="0081766E">
            <w:pPr>
              <w:rPr>
                <w:rFonts w:ascii="Arial" w:eastAsia="Arial Unicode MS" w:hAnsi="Arial" w:cs="Arial Unicode MS"/>
                <w:b/>
                <w:bCs/>
                <w:sz w:val="20"/>
                <w:szCs w:val="20"/>
              </w:rPr>
            </w:pPr>
            <w:r w:rsidRPr="009344C6">
              <w:rPr>
                <w:rFonts w:ascii="Arial" w:hAnsi="Arial" w:hint="eastAsia"/>
                <w:b/>
                <w:bCs/>
                <w:sz w:val="20"/>
                <w:szCs w:val="20"/>
              </w:rPr>
              <w:t>4.</w:t>
            </w:r>
            <w:r>
              <w:rPr>
                <w:rFonts w:ascii="Arial" w:hAnsi="Arial"/>
                <w:b/>
                <w:bCs/>
                <w:sz w:val="20"/>
                <w:szCs w:val="20"/>
              </w:rPr>
              <w:t>5</w:t>
            </w:r>
          </w:p>
        </w:tc>
        <w:tc>
          <w:tcPr>
            <w:tcW w:w="6135" w:type="dxa"/>
            <w:gridSpan w:val="1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bCs/>
                <w:sz w:val="20"/>
                <w:szCs w:val="20"/>
              </w:rPr>
            </w:pPr>
            <w:r w:rsidRPr="009344C6">
              <w:rPr>
                <w:rFonts w:ascii="Arial" w:hAnsi="Arial"/>
                <w:b/>
                <w:bCs/>
                <w:sz w:val="20"/>
                <w:szCs w:val="20"/>
              </w:rPr>
              <w:t xml:space="preserve">ΣΤΟΧΟΙ ΣΧΕΤΙΚΑ ΜΕ ΤΗ ΚΑΤΑΝΑΛΩΣΗ ΚΑΙ ΠΑΡΑΓΩΓΗ </w:t>
            </w:r>
          </w:p>
        </w:tc>
        <w:tc>
          <w:tcPr>
            <w:tcW w:w="203"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30" w:type="dxa"/>
            <w:gridSpan w:val="1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b/>
                <w:bCs/>
                <w:sz w:val="20"/>
                <w:szCs w:val="20"/>
              </w:rPr>
            </w:pPr>
          </w:p>
        </w:tc>
        <w:tc>
          <w:tcPr>
            <w:tcW w:w="440"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b/>
                <w:bCs/>
                <w:sz w:val="20"/>
                <w:szCs w:val="20"/>
              </w:rPr>
            </w:pPr>
          </w:p>
        </w:tc>
        <w:tc>
          <w:tcPr>
            <w:tcW w:w="613"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b/>
                <w:bCs/>
                <w:sz w:val="20"/>
                <w:szCs w:val="20"/>
              </w:rPr>
            </w:pPr>
          </w:p>
        </w:tc>
        <w:tc>
          <w:tcPr>
            <w:tcW w:w="666" w:type="dxa"/>
            <w:gridSpan w:val="1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b/>
                <w:bCs/>
                <w:sz w:val="20"/>
                <w:szCs w:val="20"/>
              </w:rPr>
            </w:pPr>
          </w:p>
        </w:tc>
        <w:tc>
          <w:tcPr>
            <w:tcW w:w="9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b/>
                <w:bCs/>
                <w:sz w:val="20"/>
                <w:szCs w:val="20"/>
              </w:rPr>
            </w:pPr>
          </w:p>
        </w:tc>
        <w:tc>
          <w:tcPr>
            <w:tcW w:w="1410" w:type="dxa"/>
            <w:gridSpan w:val="2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b/>
                <w:bCs/>
                <w:sz w:val="20"/>
                <w:szCs w:val="20"/>
              </w:rPr>
            </w:pPr>
          </w:p>
        </w:tc>
      </w:tr>
      <w:tr w:rsidR="007D0639" w:rsidRPr="009344C6" w:rsidTr="00260E62">
        <w:trPr>
          <w:gridAfter w:val="1"/>
          <w:trHeight w:val="600"/>
        </w:trPr>
        <w:tc>
          <w:tcPr>
            <w:tcW w:w="539" w:type="dxa"/>
            <w:gridSpan w:val="2"/>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p>
        </w:tc>
        <w:tc>
          <w:tcPr>
            <w:tcW w:w="9632" w:type="dxa"/>
            <w:gridSpan w:val="62"/>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gridCol w:w="1507"/>
              <w:gridCol w:w="1971"/>
              <w:gridCol w:w="1423"/>
              <w:gridCol w:w="1728"/>
            </w:tblGrid>
            <w:tr w:rsidR="007D0639" w:rsidRPr="009344C6" w:rsidTr="0081766E">
              <w:tc>
                <w:tcPr>
                  <w:tcW w:w="1075" w:type="dxa"/>
                </w:tcPr>
                <w:p w:rsidR="007D0639" w:rsidRPr="008A418E" w:rsidRDefault="007D0639" w:rsidP="0081766E">
                  <w:pPr>
                    <w:rPr>
                      <w:rFonts w:ascii="Arial" w:eastAsia="Arial Unicode MS" w:hAnsi="Arial" w:cs="Arial Unicode MS"/>
                      <w:b/>
                      <w:szCs w:val="20"/>
                    </w:rPr>
                  </w:pPr>
                </w:p>
              </w:tc>
              <w:tc>
                <w:tcPr>
                  <w:tcW w:w="1364" w:type="dxa"/>
                </w:tcPr>
                <w:p w:rsidR="007D0639" w:rsidRPr="008A418E" w:rsidRDefault="007D0639" w:rsidP="0081766E">
                  <w:pPr>
                    <w:rPr>
                      <w:rFonts w:ascii="Arial" w:eastAsia="Arial Unicode MS" w:hAnsi="Arial" w:cs="Arial Unicode MS"/>
                      <w:b/>
                      <w:szCs w:val="20"/>
                    </w:rPr>
                  </w:pPr>
                  <w:r w:rsidRPr="008A418E">
                    <w:rPr>
                      <w:rFonts w:ascii="Arial" w:eastAsia="Arial Unicode MS" w:hAnsi="Arial" w:cs="Arial Unicode MS"/>
                      <w:b/>
                      <w:szCs w:val="20"/>
                    </w:rPr>
                    <w:t>ΠΕΡΙΓΡΑΦΗ</w:t>
                  </w:r>
                </w:p>
              </w:tc>
              <w:tc>
                <w:tcPr>
                  <w:tcW w:w="1797" w:type="dxa"/>
                </w:tcPr>
                <w:p w:rsidR="007D0639" w:rsidRPr="008A418E" w:rsidRDefault="007D0639" w:rsidP="0081766E">
                  <w:pPr>
                    <w:rPr>
                      <w:rFonts w:ascii="Arial" w:eastAsia="Arial Unicode MS" w:hAnsi="Arial" w:cs="Arial Unicode MS"/>
                      <w:b/>
                      <w:szCs w:val="20"/>
                    </w:rPr>
                  </w:pPr>
                  <w:r w:rsidRPr="008A418E">
                    <w:rPr>
                      <w:rFonts w:ascii="Arial" w:eastAsia="Arial Unicode MS" w:hAnsi="Arial" w:cs="Arial Unicode MS"/>
                      <w:b/>
                      <w:szCs w:val="20"/>
                    </w:rPr>
                    <w:t xml:space="preserve">ΜΟΝΑΔΕΣ/ΕΤΟΣ   </w:t>
                  </w:r>
                </w:p>
              </w:tc>
              <w:tc>
                <w:tcPr>
                  <w:tcW w:w="1307" w:type="dxa"/>
                </w:tcPr>
                <w:p w:rsidR="007D0639" w:rsidRPr="008A418E" w:rsidRDefault="007D0639" w:rsidP="0081766E">
                  <w:pPr>
                    <w:rPr>
                      <w:rFonts w:ascii="Arial" w:eastAsia="Arial Unicode MS" w:hAnsi="Arial" w:cs="Arial Unicode MS"/>
                      <w:b/>
                      <w:szCs w:val="20"/>
                    </w:rPr>
                  </w:pPr>
                  <w:r w:rsidRPr="008A418E">
                    <w:rPr>
                      <w:rFonts w:ascii="Arial" w:eastAsia="Arial Unicode MS" w:hAnsi="Arial" w:cs="Arial Unicode MS"/>
                      <w:b/>
                      <w:szCs w:val="20"/>
                    </w:rPr>
                    <w:t>ΠΡΙΝ ΤΗΝ ΕΠΕΝΔΥΣΗ</w:t>
                  </w:r>
                </w:p>
              </w:tc>
              <w:tc>
                <w:tcPr>
                  <w:tcW w:w="1728" w:type="dxa"/>
                </w:tcPr>
                <w:p w:rsidR="007D0639" w:rsidRPr="008A418E" w:rsidRDefault="007D0639" w:rsidP="0081766E">
                  <w:pPr>
                    <w:rPr>
                      <w:rFonts w:ascii="Arial" w:eastAsia="Arial Unicode MS" w:hAnsi="Arial" w:cs="Arial Unicode MS"/>
                      <w:b/>
                      <w:szCs w:val="20"/>
                    </w:rPr>
                  </w:pPr>
                  <w:r w:rsidRPr="008A418E">
                    <w:rPr>
                      <w:rFonts w:ascii="Arial" w:eastAsia="Arial Unicode MS" w:hAnsi="Arial" w:cs="Arial Unicode MS"/>
                      <w:b/>
                      <w:szCs w:val="20"/>
                    </w:rPr>
                    <w:t>ΜΕΤΑ ΤΗΝ ΕΠΕΝΔΥΣΗ</w:t>
                  </w:r>
                </w:p>
              </w:tc>
            </w:tr>
            <w:tr w:rsidR="007D0639" w:rsidRPr="009344C6" w:rsidTr="0081766E">
              <w:tc>
                <w:tcPr>
                  <w:tcW w:w="1075" w:type="dxa"/>
                </w:tcPr>
                <w:p w:rsidR="007D0639" w:rsidRPr="008A418E" w:rsidRDefault="007D0639" w:rsidP="0081766E">
                  <w:pPr>
                    <w:rPr>
                      <w:rFonts w:ascii="Arial" w:eastAsia="Arial Unicode MS" w:hAnsi="Arial" w:cs="Arial Unicode MS"/>
                      <w:b/>
                      <w:szCs w:val="20"/>
                    </w:rPr>
                  </w:pPr>
                  <w:r w:rsidRPr="008A418E">
                    <w:rPr>
                      <w:rFonts w:ascii="Arial" w:eastAsia="Arial Unicode MS" w:hAnsi="Arial" w:cs="Arial Unicode MS"/>
                      <w:b/>
                      <w:szCs w:val="20"/>
                    </w:rPr>
                    <w:t>ΕΙΣΡΟΕΣ</w:t>
                  </w:r>
                </w:p>
              </w:tc>
              <w:tc>
                <w:tcPr>
                  <w:tcW w:w="1364" w:type="dxa"/>
                </w:tcPr>
                <w:p w:rsidR="007D0639" w:rsidRPr="008A418E" w:rsidRDefault="007D0639" w:rsidP="0081766E">
                  <w:pPr>
                    <w:rPr>
                      <w:rFonts w:ascii="Arial" w:eastAsia="Arial Unicode MS" w:hAnsi="Arial" w:cs="Arial Unicode MS"/>
                      <w:b/>
                      <w:szCs w:val="20"/>
                    </w:rPr>
                  </w:pPr>
                </w:p>
              </w:tc>
              <w:tc>
                <w:tcPr>
                  <w:tcW w:w="1797" w:type="dxa"/>
                </w:tcPr>
                <w:p w:rsidR="007D0639" w:rsidRPr="008A418E" w:rsidRDefault="007D0639" w:rsidP="0081766E">
                  <w:pPr>
                    <w:rPr>
                      <w:rFonts w:ascii="Arial" w:eastAsia="Arial Unicode MS" w:hAnsi="Arial" w:cs="Arial Unicode MS"/>
                      <w:b/>
                      <w:szCs w:val="20"/>
                    </w:rPr>
                  </w:pPr>
                </w:p>
              </w:tc>
              <w:tc>
                <w:tcPr>
                  <w:tcW w:w="1307" w:type="dxa"/>
                </w:tcPr>
                <w:p w:rsidR="007D0639" w:rsidRPr="008A418E" w:rsidRDefault="007D0639" w:rsidP="0081766E">
                  <w:pPr>
                    <w:rPr>
                      <w:rFonts w:ascii="Arial" w:eastAsia="Arial Unicode MS" w:hAnsi="Arial" w:cs="Arial Unicode MS"/>
                      <w:b/>
                      <w:szCs w:val="20"/>
                    </w:rPr>
                  </w:pPr>
                </w:p>
              </w:tc>
              <w:tc>
                <w:tcPr>
                  <w:tcW w:w="1728" w:type="dxa"/>
                </w:tcPr>
                <w:p w:rsidR="007D0639" w:rsidRPr="008A418E" w:rsidRDefault="007D0639" w:rsidP="0081766E">
                  <w:pPr>
                    <w:rPr>
                      <w:rFonts w:ascii="Arial" w:eastAsia="Arial Unicode MS" w:hAnsi="Arial" w:cs="Arial Unicode MS"/>
                      <w:b/>
                      <w:szCs w:val="20"/>
                    </w:rPr>
                  </w:pPr>
                </w:p>
              </w:tc>
            </w:tr>
            <w:tr w:rsidR="007D0639" w:rsidRPr="009344C6" w:rsidTr="0081766E">
              <w:tc>
                <w:tcPr>
                  <w:tcW w:w="1075" w:type="dxa"/>
                </w:tcPr>
                <w:p w:rsidR="007D0639" w:rsidRPr="008A418E" w:rsidRDefault="007D0639" w:rsidP="0081766E">
                  <w:pPr>
                    <w:rPr>
                      <w:rFonts w:ascii="Arial" w:eastAsia="Arial Unicode MS" w:hAnsi="Arial" w:cs="Arial Unicode MS"/>
                      <w:b/>
                      <w:szCs w:val="20"/>
                    </w:rPr>
                  </w:pPr>
                  <w:r w:rsidRPr="008A418E">
                    <w:rPr>
                      <w:rFonts w:ascii="Arial" w:eastAsia="Arial Unicode MS" w:hAnsi="Arial" w:cs="Arial Unicode MS"/>
                      <w:b/>
                      <w:szCs w:val="20"/>
                    </w:rPr>
                    <w:t>ΕΚΡΟΕΣ</w:t>
                  </w:r>
                </w:p>
              </w:tc>
              <w:tc>
                <w:tcPr>
                  <w:tcW w:w="1364" w:type="dxa"/>
                </w:tcPr>
                <w:p w:rsidR="007D0639" w:rsidRPr="008A418E" w:rsidRDefault="007D0639" w:rsidP="0081766E">
                  <w:pPr>
                    <w:rPr>
                      <w:rFonts w:ascii="Arial" w:eastAsia="Arial Unicode MS" w:hAnsi="Arial" w:cs="Arial Unicode MS"/>
                      <w:b/>
                      <w:szCs w:val="20"/>
                    </w:rPr>
                  </w:pPr>
                </w:p>
              </w:tc>
              <w:tc>
                <w:tcPr>
                  <w:tcW w:w="1797" w:type="dxa"/>
                </w:tcPr>
                <w:p w:rsidR="007D0639" w:rsidRPr="008A418E" w:rsidRDefault="007D0639" w:rsidP="0081766E">
                  <w:pPr>
                    <w:rPr>
                      <w:rFonts w:ascii="Arial" w:eastAsia="Arial Unicode MS" w:hAnsi="Arial" w:cs="Arial Unicode MS"/>
                      <w:b/>
                      <w:szCs w:val="20"/>
                    </w:rPr>
                  </w:pPr>
                </w:p>
              </w:tc>
              <w:tc>
                <w:tcPr>
                  <w:tcW w:w="1307" w:type="dxa"/>
                </w:tcPr>
                <w:p w:rsidR="007D0639" w:rsidRPr="008A418E" w:rsidRDefault="007D0639" w:rsidP="0081766E">
                  <w:pPr>
                    <w:rPr>
                      <w:rFonts w:ascii="Arial" w:eastAsia="Arial Unicode MS" w:hAnsi="Arial" w:cs="Arial Unicode MS"/>
                      <w:b/>
                      <w:szCs w:val="20"/>
                    </w:rPr>
                  </w:pPr>
                </w:p>
              </w:tc>
              <w:tc>
                <w:tcPr>
                  <w:tcW w:w="1728" w:type="dxa"/>
                </w:tcPr>
                <w:p w:rsidR="007D0639" w:rsidRPr="008A418E" w:rsidRDefault="007D0639" w:rsidP="0081766E">
                  <w:pPr>
                    <w:rPr>
                      <w:rFonts w:ascii="Arial" w:eastAsia="Arial Unicode MS" w:hAnsi="Arial" w:cs="Arial Unicode MS"/>
                      <w:b/>
                      <w:szCs w:val="20"/>
                    </w:rPr>
                  </w:pPr>
                </w:p>
              </w:tc>
            </w:tr>
          </w:tbl>
          <w:p w:rsidR="007D0639" w:rsidRPr="009344C6" w:rsidRDefault="007D0639" w:rsidP="0081766E">
            <w:pPr>
              <w:rPr>
                <w:rFonts w:ascii="Arial" w:eastAsia="Arial Unicode MS" w:hAnsi="Arial" w:cs="Arial Unicode MS"/>
                <w:b/>
                <w:sz w:val="20"/>
                <w:szCs w:val="20"/>
              </w:rPr>
            </w:pPr>
          </w:p>
        </w:tc>
        <w:tc>
          <w:tcPr>
            <w:tcW w:w="97" w:type="dxa"/>
            <w:gridSpan w:val="5"/>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1648" w:type="dxa"/>
            <w:gridSpan w:val="16"/>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857" w:type="dxa"/>
            <w:gridSpan w:val="4"/>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203"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830" w:type="dxa"/>
            <w:gridSpan w:val="4"/>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404" w:type="dxa"/>
            <w:gridSpan w:val="2"/>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600" w:type="dxa"/>
            <w:gridSpan w:val="2"/>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594" w:type="dxa"/>
            <w:gridSpan w:val="3"/>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389" w:type="dxa"/>
            <w:gridSpan w:val="3"/>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c>
          <w:tcPr>
            <w:tcW w:w="5428" w:type="dxa"/>
            <w:gridSpan w:val="22"/>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hAnsi="Arial" w:hint="eastAsia"/>
                <w:b/>
                <w:sz w:val="20"/>
                <w:szCs w:val="20"/>
              </w:rPr>
              <w:t> </w:t>
            </w:r>
          </w:p>
        </w:tc>
      </w:tr>
      <w:tr w:rsidR="007D0639" w:rsidRPr="009344C6" w:rsidTr="00260E62">
        <w:trPr>
          <w:gridAfter w:val="55"/>
          <w:wAfter w:w="10822"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49"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3"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56"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57"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203"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30"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04"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39" w:type="dxa"/>
            <w:gridSpan w:val="8"/>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60" w:type="dxa"/>
            <w:gridSpan w:val="1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44" w:type="dxa"/>
            <w:gridSpan w:val="1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48"/>
          <w:wAfter w:w="10675" w:type="dxa"/>
          <w:trHeight w:val="270"/>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832B2" w:rsidRDefault="007D0639" w:rsidP="0081766E">
            <w:pPr>
              <w:rPr>
                <w:rFonts w:ascii="Arial" w:eastAsia="Arial Unicode MS" w:hAnsi="Arial" w:cs="Arial Unicode MS"/>
                <w:b/>
                <w:bCs/>
                <w:sz w:val="20"/>
                <w:szCs w:val="20"/>
              </w:rPr>
            </w:pPr>
            <w:r w:rsidRPr="009344C6">
              <w:rPr>
                <w:rFonts w:ascii="Arial" w:hAnsi="Arial" w:hint="eastAsia"/>
                <w:b/>
                <w:bCs/>
                <w:sz w:val="20"/>
                <w:szCs w:val="20"/>
              </w:rPr>
              <w:t>4.</w:t>
            </w:r>
            <w:r>
              <w:rPr>
                <w:rFonts w:ascii="Arial" w:eastAsia="Arial Unicode MS" w:hAnsi="Arial" w:cs="Arial Unicode MS"/>
                <w:b/>
                <w:bCs/>
                <w:sz w:val="20"/>
                <w:szCs w:val="20"/>
              </w:rPr>
              <w:t>6</w:t>
            </w:r>
          </w:p>
        </w:tc>
        <w:tc>
          <w:tcPr>
            <w:tcW w:w="6770" w:type="dxa"/>
            <w:gridSpan w:val="24"/>
            <w:tcBorders>
              <w:top w:val="nil"/>
              <w:left w:val="nil"/>
              <w:bottom w:val="nil"/>
              <w:right w:val="nil"/>
            </w:tcBorders>
            <w:noWrap/>
            <w:tcMar>
              <w:top w:w="20" w:type="dxa"/>
              <w:left w:w="20" w:type="dxa"/>
              <w:bottom w:w="0" w:type="dxa"/>
              <w:right w:w="20" w:type="dxa"/>
            </w:tcMar>
            <w:vAlign w:val="bottom"/>
          </w:tcPr>
          <w:p w:rsidR="007D0639" w:rsidRPr="00F3673E" w:rsidRDefault="00111A4F" w:rsidP="00F3673E">
            <w:pPr>
              <w:rPr>
                <w:rFonts w:ascii="Arial" w:eastAsia="Arial Unicode MS" w:hAnsi="Arial" w:cs="Arial"/>
                <w:b/>
                <w:bCs/>
                <w:sz w:val="20"/>
                <w:szCs w:val="20"/>
              </w:rPr>
            </w:pPr>
            <w:r w:rsidRPr="00F3673E">
              <w:rPr>
                <w:rFonts w:ascii="Arial" w:hAnsi="Arial" w:cs="Arial"/>
                <w:b/>
                <w:bCs/>
                <w:sz w:val="20"/>
                <w:szCs w:val="20"/>
              </w:rPr>
              <w:t xml:space="preserve">ΕΛΕΓΧΟΣ &amp; </w:t>
            </w:r>
            <w:r w:rsidR="00F3673E" w:rsidRPr="00F3673E">
              <w:rPr>
                <w:rFonts w:ascii="Arial" w:hAnsi="Arial" w:cs="Arial"/>
                <w:b/>
                <w:bCs/>
                <w:sz w:val="20"/>
                <w:szCs w:val="20"/>
              </w:rPr>
              <w:t>ΠΑΡΑ</w:t>
            </w:r>
            <w:r w:rsidRPr="00F3673E">
              <w:rPr>
                <w:rFonts w:ascii="Arial" w:hAnsi="Arial" w:cs="Arial"/>
                <w:b/>
                <w:bCs/>
                <w:sz w:val="20"/>
                <w:szCs w:val="20"/>
              </w:rPr>
              <w:t>ΚΟΛΟΥΘΗΣΗ</w:t>
            </w:r>
            <w:r w:rsidR="00F3673E" w:rsidRPr="00F3673E">
              <w:rPr>
                <w:rFonts w:ascii="Arial" w:hAnsi="Arial" w:cs="Arial"/>
                <w:b/>
                <w:bCs/>
                <w:sz w:val="20"/>
                <w:szCs w:val="20"/>
              </w:rPr>
              <w:t xml:space="preserve"> ΤΗΣ ΠΟΙΟΤΗΤΑΣ</w:t>
            </w:r>
          </w:p>
        </w:tc>
        <w:tc>
          <w:tcPr>
            <w:tcW w:w="1485" w:type="dxa"/>
            <w:gridSpan w:val="16"/>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ΝΑΙ</w:t>
            </w:r>
          </w:p>
        </w:tc>
        <w:tc>
          <w:tcPr>
            <w:tcW w:w="582" w:type="dxa"/>
            <w:gridSpan w:val="15"/>
            <w:tcBorders>
              <w:top w:val="nil"/>
              <w:left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eastAsia="Arial Unicode MS" w:hAnsi="Arial" w:cs="Arial Unicode MS"/>
                <w:sz w:val="20"/>
                <w:szCs w:val="20"/>
              </w:rPr>
              <w:t>ΟΧΙ</w:t>
            </w:r>
          </w:p>
        </w:tc>
        <w:tc>
          <w:tcPr>
            <w:tcW w:w="60"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2"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01" w:type="dxa"/>
            <w:gridSpan w:val="8"/>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51"/>
          <w:wAfter w:w="10756"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770" w:type="dxa"/>
            <w:gridSpan w:val="24"/>
            <w:tcBorders>
              <w:top w:val="nil"/>
              <w:left w:val="nil"/>
              <w:bottom w:val="nil"/>
            </w:tcBorders>
            <w:noWrap/>
            <w:tcMar>
              <w:top w:w="20" w:type="dxa"/>
              <w:left w:w="20" w:type="dxa"/>
              <w:bottom w:w="0" w:type="dxa"/>
              <w:right w:w="20" w:type="dxa"/>
            </w:tcMar>
            <w:vAlign w:val="bottom"/>
          </w:tcPr>
          <w:p w:rsidR="007D0639" w:rsidRPr="009344C6" w:rsidRDefault="007D0639" w:rsidP="0081766E">
            <w:pPr>
              <w:rPr>
                <w:rFonts w:ascii="Arial" w:hAnsi="Arial"/>
                <w:sz w:val="20"/>
                <w:szCs w:val="20"/>
              </w:rPr>
            </w:pPr>
          </w:p>
        </w:tc>
        <w:tc>
          <w:tcPr>
            <w:tcW w:w="545" w:type="dxa"/>
            <w:gridSpan w:val="6"/>
            <w:tcBorders>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36" w:type="dxa"/>
            <w:gridSpan w:val="9"/>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298" w:type="dxa"/>
            <w:gridSpan w:val="2"/>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1" w:type="dxa"/>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1" w:type="dxa"/>
            <w:gridSpan w:val="3"/>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17" w:type="dxa"/>
            <w:gridSpan w:val="8"/>
            <w:tcBorders>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0"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2"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69" w:type="dxa"/>
            <w:gridSpan w:val="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750D2D" w:rsidTr="00260E62">
        <w:trPr>
          <w:gridBefore w:val="1"/>
          <w:gridAfter w:val="51"/>
          <w:wAfter w:w="10756"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770" w:type="dxa"/>
            <w:gridSpan w:val="24"/>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Εφαρμογή συστήματος διασφάλισης ποιότητας</w:t>
            </w:r>
          </w:p>
        </w:tc>
        <w:tc>
          <w:tcPr>
            <w:tcW w:w="545" w:type="dxa"/>
            <w:gridSpan w:val="6"/>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736" w:type="dxa"/>
            <w:gridSpan w:val="9"/>
            <w:tcBorders>
              <w:left w:val="single" w:sz="4" w:space="0" w:color="auto"/>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98" w:type="dxa"/>
            <w:gridSpan w:val="2"/>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1" w:type="dxa"/>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1" w:type="dxa"/>
            <w:gridSpan w:val="3"/>
            <w:tcBorders>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17" w:type="dxa"/>
            <w:gridSpan w:val="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0" w:type="dxa"/>
            <w:gridSpan w:val="3"/>
            <w:tcBorders>
              <w:top w:val="nil"/>
              <w:left w:val="single" w:sz="4" w:space="0" w:color="auto"/>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2"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69"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r>
      <w:tr w:rsidR="007D0639" w:rsidRPr="00750D2D" w:rsidTr="00260E62">
        <w:trPr>
          <w:gridBefore w:val="1"/>
          <w:gridAfter w:val="51"/>
          <w:wAfter w:w="10756"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770" w:type="dxa"/>
            <w:gridSpan w:val="2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p>
        </w:tc>
        <w:tc>
          <w:tcPr>
            <w:tcW w:w="545"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736" w:type="dxa"/>
            <w:gridSpan w:val="9"/>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98" w:type="dxa"/>
            <w:gridSpan w:val="2"/>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 w:type="dxa"/>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 w:type="dxa"/>
            <w:gridSpan w:val="3"/>
            <w:tcBorders>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17" w:type="dxa"/>
            <w:gridSpan w:val="8"/>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0"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2"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69"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r>
      <w:tr w:rsidR="007D0639" w:rsidRPr="00750D2D" w:rsidTr="00260E62">
        <w:trPr>
          <w:gridBefore w:val="1"/>
          <w:gridAfter w:val="51"/>
          <w:wAfter w:w="10756"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770" w:type="dxa"/>
            <w:gridSpan w:val="24"/>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Εφαρμογή συστήματος διασφάλισης αυτοελέγχων </w:t>
            </w:r>
          </w:p>
        </w:tc>
        <w:tc>
          <w:tcPr>
            <w:tcW w:w="545" w:type="dxa"/>
            <w:gridSpan w:val="6"/>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736" w:type="dxa"/>
            <w:gridSpan w:val="9"/>
            <w:tcBorders>
              <w:left w:val="single" w:sz="4" w:space="0" w:color="auto"/>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298" w:type="dxa"/>
            <w:gridSpan w:val="2"/>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 w:type="dxa"/>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1" w:type="dxa"/>
            <w:gridSpan w:val="3"/>
            <w:tcBorders>
              <w:left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17" w:type="dxa"/>
            <w:gridSpan w:val="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0" w:type="dxa"/>
            <w:gridSpan w:val="3"/>
            <w:tcBorders>
              <w:top w:val="nil"/>
              <w:left w:val="single" w:sz="4" w:space="0" w:color="auto"/>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2"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69"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r>
      <w:tr w:rsidR="007D0639" w:rsidRPr="00750D2D" w:rsidTr="00260E62">
        <w:trPr>
          <w:gridBefore w:val="1"/>
          <w:gridAfter w:val="51"/>
          <w:wAfter w:w="10756"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770" w:type="dxa"/>
            <w:gridSpan w:val="2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p>
        </w:tc>
        <w:tc>
          <w:tcPr>
            <w:tcW w:w="545" w:type="dxa"/>
            <w:gridSpan w:val="6"/>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736" w:type="dxa"/>
            <w:gridSpan w:val="9"/>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98"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1" w:type="dxa"/>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1" w:type="dxa"/>
            <w:gridSpan w:val="3"/>
            <w:tcBorders>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17" w:type="dxa"/>
            <w:gridSpan w:val="8"/>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0"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2"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69"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r>
      <w:tr w:rsidR="007D0639" w:rsidRPr="00750D2D" w:rsidTr="00260E62">
        <w:trPr>
          <w:gridBefore w:val="1"/>
          <w:gridAfter w:val="51"/>
          <w:wAfter w:w="10756" w:type="dxa"/>
          <w:trHeight w:val="7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770" w:type="dxa"/>
            <w:gridSpan w:val="24"/>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 xml:space="preserve">Εφαρμογή συστήματος περιβαλλοντικής διαχείρισης </w:t>
            </w:r>
          </w:p>
        </w:tc>
        <w:tc>
          <w:tcPr>
            <w:tcW w:w="545" w:type="dxa"/>
            <w:gridSpan w:val="6"/>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736" w:type="dxa"/>
            <w:gridSpan w:val="9"/>
            <w:tcBorders>
              <w:top w:val="nil"/>
              <w:left w:val="single" w:sz="4" w:space="0" w:color="auto"/>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298" w:type="dxa"/>
            <w:gridSpan w:val="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1" w:type="dxa"/>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jc w:val="center"/>
              <w:rPr>
                <w:rFonts w:ascii="Arial" w:eastAsia="Arial Unicode MS" w:hAnsi="Arial" w:cs="Arial"/>
                <w:sz w:val="20"/>
                <w:szCs w:val="20"/>
              </w:rPr>
            </w:pPr>
          </w:p>
        </w:tc>
        <w:tc>
          <w:tcPr>
            <w:tcW w:w="61" w:type="dxa"/>
            <w:gridSpan w:val="3"/>
            <w:tcBorders>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17" w:type="dxa"/>
            <w:gridSpan w:val="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0" w:type="dxa"/>
            <w:gridSpan w:val="3"/>
            <w:tcBorders>
              <w:top w:val="nil"/>
              <w:left w:val="single" w:sz="4" w:space="0" w:color="auto"/>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2"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69"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r>
      <w:tr w:rsidR="007D0639" w:rsidRPr="00750D2D" w:rsidTr="00260E62">
        <w:trPr>
          <w:gridBefore w:val="1"/>
          <w:gridAfter w:val="51"/>
          <w:wAfter w:w="10756" w:type="dxa"/>
          <w:trHeight w:val="255"/>
        </w:trPr>
        <w:tc>
          <w:tcPr>
            <w:tcW w:w="539" w:type="dxa"/>
            <w:gridSpan w:val="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770" w:type="dxa"/>
            <w:gridSpan w:val="24"/>
            <w:tcBorders>
              <w:top w:val="nil"/>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1648" w:type="dxa"/>
            <w:gridSpan w:val="19"/>
            <w:tcBorders>
              <w:top w:val="nil"/>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70" w:type="dxa"/>
            <w:gridSpan w:val="10"/>
            <w:tcBorders>
              <w:top w:val="single" w:sz="4" w:space="0" w:color="auto"/>
              <w:left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0"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27" w:type="dxa"/>
            <w:gridSpan w:val="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82" w:type="dxa"/>
            <w:gridSpan w:val="4"/>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369" w:type="dxa"/>
            <w:gridSpan w:val="6"/>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r>
      <w:tr w:rsidR="007D0639" w:rsidRPr="009344C6" w:rsidTr="00260E62">
        <w:trPr>
          <w:gridBefore w:val="1"/>
          <w:gridAfter w:val="2"/>
          <w:wAfter w:w="277" w:type="dxa"/>
          <w:cantSplit/>
          <w:trHeight w:val="285"/>
        </w:trPr>
        <w:tc>
          <w:tcPr>
            <w:tcW w:w="965" w:type="dxa"/>
            <w:gridSpan w:val="3"/>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 w:val="20"/>
                <w:szCs w:val="20"/>
              </w:rPr>
              <w:t>4.7</w:t>
            </w:r>
          </w:p>
        </w:tc>
        <w:tc>
          <w:tcPr>
            <w:tcW w:w="11897" w:type="dxa"/>
            <w:gridSpan w:val="87"/>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 w:val="20"/>
                <w:szCs w:val="20"/>
              </w:rPr>
              <w:t>ΑΠΑΣΧΟΛΗΣΗ</w:t>
            </w:r>
            <w:r w:rsidRPr="00750D2D">
              <w:rPr>
                <w:rFonts w:ascii="Arial" w:hAnsi="Arial" w:cs="Arial"/>
                <w:b/>
                <w:bCs/>
                <w:sz w:val="20"/>
                <w:szCs w:val="20"/>
                <w:vertAlign w:val="superscript"/>
              </w:rPr>
              <w:t>2</w:t>
            </w:r>
            <w:r w:rsidRPr="00750D2D">
              <w:rPr>
                <w:rFonts w:ascii="Arial" w:hAnsi="Arial" w:cs="Arial"/>
                <w:b/>
                <w:bCs/>
                <w:sz w:val="20"/>
                <w:szCs w:val="20"/>
              </w:rPr>
              <w:t xml:space="preserve"> (σε ισοδύναμα ανθρωποέτη</w:t>
            </w:r>
            <w:r w:rsidRPr="00750D2D">
              <w:rPr>
                <w:rFonts w:ascii="Arial" w:hAnsi="Arial" w:cs="Arial"/>
                <w:b/>
                <w:bCs/>
                <w:sz w:val="20"/>
                <w:szCs w:val="20"/>
                <w:vertAlign w:val="superscript"/>
              </w:rPr>
              <w:t>3</w:t>
            </w:r>
            <w:r w:rsidRPr="00750D2D">
              <w:rPr>
                <w:rFonts w:ascii="Arial" w:hAnsi="Arial" w:cs="Arial"/>
                <w:b/>
                <w:bCs/>
                <w:sz w:val="20"/>
                <w:szCs w:val="20"/>
              </w:rPr>
              <w:t xml:space="preserve">  12μηνης διάρκειας)</w:t>
            </w:r>
          </w:p>
        </w:tc>
        <w:tc>
          <w:tcPr>
            <w:tcW w:w="2251" w:type="dxa"/>
            <w:gridSpan w:val="9"/>
            <w:tcBorders>
              <w:top w:val="nil"/>
              <w:left w:val="nil"/>
              <w:bottom w:val="nil"/>
              <w:right w:val="nil"/>
            </w:tcBorders>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b/>
                <w:bCs/>
                <w:sz w:val="20"/>
                <w:szCs w:val="20"/>
              </w:rPr>
            </w:pPr>
            <w:r w:rsidRPr="009344C6">
              <w:rPr>
                <w:rFonts w:ascii="Arial" w:eastAsia="Arial Unicode MS" w:hAnsi="Arial" w:cs="Arial Unicode MS"/>
                <w:sz w:val="20"/>
                <w:szCs w:val="20"/>
              </w:rPr>
              <w:t>Διαφορά</w:t>
            </w:r>
          </w:p>
        </w:tc>
        <w:tc>
          <w:tcPr>
            <w:tcW w:w="2756" w:type="dxa"/>
            <w:gridSpan w:val="1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r w:rsidRPr="009344C6">
              <w:rPr>
                <w:rFonts w:ascii="Arial" w:eastAsia="Arial Unicode MS" w:hAnsi="Arial" w:cs="Arial Unicode MS"/>
                <w:sz w:val="20"/>
                <w:szCs w:val="20"/>
              </w:rPr>
              <w:t>Υφιστάμενη</w:t>
            </w:r>
          </w:p>
        </w:tc>
        <w:tc>
          <w:tcPr>
            <w:tcW w:w="3075"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Προτεινόμενη</w:t>
            </w: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2"/>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09" w:type="dxa"/>
            <w:gridSpan w:val="6"/>
            <w:tcBorders>
              <w:top w:val="nil"/>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43" w:type="dxa"/>
            <w:tcBorders>
              <w:top w:val="nil"/>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109" w:type="dxa"/>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7" w:type="dxa"/>
            <w:gridSpan w:val="2"/>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r w:rsidRPr="00750D2D">
              <w:rPr>
                <w:rFonts w:ascii="Arial" w:hAnsi="Arial" w:cs="Arial"/>
                <w:sz w:val="20"/>
                <w:szCs w:val="20"/>
              </w:rPr>
              <w:t>Προσωπικό επιμορφωμένο σε πιστοποιημένα κέντρα</w:t>
            </w:r>
          </w:p>
        </w:tc>
        <w:tc>
          <w:tcPr>
            <w:tcW w:w="65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09" w:type="dxa"/>
            <w:gridSpan w:val="6"/>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43"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9" w:type="dxa"/>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hAnsi="Arial"/>
                <w:sz w:val="20"/>
                <w:szCs w:val="20"/>
              </w:rPr>
            </w:pPr>
          </w:p>
        </w:tc>
        <w:tc>
          <w:tcPr>
            <w:tcW w:w="727" w:type="dxa"/>
            <w:gridSpan w:val="2"/>
            <w:tcBorders>
              <w:lef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hAnsi="Arial"/>
                <w:sz w:val="20"/>
                <w:szCs w:val="20"/>
              </w:rPr>
            </w:pPr>
          </w:p>
        </w:tc>
        <w:tc>
          <w:tcPr>
            <w:tcW w:w="954" w:type="dxa"/>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tcBorders>
            <w:noWrap/>
            <w:tcMar>
              <w:top w:w="20" w:type="dxa"/>
              <w:left w:w="20" w:type="dxa"/>
              <w:bottom w:w="0" w:type="dxa"/>
              <w:right w:w="20" w:type="dxa"/>
            </w:tcMar>
            <w:vAlign w:val="bottom"/>
          </w:tcPr>
          <w:p w:rsidR="007D0639" w:rsidRPr="00750D2D" w:rsidRDefault="007D0639" w:rsidP="0081766E">
            <w:pPr>
              <w:rPr>
                <w:rFonts w:ascii="Arial" w:hAnsi="Arial" w:cs="Arial"/>
                <w:sz w:val="20"/>
                <w:szCs w:val="20"/>
              </w:rPr>
            </w:pPr>
          </w:p>
        </w:tc>
        <w:tc>
          <w:tcPr>
            <w:tcW w:w="652" w:type="dxa"/>
            <w:gridSpan w:val="2"/>
            <w:tcBorders>
              <w:top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09" w:type="dxa"/>
            <w:gridSpan w:val="6"/>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43"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9"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hAnsi="Arial"/>
                <w:sz w:val="20"/>
                <w:szCs w:val="20"/>
              </w:rPr>
            </w:pPr>
          </w:p>
        </w:tc>
        <w:tc>
          <w:tcPr>
            <w:tcW w:w="727" w:type="dxa"/>
            <w:gridSpan w:val="2"/>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hAnsi="Arial"/>
                <w:sz w:val="20"/>
                <w:szCs w:val="20"/>
              </w:rPr>
            </w:pPr>
          </w:p>
        </w:tc>
        <w:tc>
          <w:tcPr>
            <w:tcW w:w="9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Άλλο Επιστημονικό προσωπικό</w:t>
            </w:r>
          </w:p>
        </w:tc>
        <w:tc>
          <w:tcPr>
            <w:tcW w:w="65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09" w:type="dxa"/>
            <w:gridSpan w:val="6"/>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43"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9" w:type="dxa"/>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727" w:type="dxa"/>
            <w:gridSpan w:val="2"/>
            <w:tcBorders>
              <w:lef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954" w:type="dxa"/>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52" w:type="dxa"/>
            <w:gridSpan w:val="2"/>
            <w:tcBorders>
              <w:top w:val="single" w:sz="4" w:space="0" w:color="auto"/>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09" w:type="dxa"/>
            <w:gridSpan w:val="6"/>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43" w:type="dxa"/>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109" w:type="dxa"/>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7" w:type="dxa"/>
            <w:gridSpan w:val="2"/>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Διοικητικό</w:t>
            </w:r>
          </w:p>
        </w:tc>
        <w:tc>
          <w:tcPr>
            <w:tcW w:w="652" w:type="dxa"/>
            <w:gridSpan w:val="2"/>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09" w:type="dxa"/>
            <w:gridSpan w:val="6"/>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43"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9" w:type="dxa"/>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727" w:type="dxa"/>
            <w:gridSpan w:val="2"/>
            <w:tcBorders>
              <w:lef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954" w:type="dxa"/>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52"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09" w:type="dxa"/>
            <w:gridSpan w:val="6"/>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43" w:type="dxa"/>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109" w:type="dxa"/>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7" w:type="dxa"/>
            <w:gridSpan w:val="2"/>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Τεχνικό</w:t>
            </w:r>
          </w:p>
        </w:tc>
        <w:tc>
          <w:tcPr>
            <w:tcW w:w="65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09" w:type="dxa"/>
            <w:gridSpan w:val="6"/>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43"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9" w:type="dxa"/>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727" w:type="dxa"/>
            <w:gridSpan w:val="2"/>
            <w:tcBorders>
              <w:lef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954" w:type="dxa"/>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52"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09" w:type="dxa"/>
            <w:gridSpan w:val="6"/>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43" w:type="dxa"/>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109" w:type="dxa"/>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7" w:type="dxa"/>
            <w:gridSpan w:val="2"/>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single" w:sz="4" w:space="0" w:color="auto"/>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r w:rsidRPr="00750D2D">
              <w:rPr>
                <w:rFonts w:ascii="Arial" w:hAnsi="Arial" w:cs="Arial"/>
                <w:sz w:val="20"/>
                <w:szCs w:val="20"/>
              </w:rPr>
              <w:t>Εργατικό</w:t>
            </w:r>
          </w:p>
        </w:tc>
        <w:tc>
          <w:tcPr>
            <w:tcW w:w="65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809" w:type="dxa"/>
            <w:gridSpan w:val="6"/>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43" w:type="dxa"/>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9" w:type="dxa"/>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727" w:type="dxa"/>
            <w:gridSpan w:val="2"/>
            <w:tcBorders>
              <w:lef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hint="eastAsia"/>
                <w:sz w:val="20"/>
                <w:szCs w:val="20"/>
              </w:rPr>
              <w:t> </w:t>
            </w:r>
          </w:p>
        </w:tc>
        <w:tc>
          <w:tcPr>
            <w:tcW w:w="954" w:type="dxa"/>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sz w:val="20"/>
                <w:szCs w:val="20"/>
              </w:rPr>
            </w:pPr>
          </w:p>
        </w:tc>
        <w:tc>
          <w:tcPr>
            <w:tcW w:w="652"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top w:val="nil"/>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09" w:type="dxa"/>
            <w:gridSpan w:val="6"/>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43" w:type="dxa"/>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109" w:type="dxa"/>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7" w:type="dxa"/>
            <w:gridSpan w:val="2"/>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p>
        </w:tc>
        <w:tc>
          <w:tcPr>
            <w:tcW w:w="13019" w:type="dxa"/>
            <w:gridSpan w:val="92"/>
            <w:tcBorders>
              <w:top w:val="nil"/>
              <w:left w:val="nil"/>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sz w:val="20"/>
                <w:szCs w:val="20"/>
              </w:rPr>
            </w:pPr>
            <w:r w:rsidRPr="009344C6">
              <w:rPr>
                <w:rFonts w:ascii="Arial" w:eastAsia="Arial Unicode MS" w:hAnsi="Arial" w:cs="Arial Unicode MS"/>
                <w:b/>
                <w:sz w:val="20"/>
                <w:szCs w:val="20"/>
              </w:rPr>
              <w:t>Σύνολο</w:t>
            </w:r>
          </w:p>
        </w:tc>
        <w:tc>
          <w:tcPr>
            <w:tcW w:w="65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left w:val="single" w:sz="4" w:space="0" w:color="auto"/>
              <w:bottom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09" w:type="dxa"/>
            <w:gridSpan w:val="6"/>
            <w:tcBorders>
              <w:bottom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43" w:type="dxa"/>
            <w:tcBorders>
              <w:bottom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109" w:type="dxa"/>
            <w:tcBorders>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7" w:type="dxa"/>
            <w:gridSpan w:val="2"/>
            <w:tcBorders>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left w:val="nil"/>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3019" w:type="dxa"/>
            <w:gridSpan w:val="9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2"/>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2" w:type="dxa"/>
            <w:gridSpan w:val="3"/>
            <w:tcBorders>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09" w:type="dxa"/>
            <w:gridSpan w:val="6"/>
            <w:tcBorders>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43" w:type="dxa"/>
            <w:tcBorders>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109" w:type="dxa"/>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gridSpan w:val="4"/>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7" w:type="dxa"/>
            <w:gridSpan w:val="2"/>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9" w:type="dxa"/>
            <w:gridSpan w:val="4"/>
            <w:tcBorders>
              <w:top w:val="single" w:sz="4" w:space="0" w:color="auto"/>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9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8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b/>
                <w:bCs/>
                <w:sz w:val="20"/>
                <w:szCs w:val="20"/>
              </w:rPr>
            </w:pPr>
            <w:r w:rsidRPr="009344C6">
              <w:rPr>
                <w:rFonts w:ascii="Arial Black" w:hAnsi="Arial Black"/>
                <w:b/>
                <w:bCs/>
                <w:sz w:val="20"/>
                <w:szCs w:val="20"/>
              </w:rPr>
              <w:t>5.</w:t>
            </w:r>
          </w:p>
        </w:tc>
        <w:tc>
          <w:tcPr>
            <w:tcW w:w="12723" w:type="dxa"/>
            <w:gridSpan w:val="9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b/>
                <w:bCs/>
                <w:sz w:val="20"/>
                <w:szCs w:val="20"/>
              </w:rPr>
            </w:pPr>
            <w:r w:rsidRPr="009344C6">
              <w:rPr>
                <w:rFonts w:ascii="Arial Black" w:hAnsi="Arial Black"/>
                <w:b/>
                <w:bCs/>
                <w:sz w:val="20"/>
                <w:szCs w:val="20"/>
              </w:rPr>
              <w:t>ΧΡΗΜΑΤΟΟΙΚΟΝΟΜΙΚΗ ΑΝΑΛΥΣΗ ΠΡΟΤΕΙΝΟΜΕΝΗΣ ΠΡΑΞΗΣ</w:t>
            </w:r>
          </w:p>
        </w:tc>
        <w:tc>
          <w:tcPr>
            <w:tcW w:w="4115" w:type="dxa"/>
            <w:gridSpan w:val="1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 w:val="20"/>
                <w:szCs w:val="20"/>
              </w:rPr>
            </w:pPr>
          </w:p>
        </w:tc>
        <w:tc>
          <w:tcPr>
            <w:tcW w:w="6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 w:val="20"/>
                <w:szCs w:val="20"/>
              </w:rPr>
            </w:pPr>
          </w:p>
        </w:tc>
        <w:tc>
          <w:tcPr>
            <w:tcW w:w="665"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 w:val="20"/>
                <w:szCs w:val="20"/>
              </w:rPr>
            </w:pPr>
          </w:p>
        </w:tc>
        <w:tc>
          <w:tcPr>
            <w:tcW w:w="148"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 w:val="20"/>
                <w:szCs w:val="20"/>
              </w:rPr>
            </w:pPr>
          </w:p>
        </w:tc>
        <w:tc>
          <w:tcPr>
            <w:tcW w:w="1608"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Black" w:eastAsia="Arial Unicode MS" w:hAnsi="Arial Black" w:cs="Arial Unicode MS"/>
                <w:sz w:val="20"/>
                <w:szCs w:val="20"/>
              </w:rPr>
            </w:pPr>
          </w:p>
        </w:tc>
      </w:tr>
      <w:tr w:rsidR="007D0639" w:rsidRPr="009344C6" w:rsidTr="00260E62">
        <w:trPr>
          <w:gridBefore w:val="1"/>
          <w:gridAfter w:val="2"/>
          <w:wAfter w:w="27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602" w:type="dxa"/>
            <w:gridSpan w:val="100"/>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97"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218"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863"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16"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82"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54"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665"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48"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608" w:type="dxa"/>
            <w:gridSpan w:val="3"/>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2"/>
          <w:wAfter w:w="27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b/>
                <w:bCs/>
                <w:sz w:val="20"/>
                <w:szCs w:val="20"/>
              </w:rPr>
            </w:pPr>
            <w:r w:rsidRPr="009344C6">
              <w:rPr>
                <w:rFonts w:ascii="Arial" w:hAnsi="Arial" w:hint="eastAsia"/>
                <w:b/>
                <w:bCs/>
                <w:sz w:val="20"/>
                <w:szCs w:val="20"/>
              </w:rPr>
              <w:t>5.1</w:t>
            </w:r>
          </w:p>
        </w:tc>
        <w:tc>
          <w:tcPr>
            <w:tcW w:w="19913" w:type="dxa"/>
            <w:gridSpan w:val="120"/>
            <w:tcBorders>
              <w:top w:val="nil"/>
              <w:left w:val="nil"/>
              <w:bottom w:val="nil"/>
              <w:right w:val="nil"/>
            </w:tcBorders>
            <w:noWrap/>
            <w:tcMar>
              <w:top w:w="20" w:type="dxa"/>
              <w:left w:w="20" w:type="dxa"/>
              <w:bottom w:w="0" w:type="dxa"/>
              <w:right w:w="20" w:type="dxa"/>
            </w:tcMar>
            <w:vAlign w:val="bottom"/>
          </w:tcPr>
          <w:p w:rsidR="007D0639" w:rsidRPr="00750D2D" w:rsidRDefault="007D0639" w:rsidP="0081766E">
            <w:pPr>
              <w:rPr>
                <w:rFonts w:ascii="Arial" w:eastAsia="Arial Unicode MS" w:hAnsi="Arial" w:cs="Arial"/>
                <w:b/>
                <w:bCs/>
                <w:sz w:val="20"/>
                <w:szCs w:val="20"/>
              </w:rPr>
            </w:pPr>
            <w:r w:rsidRPr="00750D2D">
              <w:rPr>
                <w:rFonts w:ascii="Arial" w:hAnsi="Arial" w:cs="Arial"/>
                <w:b/>
                <w:bCs/>
                <w:sz w:val="20"/>
                <w:szCs w:val="20"/>
              </w:rPr>
              <w:t>ΣΥΝΟΛΙΚΟ ΚΟΣΤΟΣ ΠΡΟΤΕΙΝΟΜΕΝΗΣ ΠΡΑΞΗΣ ΓΙΑ ΤΟ ΟΠΟΙΟ ΑΙΤΕΙΤΑΙ Η  ΕΝΙΣΧΥΣΗ</w:t>
            </w:r>
          </w:p>
        </w:tc>
      </w:tr>
      <w:tr w:rsidR="007D0639" w:rsidRPr="009344C6" w:rsidTr="00260E62">
        <w:trPr>
          <w:gridBefore w:val="1"/>
          <w:cantSplit/>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8"/>
                <w:szCs w:val="20"/>
              </w:rPr>
            </w:pPr>
            <w:r w:rsidRPr="009344C6">
              <w:rPr>
                <w:rFonts w:ascii="Arial" w:hAnsi="Arial"/>
                <w:sz w:val="18"/>
                <w:szCs w:val="16"/>
              </w:rPr>
              <w:t xml:space="preserve">Ποσό </w:t>
            </w:r>
          </w:p>
        </w:tc>
        <w:tc>
          <w:tcPr>
            <w:tcW w:w="372"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2923" w:type="dxa"/>
            <w:gridSpan w:val="90"/>
            <w:tcBorders>
              <w:top w:val="nil"/>
              <w:left w:val="nil"/>
              <w:bottom w:val="nil"/>
              <w:right w:val="nil"/>
            </w:tcBorders>
            <w:vAlign w:val="bottom"/>
          </w:tcPr>
          <w:p w:rsidR="007D0639" w:rsidRPr="009344C6" w:rsidRDefault="007D0639" w:rsidP="0081766E">
            <w:pPr>
              <w:jc w:val="both"/>
              <w:rPr>
                <w:rFonts w:ascii="Arial" w:eastAsia="Arial Unicode MS" w:hAnsi="Arial" w:cs="Arial Unicode MS"/>
                <w:sz w:val="20"/>
                <w:szCs w:val="20"/>
              </w:rPr>
            </w:pPr>
            <w:r w:rsidRPr="009344C6">
              <w:rPr>
                <w:rFonts w:ascii="Arial" w:eastAsia="Arial Unicode MS" w:hAnsi="Arial" w:cs="Arial Unicode MS"/>
                <w:sz w:val="20"/>
                <w:szCs w:val="20"/>
              </w:rPr>
              <w:t xml:space="preserve">  Ποσοστό</w:t>
            </w:r>
          </w:p>
        </w:tc>
      </w:tr>
      <w:tr w:rsidR="007D0639" w:rsidRPr="009344C6" w:rsidTr="00260E62">
        <w:trPr>
          <w:gridBefore w:val="1"/>
          <w:cantSplit/>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 xml:space="preserve">Αγορά οικοπέδου </w:t>
            </w: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hAnsi="Arial"/>
                <w:sz w:val="18"/>
                <w:szCs w:val="16"/>
              </w:rPr>
            </w:pPr>
          </w:p>
        </w:tc>
        <w:tc>
          <w:tcPr>
            <w:tcW w:w="372" w:type="dxa"/>
            <w:gridSpan w:val="4"/>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26" w:type="dxa"/>
            <w:gridSpan w:val="18"/>
            <w:tcBorders>
              <w:top w:val="single" w:sz="4" w:space="0" w:color="auto"/>
              <w:left w:val="single" w:sz="4" w:space="0" w:color="auto"/>
              <w:bottom w:val="single" w:sz="4" w:space="0" w:color="auto"/>
              <w:right w:val="nil"/>
            </w:tcBorders>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eastAsia="Arial Unicode MS" w:hAnsi="Arial" w:cs="Arial Unicode MS"/>
                <w:sz w:val="20"/>
                <w:szCs w:val="20"/>
              </w:rPr>
              <w:t>%</w:t>
            </w:r>
          </w:p>
        </w:tc>
        <w:tc>
          <w:tcPr>
            <w:tcW w:w="11897" w:type="dxa"/>
            <w:gridSpan w:val="72"/>
            <w:tcBorders>
              <w:top w:val="nil"/>
              <w:left w:val="single" w:sz="4" w:space="0" w:color="auto"/>
              <w:bottom w:val="nil"/>
              <w:right w:val="nil"/>
            </w:tcBorders>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cantSplit/>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hAnsi="Arial"/>
                <w:sz w:val="18"/>
                <w:szCs w:val="16"/>
              </w:rPr>
            </w:pPr>
          </w:p>
        </w:tc>
        <w:tc>
          <w:tcPr>
            <w:tcW w:w="13295" w:type="dxa"/>
            <w:gridSpan w:val="9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6"/>
          <w:wAfter w:w="1925" w:type="dxa"/>
          <w:cantSplit/>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sz w:val="20"/>
                <w:szCs w:val="20"/>
              </w:rPr>
              <w:t xml:space="preserve">Έργα διαμόρφωσης περιβάλλοντος χώρου </w:t>
            </w:r>
          </w:p>
        </w:tc>
        <w:tc>
          <w:tcPr>
            <w:tcW w:w="573" w:type="dxa"/>
            <w:gridSpan w:val="7"/>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72" w:type="dxa"/>
            <w:gridSpan w:val="4"/>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c>
          <w:tcPr>
            <w:tcW w:w="10044" w:type="dxa"/>
            <w:gridSpan w:val="66"/>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94"/>
          <w:wAfter w:w="1336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r>
      <w:tr w:rsidR="007D0639" w:rsidRPr="009344C6" w:rsidTr="00260E62">
        <w:trPr>
          <w:gridBefore w:val="1"/>
          <w:gridAfter w:val="10"/>
          <w:wAfter w:w="2565" w:type="dxa"/>
          <w:cantSplit/>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hAnsi="Arial"/>
                <w:sz w:val="20"/>
                <w:szCs w:val="20"/>
              </w:rPr>
              <w:t>Κτιριακές εγκαταστάσεις</w:t>
            </w: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72" w:type="dxa"/>
            <w:gridSpan w:val="4"/>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26" w:type="dxa"/>
            <w:gridSpan w:val="18"/>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c>
          <w:tcPr>
            <w:tcW w:w="9404" w:type="dxa"/>
            <w:gridSpan w:val="62"/>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94"/>
          <w:wAfter w:w="13367"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r>
      <w:tr w:rsidR="007D0639" w:rsidRPr="009344C6" w:rsidTr="00260E62">
        <w:trPr>
          <w:gridBefore w:val="1"/>
          <w:gridAfter w:val="9"/>
          <w:wAfter w:w="2333" w:type="dxa"/>
          <w:cantSplit/>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Έργα  επεξεργασίας και διάθεσης αποβλήτων</w:t>
            </w: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72" w:type="dxa"/>
            <w:gridSpan w:val="4"/>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26" w:type="dxa"/>
            <w:gridSpan w:val="18"/>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c>
          <w:tcPr>
            <w:tcW w:w="9636" w:type="dxa"/>
            <w:gridSpan w:val="63"/>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34"/>
          <w:wAfter w:w="8122"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876" w:type="dxa"/>
            <w:gridSpan w:val="5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07"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802"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72"/>
          <w:wAfter w:w="11969"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Εγκαταστάσεις και εξοπ</w:t>
            </w:r>
            <w:r>
              <w:rPr>
                <w:rFonts w:ascii="Arial" w:eastAsia="Arial Unicode MS" w:hAnsi="Arial" w:cs="Arial Unicode MS"/>
                <w:sz w:val="20"/>
                <w:szCs w:val="20"/>
              </w:rPr>
              <w:t>λισμός τμήματος λιανικού εμπορίου</w:t>
            </w:r>
          </w:p>
        </w:tc>
        <w:tc>
          <w:tcPr>
            <w:tcW w:w="573" w:type="dxa"/>
            <w:gridSpan w:val="7"/>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single" w:sz="4" w:space="0" w:color="auto"/>
              <w:bottom w:val="single" w:sz="4" w:space="0" w:color="auto"/>
            </w:tcBorders>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72" w:type="dxa"/>
            <w:gridSpan w:val="4"/>
            <w:tcBorders>
              <w:top w:val="nil"/>
              <w:left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r>
      <w:tr w:rsidR="007D0639" w:rsidRPr="009344C6" w:rsidTr="00260E62">
        <w:trPr>
          <w:gridBefore w:val="1"/>
          <w:gridAfter w:val="72"/>
          <w:wAfter w:w="11969"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nil"/>
              <w:bottom w:val="single" w:sz="4" w:space="0" w:color="auto"/>
            </w:tcBorders>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72" w:type="dxa"/>
            <w:gridSpan w:val="4"/>
            <w:tcBorders>
              <w:top w:val="nil"/>
              <w:left w:val="nil"/>
              <w:bottom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nil"/>
              <w:bottom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hAnsi="Arial"/>
                <w:sz w:val="20"/>
                <w:szCs w:val="20"/>
              </w:rPr>
            </w:pPr>
          </w:p>
        </w:tc>
      </w:tr>
      <w:tr w:rsidR="007D0639" w:rsidRPr="009344C6" w:rsidTr="00260E62">
        <w:trPr>
          <w:gridBefore w:val="1"/>
          <w:gridAfter w:val="72"/>
          <w:wAfter w:w="11969"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tcBorders>
            <w:noWrap/>
            <w:tcMar>
              <w:top w:w="20" w:type="dxa"/>
              <w:left w:w="20" w:type="dxa"/>
              <w:bottom w:w="0" w:type="dxa"/>
              <w:right w:w="20" w:type="dxa"/>
            </w:tcMar>
            <w:vAlign w:val="bottom"/>
          </w:tcPr>
          <w:p w:rsidR="007D0639" w:rsidRPr="00953274" w:rsidRDefault="007D0639" w:rsidP="0081766E">
            <w:pPr>
              <w:rPr>
                <w:rFonts w:ascii="Arial" w:eastAsia="Arial Unicode MS" w:hAnsi="Arial" w:cs="Arial Unicode MS"/>
                <w:sz w:val="20"/>
                <w:szCs w:val="20"/>
              </w:rPr>
            </w:pPr>
            <w:r>
              <w:rPr>
                <w:rFonts w:ascii="Arial" w:eastAsia="Arial Unicode MS" w:hAnsi="Arial" w:cs="Arial Unicode MS"/>
                <w:sz w:val="20"/>
                <w:szCs w:val="20"/>
              </w:rPr>
              <w:t xml:space="preserve">Βοηθητικές-Υποστηρικτικές εγκαταστάσεις &amp; εξοπλισμός </w:t>
            </w:r>
          </w:p>
          <w:p w:rsidR="007D0639" w:rsidRPr="009344C6" w:rsidRDefault="007D0639" w:rsidP="0081766E">
            <w:pPr>
              <w:rPr>
                <w:rFonts w:ascii="Arial" w:eastAsia="Arial Unicode MS" w:hAnsi="Arial" w:cs="Arial Unicode MS"/>
                <w:sz w:val="20"/>
                <w:szCs w:val="20"/>
              </w:rPr>
            </w:pPr>
          </w:p>
        </w:tc>
        <w:tc>
          <w:tcPr>
            <w:tcW w:w="573" w:type="dxa"/>
            <w:gridSpan w:val="7"/>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single" w:sz="4" w:space="0" w:color="auto"/>
              <w:bottom w:val="single" w:sz="4" w:space="0" w:color="auto"/>
            </w:tcBorders>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72" w:type="dxa"/>
            <w:gridSpan w:val="4"/>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hAnsi="Arial"/>
                <w:sz w:val="20"/>
                <w:szCs w:val="20"/>
              </w:rPr>
            </w:pPr>
            <w:r w:rsidRPr="009344C6">
              <w:rPr>
                <w:rFonts w:ascii="Arial" w:hAnsi="Arial" w:hint="eastAsia"/>
                <w:sz w:val="20"/>
                <w:szCs w:val="20"/>
              </w:rPr>
              <w:t>%</w:t>
            </w:r>
          </w:p>
        </w:tc>
      </w:tr>
      <w:tr w:rsidR="007D0639" w:rsidRPr="009344C6" w:rsidTr="00260E62">
        <w:trPr>
          <w:gridBefore w:val="1"/>
          <w:gridAfter w:val="34"/>
          <w:wAfter w:w="8122"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53274"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876" w:type="dxa"/>
            <w:gridSpan w:val="5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07"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802"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72"/>
          <w:wAfter w:w="11969"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Pr>
                <w:rFonts w:ascii="Arial" w:hAnsi="Arial"/>
                <w:sz w:val="20"/>
                <w:szCs w:val="20"/>
              </w:rPr>
              <w:t>Πλωτές ε</w:t>
            </w:r>
            <w:r w:rsidRPr="009344C6">
              <w:rPr>
                <w:rFonts w:ascii="Arial" w:hAnsi="Arial"/>
                <w:sz w:val="20"/>
                <w:szCs w:val="20"/>
              </w:rPr>
              <w:t>γκαταστάσεις και εξοπλισμός</w:t>
            </w:r>
          </w:p>
        </w:tc>
        <w:tc>
          <w:tcPr>
            <w:tcW w:w="573" w:type="dxa"/>
            <w:gridSpan w:val="7"/>
            <w:tcBorders>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single" w:sz="4" w:space="0" w:color="auto"/>
              <w:left w:val="single" w:sz="4" w:space="0" w:color="auto"/>
              <w:bottom w:val="single" w:sz="4" w:space="0" w:color="auto"/>
            </w:tcBorders>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72" w:type="dxa"/>
            <w:gridSpan w:val="4"/>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r>
      <w:tr w:rsidR="007D0639" w:rsidRPr="009344C6" w:rsidTr="00260E62">
        <w:trPr>
          <w:gridBefore w:val="1"/>
          <w:gridAfter w:val="34"/>
          <w:wAfter w:w="8122" w:type="dxa"/>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28" w:type="dxa"/>
            <w:gridSpan w:val="10"/>
            <w:tcBorders>
              <w:top w:val="nil"/>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876" w:type="dxa"/>
            <w:gridSpan w:val="5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07"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802"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Λοιποί Εξοπλισμοί και μηχανήματα</w:t>
            </w:r>
          </w:p>
        </w:tc>
        <w:tc>
          <w:tcPr>
            <w:tcW w:w="573" w:type="dxa"/>
            <w:gridSpan w:val="7"/>
            <w:tcBorders>
              <w:top w:val="nil"/>
              <w:left w:val="nil"/>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91" w:type="dxa"/>
            <w:gridSpan w:val="5"/>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c>
          <w:tcPr>
            <w:tcW w:w="11897" w:type="dxa"/>
            <w:gridSpan w:val="7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lef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91" w:type="dxa"/>
            <w:gridSpan w:val="5"/>
            <w:tcBorders>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182" w:type="dxa"/>
            <w:gridSpan w:val="66"/>
            <w:tcBorders>
              <w:left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5741"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gridAfter w:val="4"/>
          <w:wAfter w:w="1827" w:type="dxa"/>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Εξοπλισμός γραφείων και χώρων προσωπικού</w:t>
            </w:r>
          </w:p>
        </w:tc>
        <w:tc>
          <w:tcPr>
            <w:tcW w:w="573" w:type="dxa"/>
            <w:gridSpan w:val="7"/>
            <w:tcBorders>
              <w:left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single" w:sz="4" w:space="0" w:color="auto"/>
              <w:bottom w:val="single" w:sz="4" w:space="0" w:color="auto"/>
            </w:tcBorders>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91" w:type="dxa"/>
            <w:gridSpan w:val="5"/>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c>
          <w:tcPr>
            <w:tcW w:w="10142" w:type="dxa"/>
            <w:gridSpan w:val="68"/>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pStyle w:val="font0"/>
              <w:spacing w:before="0" w:beforeAutospacing="0" w:after="0" w:afterAutospacing="0"/>
            </w:pPr>
          </w:p>
        </w:tc>
        <w:tc>
          <w:tcPr>
            <w:tcW w:w="633" w:type="dxa"/>
            <w:gridSpan w:val="9"/>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4693" w:type="dxa"/>
            <w:gridSpan w:val="61"/>
            <w:tcBorders>
              <w:left w:val="nil"/>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469" w:type="dxa"/>
            <w:gridSpan w:val="16"/>
            <w:tcBorders>
              <w:top w:val="nil"/>
              <w:left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5741"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pStyle w:val="font0"/>
              <w:spacing w:before="0" w:beforeAutospacing="0" w:after="0" w:afterAutospacing="0"/>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Εργαστηριακός εξοπλισμός</w:t>
            </w:r>
          </w:p>
        </w:tc>
        <w:tc>
          <w:tcPr>
            <w:tcW w:w="573" w:type="dxa"/>
            <w:gridSpan w:val="7"/>
            <w:tcBorders>
              <w:top w:val="nil"/>
              <w:left w:val="nil"/>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91" w:type="dxa"/>
            <w:gridSpan w:val="5"/>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16"/>
                <w:szCs w:val="16"/>
              </w:rPr>
            </w:pPr>
          </w:p>
        </w:tc>
        <w:tc>
          <w:tcPr>
            <w:tcW w:w="1026" w:type="dxa"/>
            <w:gridSpan w:val="18"/>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hAnsi="Arial" w:hint="eastAsia"/>
                <w:sz w:val="20"/>
                <w:szCs w:val="20"/>
              </w:rPr>
              <w:t>%</w:t>
            </w:r>
          </w:p>
        </w:tc>
        <w:tc>
          <w:tcPr>
            <w:tcW w:w="11897" w:type="dxa"/>
            <w:gridSpan w:val="7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left w:val="nil"/>
              <w:bottom w:val="single" w:sz="4" w:space="0" w:color="auto"/>
              <w:right w:val="nil"/>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91" w:type="dxa"/>
            <w:gridSpan w:val="5"/>
            <w:tcBorders>
              <w:top w:val="nil"/>
              <w:left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182" w:type="dxa"/>
            <w:gridSpan w:val="66"/>
            <w:tcBorders>
              <w:top w:val="nil"/>
              <w:left w:val="nil"/>
              <w:right w:val="nil"/>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5741"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Μεταφορικά μέσα</w:t>
            </w:r>
            <w:r>
              <w:rPr>
                <w:rFonts w:ascii="Arial" w:eastAsia="Arial Unicode MS" w:hAnsi="Arial" w:cs="Arial Unicode MS"/>
                <w:sz w:val="20"/>
                <w:szCs w:val="20"/>
              </w:rPr>
              <w:t xml:space="preserve"> (πλωτά &amp; χέρσα)</w:t>
            </w:r>
          </w:p>
        </w:tc>
        <w:tc>
          <w:tcPr>
            <w:tcW w:w="573" w:type="dxa"/>
            <w:gridSpan w:val="7"/>
            <w:tcBorders>
              <w:left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91" w:type="dxa"/>
            <w:gridSpan w:val="5"/>
            <w:tcBorders>
              <w:left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pStyle w:val="xl74"/>
              <w:spacing w:before="0" w:beforeAutospacing="0" w:after="0" w:afterAutospacing="0"/>
              <w:rPr>
                <w:szCs w:val="20"/>
              </w:rPr>
            </w:pPr>
          </w:p>
        </w:tc>
        <w:tc>
          <w:tcPr>
            <w:tcW w:w="1026" w:type="dxa"/>
            <w:gridSpan w:val="18"/>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eastAsia="Arial Unicode MS" w:hAnsi="Arial" w:cs="Arial Unicode MS"/>
                <w:sz w:val="20"/>
                <w:szCs w:val="20"/>
              </w:rPr>
              <w:t>%</w:t>
            </w:r>
          </w:p>
        </w:tc>
        <w:tc>
          <w:tcPr>
            <w:tcW w:w="11897" w:type="dxa"/>
            <w:gridSpan w:val="72"/>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nil"/>
              <w:bottom w:val="single" w:sz="4" w:space="0" w:color="auto"/>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91" w:type="dxa"/>
            <w:gridSpan w:val="5"/>
            <w:noWrap/>
            <w:tcMar>
              <w:top w:w="20" w:type="dxa"/>
              <w:left w:w="20" w:type="dxa"/>
              <w:bottom w:w="0" w:type="dxa"/>
              <w:right w:w="20" w:type="dxa"/>
            </w:tcMar>
            <w:vAlign w:val="bottom"/>
          </w:tcPr>
          <w:p w:rsidR="007D0639" w:rsidRPr="009344C6" w:rsidRDefault="007D0639" w:rsidP="0081766E">
            <w:pPr>
              <w:pStyle w:val="xl74"/>
              <w:spacing w:before="0" w:beforeAutospacing="0" w:after="0" w:afterAutospacing="0"/>
              <w:rPr>
                <w:szCs w:val="20"/>
              </w:rPr>
            </w:pPr>
          </w:p>
        </w:tc>
        <w:tc>
          <w:tcPr>
            <w:tcW w:w="7182" w:type="dxa"/>
            <w:gridSpan w:val="66"/>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5741" w:type="dxa"/>
            <w:gridSpan w:val="2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r w:rsidRPr="009344C6">
              <w:rPr>
                <w:rFonts w:ascii="Arial" w:eastAsia="Arial Unicode MS" w:hAnsi="Arial" w:cs="Arial Unicode MS"/>
                <w:sz w:val="20"/>
                <w:szCs w:val="20"/>
              </w:rPr>
              <w:t>Μελέτες βελτίωσης ποιότητας</w:t>
            </w:r>
          </w:p>
        </w:tc>
        <w:tc>
          <w:tcPr>
            <w:tcW w:w="573" w:type="dxa"/>
            <w:gridSpan w:val="7"/>
            <w:tcBorders>
              <w:left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91" w:type="dxa"/>
            <w:gridSpan w:val="5"/>
            <w:tcBorders>
              <w:left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pStyle w:val="xl74"/>
              <w:spacing w:before="0" w:beforeAutospacing="0" w:after="0" w:afterAutospacing="0"/>
              <w:rPr>
                <w:szCs w:val="20"/>
              </w:rPr>
            </w:pPr>
          </w:p>
        </w:tc>
        <w:tc>
          <w:tcPr>
            <w:tcW w:w="1026" w:type="dxa"/>
            <w:gridSpan w:val="18"/>
            <w:tcBorders>
              <w:top w:val="single" w:sz="4" w:space="0" w:color="auto"/>
              <w:bottom w:val="single" w:sz="4" w:space="0" w:color="auto"/>
              <w:right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r w:rsidRPr="009344C6">
              <w:rPr>
                <w:rFonts w:ascii="Arial" w:eastAsia="Arial Unicode MS" w:hAnsi="Arial" w:cs="Arial Unicode MS"/>
                <w:sz w:val="20"/>
                <w:szCs w:val="20"/>
              </w:rPr>
              <w:t>%</w:t>
            </w:r>
          </w:p>
        </w:tc>
        <w:tc>
          <w:tcPr>
            <w:tcW w:w="11897" w:type="dxa"/>
            <w:gridSpan w:val="72"/>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7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73" w:type="dxa"/>
            <w:gridSpan w:val="7"/>
            <w:tcBorders>
              <w:lef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nil"/>
              <w:bottom w:val="single" w:sz="4" w:space="0" w:color="auto"/>
            </w:tcBorders>
            <w:noWrap/>
            <w:tcMar>
              <w:top w:w="20" w:type="dxa"/>
              <w:left w:w="20" w:type="dxa"/>
              <w:bottom w:w="0" w:type="dxa"/>
              <w:right w:w="20" w:type="dxa"/>
            </w:tcMar>
            <w:vAlign w:val="bottom"/>
          </w:tcPr>
          <w:p w:rsidR="007D0639" w:rsidRPr="009344C6" w:rsidRDefault="007D0639" w:rsidP="0081766E">
            <w:pPr>
              <w:jc w:val="center"/>
              <w:rPr>
                <w:rFonts w:ascii="Arial" w:eastAsia="Arial Unicode MS" w:hAnsi="Arial" w:cs="Arial Unicode MS"/>
                <w:sz w:val="20"/>
                <w:szCs w:val="20"/>
              </w:rPr>
            </w:pPr>
          </w:p>
        </w:tc>
        <w:tc>
          <w:tcPr>
            <w:tcW w:w="391" w:type="dxa"/>
            <w:gridSpan w:val="5"/>
            <w:noWrap/>
            <w:tcMar>
              <w:top w:w="20" w:type="dxa"/>
              <w:left w:w="20" w:type="dxa"/>
              <w:bottom w:w="0" w:type="dxa"/>
              <w:right w:w="20" w:type="dxa"/>
            </w:tcMar>
            <w:vAlign w:val="bottom"/>
          </w:tcPr>
          <w:p w:rsidR="007D0639" w:rsidRPr="009344C6" w:rsidRDefault="007D0639" w:rsidP="0081766E">
            <w:pPr>
              <w:pStyle w:val="xl74"/>
              <w:spacing w:before="0" w:beforeAutospacing="0" w:after="0" w:afterAutospacing="0"/>
              <w:rPr>
                <w:szCs w:val="20"/>
              </w:rPr>
            </w:pPr>
          </w:p>
        </w:tc>
        <w:tc>
          <w:tcPr>
            <w:tcW w:w="1026" w:type="dxa"/>
            <w:gridSpan w:val="18"/>
            <w:tcBorders>
              <w:bottom w:val="single" w:sz="4" w:space="0" w:color="auto"/>
            </w:tcBorders>
            <w:noWrap/>
            <w:tcMar>
              <w:top w:w="20" w:type="dxa"/>
              <w:left w:w="20" w:type="dxa"/>
              <w:bottom w:w="0" w:type="dxa"/>
              <w:right w:w="20" w:type="dxa"/>
            </w:tcMar>
            <w:vAlign w:val="bottom"/>
          </w:tcPr>
          <w:p w:rsidR="007D0639" w:rsidRPr="009344C6" w:rsidRDefault="007D0639" w:rsidP="0081766E">
            <w:pPr>
              <w:jc w:val="right"/>
              <w:rPr>
                <w:rFonts w:ascii="Arial" w:eastAsia="Arial Unicode MS" w:hAnsi="Arial" w:cs="Arial Unicode MS"/>
                <w:sz w:val="20"/>
                <w:szCs w:val="20"/>
              </w:rPr>
            </w:pPr>
          </w:p>
        </w:tc>
        <w:tc>
          <w:tcPr>
            <w:tcW w:w="11897" w:type="dxa"/>
            <w:gridSpan w:val="72"/>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r w:rsidR="007D0639" w:rsidRPr="009344C6" w:rsidTr="00260E62">
        <w:trPr>
          <w:gridBefore w:val="1"/>
          <w:trHeight w:val="255"/>
        </w:trPr>
        <w:tc>
          <w:tcPr>
            <w:tcW w:w="1031" w:type="dxa"/>
            <w:gridSpan w:val="4"/>
            <w:tcBorders>
              <w:top w:val="nil"/>
              <w:left w:val="nil"/>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5522" w:type="dxa"/>
            <w:gridSpan w:val="11"/>
            <w:tcBorders>
              <w:top w:val="nil"/>
              <w:left w:val="nil"/>
              <w:bottom w:val="nil"/>
              <w:right w:val="nil"/>
            </w:tcBorders>
            <w:noWrap/>
            <w:tcMar>
              <w:top w:w="20" w:type="dxa"/>
              <w:left w:w="20" w:type="dxa"/>
              <w:bottom w:w="0" w:type="dxa"/>
              <w:right w:w="20" w:type="dxa"/>
            </w:tcMar>
            <w:vAlign w:val="bottom"/>
          </w:tcPr>
          <w:p w:rsidR="007D0639" w:rsidRDefault="007D0639" w:rsidP="0081766E">
            <w:pPr>
              <w:rPr>
                <w:rFonts w:ascii="Arial" w:eastAsia="Arial Unicode MS" w:hAnsi="Arial" w:cs="Arial Unicode MS"/>
                <w:sz w:val="20"/>
                <w:szCs w:val="20"/>
              </w:rPr>
            </w:pPr>
            <w:r w:rsidRPr="006B64CA">
              <w:rPr>
                <w:rFonts w:ascii="Arial" w:eastAsia="Arial Unicode MS" w:hAnsi="Arial" w:cs="Arial Unicode MS"/>
                <w:sz w:val="20"/>
                <w:szCs w:val="20"/>
              </w:rPr>
              <w:t>Απρόβλεπτες δαπάνες &amp; Τεχνικά έξοδα</w:t>
            </w:r>
          </w:p>
          <w:p w:rsidR="007D0639" w:rsidRDefault="007D0639" w:rsidP="0081766E">
            <w:pPr>
              <w:rPr>
                <w:rFonts w:ascii="Arial" w:eastAsia="Arial Unicode MS" w:hAnsi="Arial" w:cs="Arial Unicode MS"/>
                <w:sz w:val="20"/>
                <w:szCs w:val="20"/>
              </w:rPr>
            </w:pPr>
          </w:p>
          <w:p w:rsidR="007D0639" w:rsidRPr="006B64CA" w:rsidRDefault="007D0639" w:rsidP="0081766E">
            <w:pPr>
              <w:rPr>
                <w:rFonts w:ascii="Arial" w:eastAsia="Arial Unicode MS" w:hAnsi="Arial" w:cs="Arial Unicode MS"/>
                <w:b/>
                <w:sz w:val="20"/>
                <w:szCs w:val="20"/>
              </w:rPr>
            </w:pPr>
            <w:r w:rsidRPr="006B64CA">
              <w:rPr>
                <w:rFonts w:ascii="Arial" w:eastAsia="Arial Unicode MS" w:hAnsi="Arial" w:cs="Arial Unicode MS"/>
                <w:b/>
                <w:sz w:val="20"/>
                <w:szCs w:val="20"/>
              </w:rPr>
              <w:t xml:space="preserve">ΓΕΝΙΚΟ ΣΥΝΟΛΟ  </w:t>
            </w:r>
          </w:p>
        </w:tc>
        <w:tc>
          <w:tcPr>
            <w:tcW w:w="573" w:type="dxa"/>
            <w:gridSpan w:val="7"/>
            <w:tcBorders>
              <w:top w:val="nil"/>
              <w:left w:val="nil"/>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709" w:type="dxa"/>
            <w:gridSpan w:val="9"/>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391" w:type="dxa"/>
            <w:gridSpan w:val="5"/>
            <w:tcBorders>
              <w:top w:val="nil"/>
              <w:left w:val="single" w:sz="4" w:space="0" w:color="auto"/>
              <w:bottom w:val="nil"/>
              <w:right w:val="single" w:sz="4" w:space="0" w:color="auto"/>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c>
          <w:tcPr>
            <w:tcW w:w="1026" w:type="dxa"/>
            <w:gridSpan w:val="18"/>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D0639" w:rsidRPr="00F739C9" w:rsidRDefault="007D0639" w:rsidP="0081766E">
            <w:pPr>
              <w:jc w:val="right"/>
              <w:rPr>
                <w:rFonts w:ascii="Arial" w:eastAsia="Arial Unicode MS" w:hAnsi="Arial" w:cs="Arial Unicode MS"/>
                <w:i/>
                <w:sz w:val="20"/>
                <w:szCs w:val="20"/>
              </w:rPr>
            </w:pPr>
            <w:r w:rsidRPr="00F739C9">
              <w:rPr>
                <w:rFonts w:ascii="Arial" w:eastAsia="Arial Unicode MS" w:hAnsi="Arial" w:cs="Arial Unicode MS"/>
                <w:i/>
                <w:sz w:val="20"/>
                <w:szCs w:val="20"/>
              </w:rPr>
              <w:t>%</w:t>
            </w:r>
          </w:p>
        </w:tc>
        <w:tc>
          <w:tcPr>
            <w:tcW w:w="11897" w:type="dxa"/>
            <w:gridSpan w:val="72"/>
            <w:tcBorders>
              <w:top w:val="nil"/>
              <w:left w:val="single" w:sz="4" w:space="0" w:color="auto"/>
              <w:bottom w:val="nil"/>
              <w:right w:val="nil"/>
            </w:tcBorders>
            <w:noWrap/>
            <w:tcMar>
              <w:top w:w="20" w:type="dxa"/>
              <w:left w:w="20" w:type="dxa"/>
              <w:bottom w:w="0" w:type="dxa"/>
              <w:right w:w="20" w:type="dxa"/>
            </w:tcMar>
            <w:vAlign w:val="bottom"/>
          </w:tcPr>
          <w:p w:rsidR="007D0639" w:rsidRPr="009344C6" w:rsidRDefault="007D0639" w:rsidP="0081766E">
            <w:pPr>
              <w:rPr>
                <w:rFonts w:ascii="Arial" w:eastAsia="Arial Unicode MS" w:hAnsi="Arial" w:cs="Arial Unicode MS"/>
                <w:sz w:val="20"/>
                <w:szCs w:val="20"/>
              </w:rPr>
            </w:pPr>
          </w:p>
        </w:tc>
      </w:tr>
    </w:tbl>
    <w:p w:rsidR="007D0639" w:rsidRDefault="007D0639" w:rsidP="00740E15">
      <w:pPr>
        <w:widowControl w:val="0"/>
        <w:autoSpaceDE w:val="0"/>
        <w:autoSpaceDN w:val="0"/>
        <w:adjustRightInd w:val="0"/>
        <w:spacing w:line="413" w:lineRule="exact"/>
        <w:ind w:right="2"/>
        <w:jc w:val="both"/>
        <w:rPr>
          <w:rFonts w:ascii="Arial" w:hAnsi="Arial" w:cs="Arial"/>
          <w:sz w:val="18"/>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
        <w:gridCol w:w="3298"/>
        <w:gridCol w:w="425"/>
        <w:gridCol w:w="722"/>
        <w:gridCol w:w="2400"/>
        <w:gridCol w:w="1200"/>
        <w:gridCol w:w="1200"/>
      </w:tblGrid>
      <w:tr w:rsidR="00DF4FC7" w:rsidRPr="008F6A5E" w:rsidTr="004E54CF">
        <w:trPr>
          <w:trHeight w:val="464"/>
        </w:trPr>
        <w:tc>
          <w:tcPr>
            <w:tcW w:w="49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b/>
                <w:bCs/>
                <w:sz w:val="20"/>
                <w:szCs w:val="20"/>
              </w:rPr>
            </w:pPr>
            <w:r w:rsidRPr="008F6A5E">
              <w:rPr>
                <w:rFonts w:ascii="Arial" w:eastAsia="Times New Roman" w:hAnsi="Arial" w:hint="eastAsia"/>
                <w:b/>
                <w:bCs/>
                <w:sz w:val="20"/>
                <w:szCs w:val="20"/>
              </w:rPr>
              <w:t>5.2</w:t>
            </w:r>
          </w:p>
        </w:tc>
        <w:tc>
          <w:tcPr>
            <w:tcW w:w="3298"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b/>
                <w:bCs/>
                <w:sz w:val="20"/>
                <w:szCs w:val="20"/>
              </w:rPr>
            </w:pPr>
            <w:r w:rsidRPr="008F6A5E">
              <w:rPr>
                <w:rFonts w:ascii="Arial" w:eastAsia="Times New Roman" w:hAnsi="Arial" w:hint="eastAsia"/>
                <w:b/>
                <w:bCs/>
                <w:sz w:val="20"/>
                <w:szCs w:val="20"/>
              </w:rPr>
              <w:t xml:space="preserve">ΧΡΗΜΑΤΟΔΟΤΗΣΗ </w:t>
            </w:r>
            <w:r w:rsidRPr="008F6A5E">
              <w:rPr>
                <w:rFonts w:ascii="Arial" w:eastAsia="Times New Roman" w:hAnsi="Arial"/>
                <w:b/>
                <w:bCs/>
                <w:sz w:val="20"/>
                <w:szCs w:val="20"/>
              </w:rPr>
              <w:t>ΠΡΑΞΗΣ</w:t>
            </w:r>
          </w:p>
        </w:tc>
        <w:tc>
          <w:tcPr>
            <w:tcW w:w="42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722"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2400" w:type="dxa"/>
            <w:tcBorders>
              <w:top w:val="nil"/>
              <w:left w:val="nil"/>
              <w:bottom w:val="single" w:sz="4" w:space="0" w:color="auto"/>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1200" w:type="dxa"/>
            <w:tcBorders>
              <w:top w:val="nil"/>
              <w:left w:val="nil"/>
              <w:bottom w:val="nil"/>
              <w:right w:val="nil"/>
            </w:tcBorders>
          </w:tcPr>
          <w:p w:rsidR="00DF4FC7" w:rsidRPr="008F6A5E" w:rsidRDefault="00DF4FC7" w:rsidP="008F6A5E">
            <w:pPr>
              <w:autoSpaceDE w:val="0"/>
              <w:autoSpaceDN w:val="0"/>
              <w:rPr>
                <w:rFonts w:ascii="Arial" w:eastAsia="Arial Unicode MS" w:hAnsi="Arial" w:cs="Arial Unicode MS"/>
                <w:sz w:val="20"/>
                <w:szCs w:val="20"/>
              </w:rPr>
            </w:pPr>
          </w:p>
        </w:tc>
        <w:tc>
          <w:tcPr>
            <w:tcW w:w="1200" w:type="dxa"/>
            <w:tcBorders>
              <w:top w:val="nil"/>
              <w:left w:val="nil"/>
              <w:bottom w:val="single" w:sz="4" w:space="0" w:color="auto"/>
              <w:right w:val="nil"/>
            </w:tcBorders>
            <w:vAlign w:val="bottom"/>
          </w:tcPr>
          <w:p w:rsidR="00DF4FC7" w:rsidRPr="008F6A5E" w:rsidRDefault="00DF4FC7" w:rsidP="008F6A5E">
            <w:pPr>
              <w:autoSpaceDE w:val="0"/>
              <w:autoSpaceDN w:val="0"/>
              <w:jc w:val="right"/>
              <w:rPr>
                <w:rFonts w:ascii="Arial" w:eastAsia="Arial Unicode MS" w:hAnsi="Arial" w:cs="Arial Unicode MS"/>
                <w:sz w:val="20"/>
                <w:szCs w:val="20"/>
                <w:lang w:val="en-US"/>
              </w:rPr>
            </w:pPr>
          </w:p>
        </w:tc>
      </w:tr>
      <w:tr w:rsidR="00DF4FC7" w:rsidRPr="008F6A5E" w:rsidTr="004E54CF">
        <w:trPr>
          <w:trHeight w:val="465"/>
        </w:trPr>
        <w:tc>
          <w:tcPr>
            <w:tcW w:w="49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3298"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b/>
                <w:sz w:val="20"/>
                <w:szCs w:val="20"/>
              </w:rPr>
            </w:pPr>
            <w:r w:rsidRPr="008F6A5E">
              <w:rPr>
                <w:rFonts w:ascii="Arial" w:eastAsia="Arial Unicode MS" w:hAnsi="Arial" w:cs="Arial Unicode MS"/>
                <w:b/>
                <w:sz w:val="20"/>
                <w:szCs w:val="20"/>
              </w:rPr>
              <w:t xml:space="preserve">ΙΔΙΩΤΙΚΗ ΣΥΜΜΕΤΟΧΗ </w:t>
            </w:r>
          </w:p>
        </w:tc>
        <w:tc>
          <w:tcPr>
            <w:tcW w:w="425" w:type="dxa"/>
            <w:tcBorders>
              <w:top w:val="nil"/>
              <w:left w:val="nil"/>
              <w:bottom w:val="nil"/>
              <w:right w:val="nil"/>
            </w:tcBorders>
            <w:vAlign w:val="bottom"/>
          </w:tcPr>
          <w:p w:rsidR="00DF4FC7" w:rsidRPr="008F6A5E" w:rsidRDefault="00DF4FC7" w:rsidP="008F6A5E">
            <w:pPr>
              <w:autoSpaceDE w:val="0"/>
              <w:autoSpaceDN w:val="0"/>
              <w:jc w:val="center"/>
              <w:rPr>
                <w:rFonts w:ascii="Arial" w:eastAsia="Arial Unicode MS" w:hAnsi="Arial" w:cs="Arial Unicode MS"/>
                <w:sz w:val="20"/>
                <w:szCs w:val="20"/>
              </w:rPr>
            </w:pPr>
          </w:p>
        </w:tc>
        <w:tc>
          <w:tcPr>
            <w:tcW w:w="722" w:type="dxa"/>
            <w:tcBorders>
              <w:top w:val="nil"/>
              <w:left w:val="nil"/>
              <w:bottom w:val="nil"/>
            </w:tcBorders>
            <w:vAlign w:val="bottom"/>
          </w:tcPr>
          <w:p w:rsidR="00DF4FC7" w:rsidRPr="008F6A5E" w:rsidRDefault="00DF4FC7" w:rsidP="008F6A5E">
            <w:pPr>
              <w:autoSpaceDE w:val="0"/>
              <w:autoSpaceDN w:val="0"/>
              <w:jc w:val="center"/>
              <w:rPr>
                <w:rFonts w:ascii="Arial" w:eastAsia="Arial Unicode MS" w:hAnsi="Arial" w:cs="Arial Unicode MS"/>
                <w:sz w:val="20"/>
                <w:szCs w:val="20"/>
              </w:rPr>
            </w:pPr>
          </w:p>
        </w:tc>
        <w:tc>
          <w:tcPr>
            <w:tcW w:w="2400" w:type="dxa"/>
            <w:tcBorders>
              <w:top w:val="single" w:sz="4" w:space="0" w:color="auto"/>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1200" w:type="dxa"/>
            <w:tcBorders>
              <w:top w:val="nil"/>
              <w:bottom w:val="nil"/>
            </w:tcBorders>
          </w:tcPr>
          <w:p w:rsidR="00DF4FC7" w:rsidRPr="008F6A5E" w:rsidRDefault="00DF4FC7" w:rsidP="008F6A5E">
            <w:pPr>
              <w:autoSpaceDE w:val="0"/>
              <w:autoSpaceDN w:val="0"/>
              <w:rPr>
                <w:rFonts w:ascii="Arial" w:eastAsia="Arial Unicode MS" w:hAnsi="Arial" w:cs="Arial Unicode MS"/>
                <w:sz w:val="20"/>
                <w:szCs w:val="20"/>
              </w:rPr>
            </w:pPr>
          </w:p>
        </w:tc>
        <w:tc>
          <w:tcPr>
            <w:tcW w:w="1200" w:type="dxa"/>
            <w:tcBorders>
              <w:top w:val="single" w:sz="4" w:space="0" w:color="auto"/>
            </w:tcBorders>
            <w:vAlign w:val="bottom"/>
          </w:tcPr>
          <w:p w:rsidR="00DF4FC7" w:rsidRPr="008F6A5E" w:rsidRDefault="00DF4FC7" w:rsidP="008F6A5E">
            <w:pPr>
              <w:autoSpaceDE w:val="0"/>
              <w:autoSpaceDN w:val="0"/>
              <w:jc w:val="right"/>
              <w:rPr>
                <w:rFonts w:ascii="Arial" w:eastAsia="Arial Unicode MS" w:hAnsi="Arial" w:cs="Arial Unicode MS"/>
                <w:sz w:val="20"/>
                <w:szCs w:val="20"/>
                <w:lang w:val="en-US"/>
              </w:rPr>
            </w:pPr>
            <w:r w:rsidRPr="008F6A5E">
              <w:rPr>
                <w:rFonts w:ascii="Arial" w:eastAsia="Arial Unicode MS" w:hAnsi="Arial" w:cs="Arial Unicode MS"/>
                <w:sz w:val="20"/>
                <w:szCs w:val="20"/>
                <w:lang w:val="en-US"/>
              </w:rPr>
              <w:t>%</w:t>
            </w:r>
          </w:p>
        </w:tc>
      </w:tr>
      <w:tr w:rsidR="00DF4FC7" w:rsidRPr="008F6A5E" w:rsidTr="008F6A5E">
        <w:trPr>
          <w:trHeight w:val="464"/>
        </w:trPr>
        <w:tc>
          <w:tcPr>
            <w:tcW w:w="49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3298"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r w:rsidRPr="008F6A5E">
              <w:rPr>
                <w:rFonts w:ascii="Arial" w:eastAsia="Times New Roman" w:hAnsi="Arial" w:hint="eastAsia"/>
                <w:sz w:val="20"/>
                <w:szCs w:val="20"/>
              </w:rPr>
              <w:t>Ίδια συμμετοχή</w:t>
            </w:r>
          </w:p>
        </w:tc>
        <w:tc>
          <w:tcPr>
            <w:tcW w:w="42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722" w:type="dxa"/>
            <w:tcBorders>
              <w:top w:val="nil"/>
              <w:left w:val="nil"/>
              <w:bottom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2400" w:type="dxa"/>
            <w:vAlign w:val="bottom"/>
          </w:tcPr>
          <w:p w:rsidR="00DF4FC7" w:rsidRPr="008F6A5E" w:rsidRDefault="00DF4FC7" w:rsidP="008F6A5E">
            <w:pPr>
              <w:autoSpaceDE w:val="0"/>
              <w:autoSpaceDN w:val="0"/>
              <w:rPr>
                <w:rFonts w:ascii="Arial" w:eastAsia="Arial Unicode MS" w:hAnsi="Arial" w:cs="Arial Unicode MS"/>
                <w:sz w:val="20"/>
                <w:szCs w:val="20"/>
              </w:rPr>
            </w:pPr>
            <w:r w:rsidRPr="008F6A5E">
              <w:rPr>
                <w:rFonts w:ascii="Arial" w:eastAsia="Times New Roman" w:hAnsi="Arial" w:hint="eastAsia"/>
                <w:sz w:val="20"/>
                <w:szCs w:val="20"/>
              </w:rPr>
              <w:t> </w:t>
            </w:r>
          </w:p>
        </w:tc>
        <w:tc>
          <w:tcPr>
            <w:tcW w:w="1200" w:type="dxa"/>
            <w:tcBorders>
              <w:top w:val="nil"/>
              <w:bottom w:val="nil"/>
            </w:tcBorders>
          </w:tcPr>
          <w:p w:rsidR="00DF4FC7" w:rsidRPr="008F6A5E" w:rsidRDefault="00DF4FC7" w:rsidP="008F6A5E">
            <w:pPr>
              <w:autoSpaceDE w:val="0"/>
              <w:autoSpaceDN w:val="0"/>
              <w:rPr>
                <w:rFonts w:ascii="Arial" w:eastAsia="Times New Roman" w:hAnsi="Arial"/>
                <w:sz w:val="20"/>
                <w:szCs w:val="20"/>
              </w:rPr>
            </w:pPr>
          </w:p>
        </w:tc>
        <w:tc>
          <w:tcPr>
            <w:tcW w:w="1200" w:type="dxa"/>
            <w:vAlign w:val="bottom"/>
          </w:tcPr>
          <w:p w:rsidR="00DF4FC7" w:rsidRPr="008F6A5E" w:rsidRDefault="00DF4FC7" w:rsidP="008F6A5E">
            <w:pPr>
              <w:autoSpaceDE w:val="0"/>
              <w:autoSpaceDN w:val="0"/>
              <w:jc w:val="right"/>
              <w:rPr>
                <w:rFonts w:ascii="Arial" w:eastAsia="Arial Unicode MS" w:hAnsi="Arial" w:cs="Arial Unicode MS"/>
                <w:sz w:val="20"/>
                <w:szCs w:val="20"/>
                <w:lang w:val="en-US"/>
              </w:rPr>
            </w:pPr>
            <w:r w:rsidRPr="008F6A5E">
              <w:rPr>
                <w:rFonts w:ascii="Arial" w:eastAsia="Times New Roman" w:hAnsi="Arial" w:hint="eastAsia"/>
                <w:sz w:val="20"/>
                <w:szCs w:val="20"/>
              </w:rPr>
              <w:t> </w:t>
            </w:r>
            <w:r w:rsidRPr="008F6A5E">
              <w:rPr>
                <w:rFonts w:ascii="Arial" w:eastAsia="Times New Roman" w:hAnsi="Arial"/>
                <w:sz w:val="20"/>
                <w:szCs w:val="20"/>
                <w:lang w:val="en-US"/>
              </w:rPr>
              <w:t>%</w:t>
            </w:r>
          </w:p>
        </w:tc>
      </w:tr>
      <w:tr w:rsidR="00DF4FC7" w:rsidRPr="008F6A5E" w:rsidTr="008F6A5E">
        <w:trPr>
          <w:trHeight w:val="313"/>
        </w:trPr>
        <w:tc>
          <w:tcPr>
            <w:tcW w:w="49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3298" w:type="dxa"/>
            <w:tcBorders>
              <w:top w:val="nil"/>
              <w:left w:val="nil"/>
              <w:bottom w:val="nil"/>
              <w:right w:val="nil"/>
            </w:tcBorders>
            <w:vAlign w:val="bottom"/>
          </w:tcPr>
          <w:p w:rsidR="00DF4FC7" w:rsidRPr="008F6A5E" w:rsidRDefault="00DF4FC7" w:rsidP="008F6A5E">
            <w:pPr>
              <w:autoSpaceDE w:val="0"/>
              <w:autoSpaceDN w:val="0"/>
              <w:rPr>
                <w:rFonts w:ascii="Arial" w:eastAsia="Times New Roman" w:hAnsi="Arial"/>
                <w:sz w:val="20"/>
                <w:szCs w:val="20"/>
              </w:rPr>
            </w:pPr>
            <w:r w:rsidRPr="008F6A5E">
              <w:rPr>
                <w:rFonts w:ascii="Arial" w:eastAsia="Times New Roman" w:hAnsi="Arial" w:hint="eastAsia"/>
                <w:sz w:val="20"/>
                <w:szCs w:val="20"/>
              </w:rPr>
              <w:t>Ξένα κεφάλαια (Δανειακά)</w:t>
            </w:r>
          </w:p>
        </w:tc>
        <w:tc>
          <w:tcPr>
            <w:tcW w:w="42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722" w:type="dxa"/>
            <w:tcBorders>
              <w:top w:val="nil"/>
              <w:left w:val="nil"/>
              <w:bottom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2400" w:type="dxa"/>
            <w:vAlign w:val="bottom"/>
          </w:tcPr>
          <w:p w:rsidR="00DF4FC7" w:rsidRPr="008F6A5E" w:rsidRDefault="00DF4FC7" w:rsidP="008F6A5E">
            <w:pPr>
              <w:autoSpaceDE w:val="0"/>
              <w:autoSpaceDN w:val="0"/>
              <w:rPr>
                <w:rFonts w:ascii="Arial" w:eastAsia="Times New Roman" w:hAnsi="Arial"/>
                <w:sz w:val="20"/>
                <w:szCs w:val="20"/>
              </w:rPr>
            </w:pPr>
          </w:p>
        </w:tc>
        <w:tc>
          <w:tcPr>
            <w:tcW w:w="1200" w:type="dxa"/>
            <w:tcBorders>
              <w:top w:val="nil"/>
              <w:bottom w:val="nil"/>
            </w:tcBorders>
          </w:tcPr>
          <w:p w:rsidR="00DF4FC7" w:rsidRPr="008F6A5E" w:rsidRDefault="00DF4FC7" w:rsidP="008F6A5E">
            <w:pPr>
              <w:autoSpaceDE w:val="0"/>
              <w:autoSpaceDN w:val="0"/>
              <w:rPr>
                <w:rFonts w:ascii="Arial" w:eastAsia="Arial Unicode MS" w:hAnsi="Arial" w:cs="Arial Unicode MS"/>
                <w:sz w:val="16"/>
                <w:szCs w:val="16"/>
              </w:rPr>
            </w:pPr>
          </w:p>
        </w:tc>
        <w:tc>
          <w:tcPr>
            <w:tcW w:w="1200" w:type="dxa"/>
            <w:vAlign w:val="bottom"/>
          </w:tcPr>
          <w:p w:rsidR="00DF4FC7" w:rsidRPr="008F6A5E" w:rsidRDefault="00DF4FC7" w:rsidP="008F6A5E">
            <w:pPr>
              <w:autoSpaceDE w:val="0"/>
              <w:autoSpaceDN w:val="0"/>
              <w:jc w:val="right"/>
              <w:rPr>
                <w:rFonts w:ascii="Arial" w:eastAsia="Arial Unicode MS" w:hAnsi="Arial" w:cs="Arial Unicode MS"/>
                <w:sz w:val="16"/>
                <w:szCs w:val="16"/>
                <w:lang w:val="en-US"/>
              </w:rPr>
            </w:pPr>
            <w:r w:rsidRPr="008F6A5E">
              <w:rPr>
                <w:rFonts w:ascii="Arial" w:eastAsia="Arial Unicode MS" w:hAnsi="Arial" w:cs="Arial Unicode MS"/>
                <w:sz w:val="16"/>
                <w:szCs w:val="16"/>
                <w:lang w:val="en-US"/>
              </w:rPr>
              <w:t>%</w:t>
            </w:r>
          </w:p>
        </w:tc>
      </w:tr>
      <w:tr w:rsidR="00DF4FC7" w:rsidRPr="008F6A5E" w:rsidTr="008F6A5E">
        <w:trPr>
          <w:trHeight w:val="313"/>
        </w:trPr>
        <w:tc>
          <w:tcPr>
            <w:tcW w:w="49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3298"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b/>
                <w:sz w:val="20"/>
                <w:szCs w:val="20"/>
              </w:rPr>
            </w:pPr>
            <w:r w:rsidRPr="008F6A5E">
              <w:rPr>
                <w:rFonts w:ascii="Arial" w:eastAsia="Times New Roman" w:hAnsi="Arial"/>
                <w:b/>
                <w:sz w:val="20"/>
                <w:szCs w:val="20"/>
              </w:rPr>
              <w:t xml:space="preserve">ΔΗΜΟΣΙΑ ΔΑΠΑΝΗ </w:t>
            </w:r>
          </w:p>
        </w:tc>
        <w:tc>
          <w:tcPr>
            <w:tcW w:w="42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722" w:type="dxa"/>
            <w:tcBorders>
              <w:top w:val="nil"/>
              <w:left w:val="nil"/>
              <w:bottom w:val="nil"/>
            </w:tcBorders>
            <w:vAlign w:val="bottom"/>
          </w:tcPr>
          <w:p w:rsidR="00DF4FC7" w:rsidRPr="008F6A5E" w:rsidRDefault="00DF4FC7" w:rsidP="008F6A5E">
            <w:pPr>
              <w:autoSpaceDE w:val="0"/>
              <w:autoSpaceDN w:val="0"/>
              <w:rPr>
                <w:rFonts w:ascii="Arial" w:eastAsia="Arial Unicode MS" w:hAnsi="Arial" w:cs="Arial Unicode MS"/>
                <w:sz w:val="20"/>
                <w:szCs w:val="20"/>
              </w:rPr>
            </w:pPr>
            <w:r w:rsidRPr="008F6A5E">
              <w:rPr>
                <w:rFonts w:ascii="Arial" w:eastAsia="Times New Roman" w:hAnsi="Arial" w:hint="eastAsia"/>
                <w:sz w:val="20"/>
                <w:szCs w:val="20"/>
              </w:rPr>
              <w:t> </w:t>
            </w:r>
          </w:p>
        </w:tc>
        <w:tc>
          <w:tcPr>
            <w:tcW w:w="2400" w:type="dxa"/>
            <w:vAlign w:val="bottom"/>
          </w:tcPr>
          <w:p w:rsidR="00DF4FC7" w:rsidRPr="008F6A5E" w:rsidRDefault="00DF4FC7" w:rsidP="008F6A5E">
            <w:pPr>
              <w:autoSpaceDE w:val="0"/>
              <w:autoSpaceDN w:val="0"/>
              <w:rPr>
                <w:rFonts w:ascii="Arial" w:eastAsia="Arial Unicode MS" w:hAnsi="Arial" w:cs="Arial Unicode MS"/>
                <w:sz w:val="20"/>
                <w:szCs w:val="20"/>
              </w:rPr>
            </w:pPr>
            <w:r w:rsidRPr="008F6A5E">
              <w:rPr>
                <w:rFonts w:ascii="Arial" w:eastAsia="Times New Roman" w:hAnsi="Arial" w:hint="eastAsia"/>
                <w:sz w:val="20"/>
                <w:szCs w:val="20"/>
              </w:rPr>
              <w:t> </w:t>
            </w:r>
          </w:p>
        </w:tc>
        <w:tc>
          <w:tcPr>
            <w:tcW w:w="1200" w:type="dxa"/>
            <w:tcBorders>
              <w:top w:val="nil"/>
              <w:bottom w:val="nil"/>
            </w:tcBorders>
            <w:vAlign w:val="bottom"/>
          </w:tcPr>
          <w:p w:rsidR="00DF4FC7" w:rsidRPr="008F6A5E" w:rsidRDefault="00DF4FC7" w:rsidP="008F6A5E">
            <w:pPr>
              <w:autoSpaceDE w:val="0"/>
              <w:autoSpaceDN w:val="0"/>
              <w:rPr>
                <w:rFonts w:ascii="Arial" w:eastAsia="Arial Unicode MS" w:hAnsi="Arial" w:cs="Arial Unicode MS"/>
                <w:sz w:val="16"/>
                <w:szCs w:val="16"/>
              </w:rPr>
            </w:pPr>
          </w:p>
        </w:tc>
        <w:tc>
          <w:tcPr>
            <w:tcW w:w="1200" w:type="dxa"/>
            <w:tcBorders>
              <w:top w:val="nil"/>
              <w:bottom w:val="nil"/>
            </w:tcBorders>
          </w:tcPr>
          <w:p w:rsidR="00DF4FC7" w:rsidRPr="008F6A5E" w:rsidRDefault="00DF4FC7" w:rsidP="008F6A5E">
            <w:pPr>
              <w:autoSpaceDE w:val="0"/>
              <w:autoSpaceDN w:val="0"/>
              <w:jc w:val="right"/>
              <w:rPr>
                <w:rFonts w:ascii="Arial" w:eastAsia="Times New Roman" w:hAnsi="Arial"/>
                <w:sz w:val="20"/>
                <w:szCs w:val="20"/>
                <w:lang w:val="en-US"/>
              </w:rPr>
            </w:pPr>
            <w:r w:rsidRPr="008F6A5E">
              <w:rPr>
                <w:rFonts w:ascii="Arial" w:eastAsia="Times New Roman" w:hAnsi="Arial"/>
                <w:sz w:val="20"/>
                <w:szCs w:val="20"/>
                <w:lang w:val="en-US"/>
              </w:rPr>
              <w:t>%</w:t>
            </w:r>
          </w:p>
        </w:tc>
      </w:tr>
      <w:tr w:rsidR="00DF4FC7" w:rsidRPr="008F6A5E" w:rsidTr="008F6A5E">
        <w:trPr>
          <w:trHeight w:val="464"/>
        </w:trPr>
        <w:tc>
          <w:tcPr>
            <w:tcW w:w="49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3298"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b/>
                <w:bCs/>
                <w:sz w:val="20"/>
                <w:szCs w:val="20"/>
              </w:rPr>
            </w:pPr>
            <w:r w:rsidRPr="008F6A5E">
              <w:rPr>
                <w:rFonts w:ascii="Arial" w:eastAsia="Times New Roman" w:hAnsi="Arial"/>
                <w:b/>
                <w:bCs/>
                <w:sz w:val="20"/>
                <w:szCs w:val="20"/>
              </w:rPr>
              <w:t xml:space="preserve">ΣΥΝΟΛΟ </w:t>
            </w:r>
          </w:p>
        </w:tc>
        <w:tc>
          <w:tcPr>
            <w:tcW w:w="425" w:type="dxa"/>
            <w:tcBorders>
              <w:top w:val="nil"/>
              <w:left w:val="nil"/>
              <w:bottom w:val="nil"/>
              <w:right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722" w:type="dxa"/>
            <w:tcBorders>
              <w:top w:val="nil"/>
              <w:left w:val="nil"/>
              <w:bottom w:val="nil"/>
            </w:tcBorders>
            <w:vAlign w:val="bottom"/>
          </w:tcPr>
          <w:p w:rsidR="00DF4FC7" w:rsidRPr="008F6A5E" w:rsidRDefault="00DF4FC7" w:rsidP="008F6A5E">
            <w:pPr>
              <w:autoSpaceDE w:val="0"/>
              <w:autoSpaceDN w:val="0"/>
              <w:rPr>
                <w:rFonts w:ascii="Arial" w:eastAsia="Arial Unicode MS" w:hAnsi="Arial" w:cs="Arial Unicode MS"/>
                <w:sz w:val="20"/>
                <w:szCs w:val="20"/>
              </w:rPr>
            </w:pPr>
          </w:p>
        </w:tc>
        <w:tc>
          <w:tcPr>
            <w:tcW w:w="2400" w:type="dxa"/>
            <w:vAlign w:val="bottom"/>
          </w:tcPr>
          <w:p w:rsidR="00DF4FC7" w:rsidRPr="008F6A5E" w:rsidRDefault="00DF4FC7" w:rsidP="008F6A5E">
            <w:pPr>
              <w:autoSpaceDE w:val="0"/>
              <w:autoSpaceDN w:val="0"/>
              <w:rPr>
                <w:rFonts w:ascii="Arial" w:eastAsia="Arial Unicode MS" w:hAnsi="Arial" w:cs="Arial Unicode MS"/>
                <w:sz w:val="20"/>
                <w:szCs w:val="20"/>
              </w:rPr>
            </w:pPr>
            <w:r w:rsidRPr="008F6A5E">
              <w:rPr>
                <w:rFonts w:ascii="Arial" w:eastAsia="Times New Roman" w:hAnsi="Arial" w:hint="eastAsia"/>
                <w:sz w:val="20"/>
                <w:szCs w:val="20"/>
              </w:rPr>
              <w:t> </w:t>
            </w:r>
          </w:p>
        </w:tc>
        <w:tc>
          <w:tcPr>
            <w:tcW w:w="1200" w:type="dxa"/>
            <w:tcBorders>
              <w:top w:val="nil"/>
              <w:bottom w:val="nil"/>
            </w:tcBorders>
          </w:tcPr>
          <w:p w:rsidR="00DF4FC7" w:rsidRPr="008F6A5E" w:rsidRDefault="00DF4FC7" w:rsidP="008F6A5E">
            <w:pPr>
              <w:autoSpaceDE w:val="0"/>
              <w:autoSpaceDN w:val="0"/>
              <w:rPr>
                <w:rFonts w:ascii="Arial" w:eastAsia="Times New Roman" w:hAnsi="Arial"/>
                <w:sz w:val="20"/>
                <w:szCs w:val="20"/>
              </w:rPr>
            </w:pPr>
          </w:p>
        </w:tc>
        <w:tc>
          <w:tcPr>
            <w:tcW w:w="1200" w:type="dxa"/>
            <w:vAlign w:val="bottom"/>
          </w:tcPr>
          <w:p w:rsidR="00DF4FC7" w:rsidRPr="008F6A5E" w:rsidRDefault="00DF4FC7" w:rsidP="008F6A5E">
            <w:pPr>
              <w:autoSpaceDE w:val="0"/>
              <w:autoSpaceDN w:val="0"/>
              <w:jc w:val="right"/>
              <w:rPr>
                <w:rFonts w:ascii="Arial" w:eastAsia="Arial Unicode MS" w:hAnsi="Arial" w:cs="Arial Unicode MS"/>
                <w:sz w:val="20"/>
                <w:szCs w:val="20"/>
                <w:lang w:val="en-US"/>
              </w:rPr>
            </w:pPr>
            <w:r w:rsidRPr="008F6A5E">
              <w:rPr>
                <w:rFonts w:ascii="Arial" w:eastAsia="Times New Roman" w:hAnsi="Arial" w:hint="eastAsia"/>
                <w:sz w:val="20"/>
                <w:szCs w:val="20"/>
              </w:rPr>
              <w:t> </w:t>
            </w:r>
            <w:r w:rsidRPr="008F6A5E">
              <w:rPr>
                <w:rFonts w:ascii="Arial" w:eastAsia="Times New Roman" w:hAnsi="Arial"/>
                <w:sz w:val="20"/>
                <w:szCs w:val="20"/>
                <w:lang w:val="en-US"/>
              </w:rPr>
              <w:t>%</w:t>
            </w:r>
          </w:p>
        </w:tc>
      </w:tr>
    </w:tbl>
    <w:p w:rsidR="00DF4FC7" w:rsidRDefault="00DF4FC7" w:rsidP="007D0639">
      <w:pPr>
        <w:widowControl w:val="0"/>
        <w:autoSpaceDE w:val="0"/>
        <w:autoSpaceDN w:val="0"/>
        <w:adjustRightInd w:val="0"/>
        <w:spacing w:line="413" w:lineRule="exact"/>
        <w:ind w:right="2"/>
        <w:jc w:val="both"/>
        <w:rPr>
          <w:rFonts w:ascii="Arial" w:hAnsi="Arial" w:cs="Arial"/>
          <w:sz w:val="18"/>
          <w:szCs w:val="18"/>
          <w:u w:val="single"/>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5"/>
        <w:gridCol w:w="3015"/>
        <w:gridCol w:w="1134"/>
        <w:gridCol w:w="1276"/>
        <w:gridCol w:w="1275"/>
        <w:gridCol w:w="1276"/>
        <w:gridCol w:w="1276"/>
      </w:tblGrid>
      <w:tr w:rsidR="00DF4FC7" w:rsidRPr="008F6A5E" w:rsidTr="00201938">
        <w:tc>
          <w:tcPr>
            <w:tcW w:w="9747" w:type="dxa"/>
            <w:gridSpan w:val="7"/>
            <w:tcBorders>
              <w:top w:val="nil"/>
              <w:left w:val="nil"/>
              <w:bottom w:val="nil"/>
              <w:right w:val="nil"/>
            </w:tcBorders>
          </w:tcPr>
          <w:p w:rsidR="00DF4FC7" w:rsidRPr="008F6A5E" w:rsidRDefault="00DF4FC7" w:rsidP="008F6A5E">
            <w:pPr>
              <w:autoSpaceDE w:val="0"/>
              <w:autoSpaceDN w:val="0"/>
              <w:rPr>
                <w:rFonts w:ascii="Arial" w:eastAsia="Times New Roman" w:hAnsi="Arial" w:cs="Arial"/>
                <w:sz w:val="18"/>
                <w:szCs w:val="18"/>
                <w:u w:val="single"/>
              </w:rPr>
            </w:pPr>
            <w:r w:rsidRPr="008F6A5E">
              <w:rPr>
                <w:rFonts w:ascii="Arial" w:eastAsia="Times New Roman" w:hAnsi="Arial"/>
                <w:b/>
                <w:bCs/>
                <w:sz w:val="20"/>
                <w:szCs w:val="20"/>
              </w:rPr>
              <w:t xml:space="preserve">5.3   </w:t>
            </w:r>
            <w:r w:rsidRPr="008F6A5E">
              <w:rPr>
                <w:rFonts w:ascii="Arial" w:eastAsia="Times New Roman" w:hAnsi="Arial" w:hint="eastAsia"/>
                <w:b/>
                <w:bCs/>
                <w:sz w:val="20"/>
                <w:szCs w:val="20"/>
              </w:rPr>
              <w:t xml:space="preserve">ΠΡΟΒΛΕΠΟΜΕΝΑ ΑΠΟΤΕΛΕΣΜΑΤΑ (για τρία </w:t>
            </w:r>
            <w:r w:rsidRPr="008F6A5E">
              <w:rPr>
                <w:rFonts w:ascii="Arial" w:eastAsia="Times New Roman" w:hAnsi="Arial"/>
                <w:b/>
                <w:bCs/>
                <w:sz w:val="20"/>
                <w:szCs w:val="20"/>
              </w:rPr>
              <w:t>έτη</w:t>
            </w:r>
            <w:r w:rsidRPr="008F6A5E">
              <w:rPr>
                <w:rFonts w:ascii="Arial" w:eastAsia="Times New Roman" w:hAnsi="Arial" w:hint="eastAsia"/>
                <w:b/>
                <w:bCs/>
                <w:sz w:val="20"/>
                <w:szCs w:val="20"/>
              </w:rPr>
              <w:t xml:space="preserve"> μετά την ολοκλήρωση της </w:t>
            </w:r>
            <w:r w:rsidRPr="008F6A5E">
              <w:rPr>
                <w:rFonts w:ascii="Arial" w:eastAsia="Times New Roman" w:hAnsi="Arial"/>
                <w:b/>
                <w:bCs/>
                <w:sz w:val="20"/>
                <w:szCs w:val="20"/>
              </w:rPr>
              <w:t>Πράξης</w:t>
            </w:r>
            <w:r w:rsidRPr="008F6A5E">
              <w:rPr>
                <w:rFonts w:ascii="Arial" w:eastAsia="Times New Roman" w:hAnsi="Arial" w:hint="eastAsia"/>
                <w:b/>
                <w:bCs/>
                <w:sz w:val="20"/>
                <w:szCs w:val="20"/>
              </w:rPr>
              <w:t>)</w:t>
            </w:r>
          </w:p>
        </w:tc>
      </w:tr>
      <w:tr w:rsidR="00201938" w:rsidRPr="008F6A5E" w:rsidTr="00044B85">
        <w:tc>
          <w:tcPr>
            <w:tcW w:w="495" w:type="dxa"/>
            <w:tcBorders>
              <w:top w:val="nil"/>
              <w:left w:val="nil"/>
              <w:bottom w:val="nil"/>
              <w:right w:val="single" w:sz="4" w:space="0" w:color="auto"/>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3015" w:type="dxa"/>
            <w:tcBorders>
              <w:top w:val="single" w:sz="4" w:space="0" w:color="auto"/>
              <w:left w:val="single" w:sz="4" w:space="0" w:color="auto"/>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134" w:type="dxa"/>
            <w:tcBorders>
              <w:top w:val="single" w:sz="4" w:space="0" w:color="auto"/>
              <w:bottom w:val="single" w:sz="4" w:space="0" w:color="auto"/>
            </w:tcBorders>
          </w:tcPr>
          <w:p w:rsidR="00201938" w:rsidRPr="008F6A5E" w:rsidRDefault="00201938" w:rsidP="008F6A5E">
            <w:pPr>
              <w:widowControl w:val="0"/>
              <w:autoSpaceDE w:val="0"/>
              <w:autoSpaceDN w:val="0"/>
              <w:adjustRightInd w:val="0"/>
              <w:spacing w:line="413" w:lineRule="exact"/>
              <w:ind w:right="2"/>
              <w:jc w:val="center"/>
              <w:rPr>
                <w:rFonts w:ascii="Arial" w:eastAsia="Times New Roman" w:hAnsi="Arial" w:cs="Arial"/>
                <w:sz w:val="18"/>
                <w:szCs w:val="18"/>
                <w:u w:val="single"/>
              </w:rPr>
            </w:pPr>
            <w:r w:rsidRPr="008F6A5E">
              <w:rPr>
                <w:rFonts w:ascii="Arial" w:eastAsia="Times New Roman" w:hAnsi="Arial" w:hint="eastAsia"/>
                <w:b/>
                <w:bCs/>
                <w:sz w:val="20"/>
                <w:szCs w:val="20"/>
              </w:rPr>
              <w:t>1ο έτος</w:t>
            </w:r>
          </w:p>
        </w:tc>
        <w:tc>
          <w:tcPr>
            <w:tcW w:w="1276" w:type="dxa"/>
            <w:tcBorders>
              <w:top w:val="single" w:sz="4" w:space="0" w:color="auto"/>
              <w:bottom w:val="single" w:sz="4" w:space="0" w:color="auto"/>
            </w:tcBorders>
          </w:tcPr>
          <w:p w:rsidR="00201938" w:rsidRPr="008F6A5E" w:rsidRDefault="00201938" w:rsidP="008F6A5E">
            <w:pPr>
              <w:widowControl w:val="0"/>
              <w:autoSpaceDE w:val="0"/>
              <w:autoSpaceDN w:val="0"/>
              <w:adjustRightInd w:val="0"/>
              <w:spacing w:line="413" w:lineRule="exact"/>
              <w:ind w:right="2"/>
              <w:jc w:val="center"/>
              <w:rPr>
                <w:rFonts w:ascii="Arial" w:eastAsia="Times New Roman" w:hAnsi="Arial" w:cs="Arial"/>
                <w:sz w:val="18"/>
                <w:szCs w:val="18"/>
                <w:u w:val="single"/>
              </w:rPr>
            </w:pPr>
            <w:r w:rsidRPr="008F6A5E">
              <w:rPr>
                <w:rFonts w:ascii="Arial" w:eastAsia="Times New Roman" w:hAnsi="Arial"/>
                <w:b/>
                <w:bCs/>
                <w:sz w:val="20"/>
                <w:szCs w:val="20"/>
                <w:lang w:val="en-US"/>
              </w:rPr>
              <w:t>2</w:t>
            </w:r>
            <w:r w:rsidRPr="008F6A5E">
              <w:rPr>
                <w:rFonts w:ascii="Arial" w:eastAsia="Times New Roman" w:hAnsi="Arial" w:hint="eastAsia"/>
                <w:b/>
                <w:bCs/>
                <w:sz w:val="20"/>
                <w:szCs w:val="20"/>
              </w:rPr>
              <w:t>ο έτος</w:t>
            </w:r>
          </w:p>
        </w:tc>
        <w:tc>
          <w:tcPr>
            <w:tcW w:w="1275" w:type="dxa"/>
            <w:tcBorders>
              <w:top w:val="single" w:sz="4" w:space="0" w:color="auto"/>
              <w:bottom w:val="single" w:sz="4" w:space="0" w:color="auto"/>
            </w:tcBorders>
          </w:tcPr>
          <w:p w:rsidR="00201938" w:rsidRPr="008F6A5E" w:rsidRDefault="00201938" w:rsidP="008F6A5E">
            <w:pPr>
              <w:widowControl w:val="0"/>
              <w:autoSpaceDE w:val="0"/>
              <w:autoSpaceDN w:val="0"/>
              <w:adjustRightInd w:val="0"/>
              <w:spacing w:line="413" w:lineRule="exact"/>
              <w:ind w:right="2"/>
              <w:jc w:val="center"/>
              <w:rPr>
                <w:rFonts w:ascii="Arial" w:eastAsia="Times New Roman" w:hAnsi="Arial" w:cs="Arial"/>
                <w:sz w:val="18"/>
                <w:szCs w:val="18"/>
                <w:u w:val="single"/>
              </w:rPr>
            </w:pPr>
            <w:r w:rsidRPr="008F6A5E">
              <w:rPr>
                <w:rFonts w:ascii="Arial" w:eastAsia="Times New Roman" w:hAnsi="Arial"/>
                <w:b/>
                <w:bCs/>
                <w:sz w:val="20"/>
                <w:szCs w:val="20"/>
                <w:lang w:val="en-US"/>
              </w:rPr>
              <w:t>3</w:t>
            </w:r>
            <w:r w:rsidRPr="008F6A5E">
              <w:rPr>
                <w:rFonts w:ascii="Arial" w:eastAsia="Times New Roman" w:hAnsi="Arial" w:hint="eastAsia"/>
                <w:b/>
                <w:bCs/>
                <w:sz w:val="20"/>
                <w:szCs w:val="20"/>
              </w:rPr>
              <w:t>ο έτος</w:t>
            </w:r>
          </w:p>
        </w:tc>
        <w:tc>
          <w:tcPr>
            <w:tcW w:w="1276" w:type="dxa"/>
            <w:tcBorders>
              <w:top w:val="single" w:sz="4" w:space="0" w:color="auto"/>
              <w:bottom w:val="single" w:sz="4" w:space="0" w:color="auto"/>
            </w:tcBorders>
          </w:tcPr>
          <w:p w:rsidR="00201938" w:rsidRPr="008F6A5E" w:rsidRDefault="00201938" w:rsidP="008F6A5E">
            <w:pPr>
              <w:widowControl w:val="0"/>
              <w:autoSpaceDE w:val="0"/>
              <w:autoSpaceDN w:val="0"/>
              <w:adjustRightInd w:val="0"/>
              <w:spacing w:line="413" w:lineRule="exact"/>
              <w:ind w:right="2"/>
              <w:jc w:val="center"/>
              <w:rPr>
                <w:rFonts w:ascii="Arial" w:eastAsia="Times New Roman" w:hAnsi="Arial" w:cs="Arial"/>
                <w:sz w:val="18"/>
                <w:szCs w:val="18"/>
                <w:u w:val="single"/>
              </w:rPr>
            </w:pPr>
            <w:r>
              <w:rPr>
                <w:rFonts w:ascii="Arial" w:eastAsia="Times New Roman" w:hAnsi="Arial"/>
                <w:b/>
                <w:bCs/>
                <w:sz w:val="20"/>
                <w:szCs w:val="20"/>
                <w:lang w:val="en-US"/>
              </w:rPr>
              <w:t>4</w:t>
            </w:r>
            <w:r w:rsidRPr="008F6A5E">
              <w:rPr>
                <w:rFonts w:ascii="Arial" w:eastAsia="Times New Roman" w:hAnsi="Arial" w:hint="eastAsia"/>
                <w:b/>
                <w:bCs/>
                <w:sz w:val="20"/>
                <w:szCs w:val="20"/>
              </w:rPr>
              <w:t>ο έτος</w:t>
            </w:r>
          </w:p>
        </w:tc>
        <w:tc>
          <w:tcPr>
            <w:tcW w:w="1276" w:type="dxa"/>
            <w:tcBorders>
              <w:top w:val="single" w:sz="4" w:space="0" w:color="auto"/>
              <w:bottom w:val="single" w:sz="4" w:space="0" w:color="auto"/>
            </w:tcBorders>
          </w:tcPr>
          <w:p w:rsidR="00201938" w:rsidRPr="008F6A5E" w:rsidRDefault="00201938" w:rsidP="008F6A5E">
            <w:pPr>
              <w:widowControl w:val="0"/>
              <w:autoSpaceDE w:val="0"/>
              <w:autoSpaceDN w:val="0"/>
              <w:adjustRightInd w:val="0"/>
              <w:spacing w:line="413" w:lineRule="exact"/>
              <w:ind w:right="2"/>
              <w:jc w:val="center"/>
              <w:rPr>
                <w:rFonts w:ascii="Arial" w:eastAsia="Times New Roman" w:hAnsi="Arial" w:cs="Arial"/>
                <w:sz w:val="18"/>
                <w:szCs w:val="18"/>
                <w:u w:val="single"/>
              </w:rPr>
            </w:pPr>
            <w:r>
              <w:rPr>
                <w:rFonts w:ascii="Arial" w:eastAsia="Times New Roman" w:hAnsi="Arial"/>
                <w:b/>
                <w:bCs/>
                <w:sz w:val="20"/>
                <w:szCs w:val="20"/>
                <w:lang w:val="en-US"/>
              </w:rPr>
              <w:t>5</w:t>
            </w:r>
            <w:r w:rsidRPr="008F6A5E">
              <w:rPr>
                <w:rFonts w:ascii="Arial" w:eastAsia="Times New Roman" w:hAnsi="Arial" w:hint="eastAsia"/>
                <w:b/>
                <w:bCs/>
                <w:sz w:val="20"/>
                <w:szCs w:val="20"/>
              </w:rPr>
              <w:t>ο έτος</w:t>
            </w:r>
          </w:p>
        </w:tc>
      </w:tr>
      <w:tr w:rsidR="00201938" w:rsidRPr="008F6A5E" w:rsidTr="00044B85">
        <w:tc>
          <w:tcPr>
            <w:tcW w:w="495" w:type="dxa"/>
            <w:tcBorders>
              <w:top w:val="nil"/>
              <w:left w:val="nil"/>
              <w:bottom w:val="nil"/>
              <w:right w:val="single" w:sz="4" w:space="0" w:color="auto"/>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3015" w:type="dxa"/>
            <w:tcBorders>
              <w:top w:val="nil"/>
              <w:left w:val="single" w:sz="4" w:space="0" w:color="auto"/>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b/>
                <w:bCs/>
                <w:sz w:val="20"/>
                <w:szCs w:val="20"/>
              </w:rPr>
              <w:t>Κύκλος εργασιών</w:t>
            </w:r>
          </w:p>
        </w:tc>
        <w:tc>
          <w:tcPr>
            <w:tcW w:w="1134" w:type="dxa"/>
            <w:tcBorders>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5" w:type="dxa"/>
            <w:tcBorders>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r w:rsidR="00201938" w:rsidRPr="008F6A5E" w:rsidTr="00044B85">
        <w:tc>
          <w:tcPr>
            <w:tcW w:w="495" w:type="dxa"/>
            <w:tcBorders>
              <w:top w:val="nil"/>
              <w:left w:val="nil"/>
              <w:bottom w:val="nil"/>
              <w:right w:val="single" w:sz="4" w:space="0" w:color="auto"/>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3015" w:type="dxa"/>
            <w:tcBorders>
              <w:top w:val="nil"/>
              <w:left w:val="single" w:sz="4" w:space="0" w:color="auto"/>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b/>
                <w:bCs/>
                <w:sz w:val="20"/>
                <w:szCs w:val="20"/>
              </w:rPr>
              <w:t>Καθαρά κέρδη προ φόρων</w:t>
            </w:r>
          </w:p>
        </w:tc>
        <w:tc>
          <w:tcPr>
            <w:tcW w:w="1134"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5"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r w:rsidR="00201938" w:rsidRPr="008F6A5E" w:rsidTr="00044B85">
        <w:tc>
          <w:tcPr>
            <w:tcW w:w="495" w:type="dxa"/>
            <w:tcBorders>
              <w:top w:val="nil"/>
              <w:left w:val="nil"/>
              <w:bottom w:val="nil"/>
              <w:right w:val="single" w:sz="4" w:space="0" w:color="auto"/>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3015" w:type="dxa"/>
            <w:tcBorders>
              <w:top w:val="nil"/>
              <w:left w:val="single" w:sz="4" w:space="0" w:color="auto"/>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b/>
                <w:bCs/>
                <w:sz w:val="18"/>
                <w:szCs w:val="18"/>
                <w:lang w:val="en-US"/>
              </w:rPr>
              <w:t>EBIDTA</w:t>
            </w:r>
          </w:p>
        </w:tc>
        <w:tc>
          <w:tcPr>
            <w:tcW w:w="1134"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5"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r w:rsidR="00201938" w:rsidRPr="008F6A5E" w:rsidTr="00044B85">
        <w:tc>
          <w:tcPr>
            <w:tcW w:w="495" w:type="dxa"/>
            <w:tcBorders>
              <w:top w:val="nil"/>
              <w:left w:val="nil"/>
              <w:bottom w:val="nil"/>
              <w:right w:val="single" w:sz="4" w:space="0" w:color="auto"/>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3015" w:type="dxa"/>
            <w:tcBorders>
              <w:top w:val="nil"/>
              <w:left w:val="single" w:sz="4" w:space="0" w:color="auto"/>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b/>
                <w:bCs/>
                <w:sz w:val="18"/>
                <w:szCs w:val="18"/>
              </w:rPr>
              <w:t>Καθαρή Παρούσα Αξία</w:t>
            </w:r>
          </w:p>
        </w:tc>
        <w:tc>
          <w:tcPr>
            <w:tcW w:w="1134"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5"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bottom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r w:rsidR="00201938" w:rsidRPr="008F6A5E" w:rsidTr="00044B85">
        <w:tc>
          <w:tcPr>
            <w:tcW w:w="495" w:type="dxa"/>
            <w:tcBorders>
              <w:top w:val="nil"/>
              <w:left w:val="nil"/>
              <w:bottom w:val="nil"/>
              <w:right w:val="single" w:sz="4" w:space="0" w:color="auto"/>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3015" w:type="dxa"/>
            <w:tcBorders>
              <w:top w:val="nil"/>
              <w:left w:val="single" w:sz="4" w:space="0" w:color="auto"/>
            </w:tcBorders>
          </w:tcPr>
          <w:p w:rsidR="00201938" w:rsidRPr="008F6A5E" w:rsidRDefault="00201938" w:rsidP="008F6A5E">
            <w:pPr>
              <w:widowControl w:val="0"/>
              <w:autoSpaceDE w:val="0"/>
              <w:autoSpaceDN w:val="0"/>
              <w:adjustRightInd w:val="0"/>
              <w:spacing w:line="413" w:lineRule="exact"/>
              <w:ind w:right="2"/>
              <w:rPr>
                <w:rFonts w:ascii="Arial" w:eastAsia="Times New Roman" w:hAnsi="Arial" w:cs="Arial"/>
                <w:sz w:val="18"/>
                <w:szCs w:val="18"/>
                <w:u w:val="single"/>
              </w:rPr>
            </w:pPr>
            <w:r w:rsidRPr="008F6A5E">
              <w:rPr>
                <w:rFonts w:ascii="Arial" w:eastAsia="Arial Unicode MS" w:hAnsi="Arial" w:cs="Arial Unicode MS"/>
                <w:b/>
                <w:sz w:val="20"/>
                <w:szCs w:val="20"/>
              </w:rPr>
              <w:t>Συντελεστής Εσωτερικής Αποδοτικότητας</w:t>
            </w:r>
          </w:p>
        </w:tc>
        <w:tc>
          <w:tcPr>
            <w:tcW w:w="1134" w:type="dxa"/>
            <w:tcBorders>
              <w:top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5" w:type="dxa"/>
            <w:tcBorders>
              <w:top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1276" w:type="dxa"/>
            <w:tcBorders>
              <w:top w:val="nil"/>
            </w:tcBorders>
          </w:tcPr>
          <w:p w:rsidR="00201938" w:rsidRPr="008F6A5E" w:rsidRDefault="00201938"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bl>
    <w:p w:rsidR="0078531A" w:rsidRDefault="0078531A" w:rsidP="007D0639">
      <w:pPr>
        <w:widowControl w:val="0"/>
        <w:autoSpaceDE w:val="0"/>
        <w:autoSpaceDN w:val="0"/>
        <w:adjustRightInd w:val="0"/>
        <w:spacing w:line="413" w:lineRule="exact"/>
        <w:ind w:right="2"/>
        <w:jc w:val="both"/>
        <w:rPr>
          <w:rFonts w:ascii="Arial" w:hAnsi="Arial" w:cs="Arial"/>
          <w:sz w:val="18"/>
          <w:szCs w:val="18"/>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4110"/>
        <w:gridCol w:w="709"/>
        <w:gridCol w:w="851"/>
        <w:gridCol w:w="850"/>
        <w:gridCol w:w="992"/>
        <w:gridCol w:w="837"/>
      </w:tblGrid>
      <w:tr w:rsidR="0078531A" w:rsidRPr="008F6A5E" w:rsidTr="008F6A5E">
        <w:trPr>
          <w:trHeight w:val="523"/>
        </w:trPr>
        <w:tc>
          <w:tcPr>
            <w:tcW w:w="534" w:type="dxa"/>
            <w:tcBorders>
              <w:top w:val="nil"/>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b/>
                <w:bCs/>
                <w:sz w:val="20"/>
                <w:szCs w:val="20"/>
              </w:rPr>
              <w:t xml:space="preserve">5.4   </w:t>
            </w:r>
          </w:p>
        </w:tc>
        <w:tc>
          <w:tcPr>
            <w:tcW w:w="4110" w:type="dxa"/>
            <w:tcBorders>
              <w:top w:val="nil"/>
              <w:left w:val="nil"/>
              <w:bottom w:val="nil"/>
              <w:right w:val="nil"/>
            </w:tcBorders>
            <w:vAlign w:val="center"/>
          </w:tcPr>
          <w:p w:rsidR="00111A4F" w:rsidRDefault="0078531A">
            <w:pPr>
              <w:autoSpaceDE w:val="0"/>
              <w:autoSpaceDN w:val="0"/>
              <w:rPr>
                <w:rFonts w:ascii="Arial" w:eastAsia="Times New Roman" w:hAnsi="Arial" w:cs="Arial"/>
                <w:sz w:val="18"/>
                <w:szCs w:val="18"/>
                <w:u w:val="single"/>
              </w:rPr>
            </w:pPr>
            <w:r w:rsidRPr="008F6A5E">
              <w:rPr>
                <w:rFonts w:ascii="Arial" w:eastAsia="Arial Unicode MS" w:hAnsi="Arial" w:cs="Arial Unicode MS"/>
                <w:sz w:val="18"/>
                <w:szCs w:val="20"/>
              </w:rPr>
              <w:t xml:space="preserve">Υπαγωγή Πράξης με το ίδιο αντικείμενο </w:t>
            </w:r>
            <w:r w:rsidR="00111A4F" w:rsidRPr="00111A4F">
              <w:rPr>
                <w:rFonts w:ascii="Arial" w:eastAsia="Arial Unicode MS" w:hAnsi="Arial" w:cs="Arial Unicode MS"/>
                <w:sz w:val="18"/>
                <w:szCs w:val="20"/>
              </w:rPr>
              <w:t>(</w:t>
            </w:r>
            <w:r w:rsidR="00F402A2">
              <w:rPr>
                <w:rFonts w:ascii="Arial" w:eastAsia="Arial Unicode MS" w:hAnsi="Arial" w:cs="Arial Unicode MS"/>
                <w:sz w:val="18"/>
                <w:szCs w:val="20"/>
              </w:rPr>
              <w:t>ίδρυση, εκσυγχρονισμός, επέκταση, μετεγκατάσταση)</w:t>
            </w:r>
            <w:r w:rsidRPr="008F6A5E">
              <w:rPr>
                <w:rFonts w:ascii="Arial" w:eastAsia="Arial Unicode MS" w:hAnsi="Arial" w:cs="Arial Unicode MS"/>
                <w:sz w:val="18"/>
                <w:szCs w:val="20"/>
              </w:rPr>
              <w:t xml:space="preserve"> σε άλλο Πρόγραμμα/ Μέσο Ενίσχυσης :</w:t>
            </w:r>
          </w:p>
        </w:tc>
        <w:tc>
          <w:tcPr>
            <w:tcW w:w="709" w:type="dxa"/>
            <w:tcBorders>
              <w:top w:val="nil"/>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851" w:type="dxa"/>
            <w:tcBorders>
              <w:top w:val="nil"/>
              <w:left w:val="nil"/>
              <w:bottom w:val="nil"/>
            </w:tcBorders>
          </w:tcPr>
          <w:p w:rsidR="0078531A" w:rsidRPr="008F6A5E" w:rsidRDefault="0078531A" w:rsidP="008F6A5E">
            <w:pPr>
              <w:widowControl w:val="0"/>
              <w:autoSpaceDE w:val="0"/>
              <w:autoSpaceDN w:val="0"/>
              <w:adjustRightInd w:val="0"/>
              <w:spacing w:line="413" w:lineRule="exact"/>
              <w:ind w:right="2"/>
              <w:jc w:val="right"/>
              <w:rPr>
                <w:rFonts w:ascii="Arial" w:eastAsia="Times New Roman" w:hAnsi="Arial" w:cs="Arial"/>
                <w:sz w:val="18"/>
                <w:szCs w:val="18"/>
                <w:u w:val="single"/>
              </w:rPr>
            </w:pPr>
            <w:r w:rsidRPr="008F6A5E">
              <w:rPr>
                <w:rFonts w:ascii="Arial" w:eastAsia="Times New Roman" w:hAnsi="Arial"/>
                <w:b/>
                <w:bCs/>
                <w:sz w:val="20"/>
                <w:szCs w:val="20"/>
              </w:rPr>
              <w:t>ΝΑΙ</w:t>
            </w:r>
          </w:p>
        </w:tc>
        <w:tc>
          <w:tcPr>
            <w:tcW w:w="850" w:type="dxa"/>
            <w:tcBorders>
              <w:bottom w:val="single" w:sz="4" w:space="0" w:color="auto"/>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992" w:type="dxa"/>
            <w:tcBorders>
              <w:top w:val="nil"/>
              <w:bottom w:val="nil"/>
            </w:tcBorders>
          </w:tcPr>
          <w:p w:rsidR="0078531A" w:rsidRPr="008F6A5E" w:rsidRDefault="0078531A" w:rsidP="008F6A5E">
            <w:pPr>
              <w:widowControl w:val="0"/>
              <w:autoSpaceDE w:val="0"/>
              <w:autoSpaceDN w:val="0"/>
              <w:adjustRightInd w:val="0"/>
              <w:spacing w:line="413" w:lineRule="exact"/>
              <w:ind w:right="2"/>
              <w:jc w:val="right"/>
              <w:rPr>
                <w:rFonts w:ascii="Arial" w:eastAsia="Times New Roman" w:hAnsi="Arial" w:cs="Arial"/>
                <w:sz w:val="18"/>
                <w:szCs w:val="18"/>
                <w:u w:val="single"/>
              </w:rPr>
            </w:pPr>
            <w:r w:rsidRPr="008F6A5E">
              <w:rPr>
                <w:rFonts w:ascii="Arial" w:eastAsia="Times New Roman" w:hAnsi="Arial"/>
                <w:b/>
                <w:bCs/>
                <w:sz w:val="20"/>
                <w:szCs w:val="20"/>
              </w:rPr>
              <w:t>ΟΧΙ</w:t>
            </w:r>
          </w:p>
        </w:tc>
        <w:tc>
          <w:tcPr>
            <w:tcW w:w="837" w:type="dxa"/>
            <w:tcBorders>
              <w:bottom w:val="single" w:sz="4" w:space="0" w:color="auto"/>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r w:rsidR="0078531A" w:rsidRPr="008F6A5E" w:rsidTr="008F6A5E">
        <w:tc>
          <w:tcPr>
            <w:tcW w:w="534" w:type="dxa"/>
            <w:tcBorders>
              <w:top w:val="nil"/>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Arial Unicode MS" w:hAnsi="Arial" w:cs="Arial Unicode MS"/>
                <w:sz w:val="18"/>
                <w:szCs w:val="20"/>
              </w:rPr>
            </w:pPr>
          </w:p>
        </w:tc>
        <w:tc>
          <w:tcPr>
            <w:tcW w:w="4110" w:type="dxa"/>
            <w:tcBorders>
              <w:top w:val="nil"/>
              <w:left w:val="nil"/>
              <w:bottom w:val="nil"/>
              <w:right w:val="nil"/>
            </w:tcBorders>
          </w:tcPr>
          <w:p w:rsidR="0078531A" w:rsidRPr="008F6A5E" w:rsidRDefault="0078531A" w:rsidP="008F6A5E">
            <w:pPr>
              <w:autoSpaceDE w:val="0"/>
              <w:autoSpaceDN w:val="0"/>
              <w:rPr>
                <w:rFonts w:ascii="Arial" w:eastAsia="Arial Unicode MS" w:hAnsi="Arial" w:cs="Arial Unicode MS"/>
                <w:sz w:val="18"/>
                <w:szCs w:val="20"/>
              </w:rPr>
            </w:pPr>
            <w:r w:rsidRPr="008F6A5E">
              <w:rPr>
                <w:rFonts w:ascii="Arial" w:eastAsia="Arial Unicode MS" w:hAnsi="Arial" w:cs="Arial Unicode MS"/>
                <w:sz w:val="18"/>
                <w:szCs w:val="20"/>
              </w:rPr>
              <w:t xml:space="preserve">*Στην περίπτωση ΝΑΙ, να αναφερθεί, το </w:t>
            </w:r>
          </w:p>
          <w:p w:rsidR="0078531A" w:rsidRPr="008F6A5E" w:rsidRDefault="0078531A" w:rsidP="008F6A5E">
            <w:pPr>
              <w:autoSpaceDE w:val="0"/>
              <w:autoSpaceDN w:val="0"/>
              <w:rPr>
                <w:rFonts w:ascii="Arial" w:eastAsia="Arial Unicode MS" w:hAnsi="Arial" w:cs="Arial Unicode MS"/>
                <w:sz w:val="18"/>
                <w:szCs w:val="20"/>
              </w:rPr>
            </w:pPr>
            <w:r w:rsidRPr="008F6A5E">
              <w:rPr>
                <w:rFonts w:ascii="Arial" w:eastAsia="Arial Unicode MS" w:hAnsi="Arial" w:cs="Arial Unicode MS"/>
                <w:sz w:val="18"/>
                <w:szCs w:val="20"/>
              </w:rPr>
              <w:t>Πρόγραμμα (Εθνικό ή Κοινοτικό), τα στοιχεία</w:t>
            </w:r>
          </w:p>
          <w:p w:rsidR="0078531A" w:rsidRPr="008F6A5E" w:rsidRDefault="0078531A" w:rsidP="008F6A5E">
            <w:pPr>
              <w:autoSpaceDE w:val="0"/>
              <w:autoSpaceDN w:val="0"/>
              <w:rPr>
                <w:rFonts w:ascii="Arial" w:eastAsia="Arial Unicode MS" w:hAnsi="Arial" w:cs="Arial Unicode MS"/>
                <w:sz w:val="18"/>
                <w:szCs w:val="20"/>
              </w:rPr>
            </w:pPr>
            <w:r w:rsidRPr="008F6A5E">
              <w:rPr>
                <w:rFonts w:ascii="Arial" w:eastAsia="Arial Unicode MS" w:hAnsi="Arial" w:cs="Arial Unicode MS"/>
                <w:sz w:val="18"/>
                <w:szCs w:val="20"/>
              </w:rPr>
              <w:t xml:space="preserve">έγκρισης (αριθμός/προϋπολογισμός, κλπ και </w:t>
            </w:r>
          </w:p>
          <w:p w:rsidR="0078531A" w:rsidRPr="008F6A5E" w:rsidRDefault="0078531A" w:rsidP="008F6A5E">
            <w:pPr>
              <w:autoSpaceDE w:val="0"/>
              <w:autoSpaceDN w:val="0"/>
              <w:rPr>
                <w:rFonts w:ascii="Arial" w:eastAsia="Arial Unicode MS" w:hAnsi="Arial" w:cs="Arial Unicode MS"/>
                <w:sz w:val="18"/>
                <w:szCs w:val="20"/>
              </w:rPr>
            </w:pPr>
            <w:r w:rsidRPr="008F6A5E">
              <w:rPr>
                <w:rFonts w:ascii="Arial" w:eastAsia="Arial Unicode MS" w:hAnsi="Arial" w:cs="Arial Unicode MS"/>
                <w:sz w:val="18"/>
                <w:szCs w:val="20"/>
              </w:rPr>
              <w:t xml:space="preserve">η φάση υλοποίησης στην οποία βρίσκεται </w:t>
            </w:r>
          </w:p>
          <w:p w:rsidR="0078531A" w:rsidRPr="008F6A5E" w:rsidRDefault="0078531A" w:rsidP="008F6A5E">
            <w:pPr>
              <w:autoSpaceDE w:val="0"/>
              <w:autoSpaceDN w:val="0"/>
              <w:rPr>
                <w:rFonts w:ascii="Arial" w:eastAsia="Arial Unicode MS" w:hAnsi="Arial" w:cs="Arial Unicode MS"/>
                <w:sz w:val="18"/>
                <w:szCs w:val="20"/>
              </w:rPr>
            </w:pPr>
            <w:r w:rsidRPr="008F6A5E">
              <w:rPr>
                <w:rFonts w:ascii="Arial" w:eastAsia="Arial Unicode MS" w:hAnsi="Arial" w:cs="Arial Unicode MS"/>
                <w:sz w:val="18"/>
                <w:szCs w:val="20"/>
              </w:rPr>
              <w:t xml:space="preserve">σήμερα ή η ημερομηνία ολοκλήρωσής του. </w:t>
            </w:r>
          </w:p>
        </w:tc>
        <w:tc>
          <w:tcPr>
            <w:tcW w:w="709" w:type="dxa"/>
            <w:tcBorders>
              <w:top w:val="nil"/>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851" w:type="dxa"/>
            <w:tcBorders>
              <w:top w:val="nil"/>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850" w:type="dxa"/>
            <w:tcBorders>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992" w:type="dxa"/>
            <w:tcBorders>
              <w:top w:val="nil"/>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837" w:type="dxa"/>
            <w:tcBorders>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bl>
    <w:p w:rsidR="0096433F" w:rsidRDefault="0096433F" w:rsidP="007D0639">
      <w:pPr>
        <w:widowControl w:val="0"/>
        <w:autoSpaceDE w:val="0"/>
        <w:autoSpaceDN w:val="0"/>
        <w:adjustRightInd w:val="0"/>
        <w:spacing w:line="413" w:lineRule="exact"/>
        <w:ind w:right="2"/>
        <w:jc w:val="both"/>
        <w:rPr>
          <w:rFonts w:ascii="Arial" w:hAnsi="Arial" w:cs="Arial"/>
          <w:sz w:val="18"/>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0"/>
        <w:gridCol w:w="4870"/>
      </w:tblGrid>
      <w:tr w:rsidR="0078531A" w:rsidRPr="008F6A5E" w:rsidTr="008F6A5E">
        <w:trPr>
          <w:trHeight w:val="851"/>
        </w:trPr>
        <w:tc>
          <w:tcPr>
            <w:tcW w:w="9740" w:type="dxa"/>
            <w:gridSpan w:val="2"/>
            <w:tcBorders>
              <w:top w:val="nil"/>
              <w:left w:val="nil"/>
              <w:bottom w:val="nil"/>
              <w:right w:val="nil"/>
            </w:tcBorders>
          </w:tcPr>
          <w:p w:rsidR="0078531A" w:rsidRPr="008F6A5E" w:rsidRDefault="0078531A" w:rsidP="008F6A5E">
            <w:pPr>
              <w:autoSpaceDE w:val="0"/>
              <w:autoSpaceDN w:val="0"/>
              <w:jc w:val="center"/>
              <w:rPr>
                <w:rFonts w:ascii="Arial" w:eastAsia="Arial Unicode MS" w:hAnsi="Arial" w:cs="Arial Unicode MS"/>
                <w:b/>
                <w:bCs/>
                <w:szCs w:val="20"/>
                <w:u w:val="single"/>
              </w:rPr>
            </w:pPr>
            <w:r w:rsidRPr="008F6A5E">
              <w:rPr>
                <w:rFonts w:ascii="Arial" w:eastAsia="Arial Unicode MS" w:hAnsi="Arial" w:cs="Arial Unicode MS"/>
                <w:b/>
                <w:bCs/>
                <w:szCs w:val="20"/>
                <w:u w:val="single"/>
              </w:rPr>
              <w:t>Δηλώνω υπεύθυνα, γνωρίζοντας τις συνέπειες του νόμου περί ψευδούς δηλώσεως,</w:t>
            </w:r>
          </w:p>
          <w:p w:rsidR="0078531A" w:rsidRPr="008F6A5E" w:rsidRDefault="0078531A" w:rsidP="008F6A5E">
            <w:pPr>
              <w:autoSpaceDE w:val="0"/>
              <w:autoSpaceDN w:val="0"/>
              <w:jc w:val="center"/>
              <w:rPr>
                <w:rFonts w:ascii="Arial" w:eastAsia="Arial Unicode MS" w:hAnsi="Arial" w:cs="Arial Unicode MS"/>
                <w:sz w:val="20"/>
                <w:szCs w:val="20"/>
              </w:rPr>
            </w:pPr>
            <w:r w:rsidRPr="008F6A5E">
              <w:rPr>
                <w:rFonts w:ascii="Arial" w:eastAsia="Arial Unicode MS" w:hAnsi="Arial" w:cs="Arial Unicode MS"/>
                <w:b/>
                <w:bCs/>
                <w:szCs w:val="20"/>
                <w:u w:val="single"/>
              </w:rPr>
              <w:t>ότι όλα τα ανωτέρω συμπληρωθέντα στοιχεία είναι αληθή και ακριβή</w:t>
            </w:r>
          </w:p>
        </w:tc>
      </w:tr>
      <w:tr w:rsidR="0078531A" w:rsidRPr="008F6A5E" w:rsidTr="008F6A5E">
        <w:tc>
          <w:tcPr>
            <w:tcW w:w="4870" w:type="dxa"/>
            <w:tcBorders>
              <w:top w:val="nil"/>
              <w:left w:val="nil"/>
              <w:bottom w:val="nil"/>
              <w:right w:val="single" w:sz="4" w:space="0" w:color="auto"/>
            </w:tcBorders>
          </w:tcPr>
          <w:p w:rsidR="0078531A"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b/>
                <w:bCs/>
                <w:sz w:val="20"/>
                <w:szCs w:val="20"/>
              </w:rPr>
              <w:t>ΗΜΕΡΟΜΗΝΙΑ ΚΑΤΑΘΕΣΗΣ</w:t>
            </w:r>
          </w:p>
        </w:tc>
        <w:tc>
          <w:tcPr>
            <w:tcW w:w="4870" w:type="dxa"/>
            <w:tcBorders>
              <w:left w:val="single" w:sz="4" w:space="0" w:color="auto"/>
              <w:bottom w:val="single" w:sz="4" w:space="0" w:color="auto"/>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r w:rsidR="0078531A" w:rsidRPr="008F6A5E" w:rsidTr="008F6A5E">
        <w:tc>
          <w:tcPr>
            <w:tcW w:w="4870" w:type="dxa"/>
            <w:tcBorders>
              <w:top w:val="nil"/>
              <w:left w:val="nil"/>
              <w:bottom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c>
          <w:tcPr>
            <w:tcW w:w="4870" w:type="dxa"/>
            <w:tcBorders>
              <w:left w:val="nil"/>
              <w:right w:val="nil"/>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r w:rsidR="0078531A" w:rsidRPr="008F6A5E" w:rsidTr="008F6A5E">
        <w:tc>
          <w:tcPr>
            <w:tcW w:w="4870" w:type="dxa"/>
            <w:tcBorders>
              <w:top w:val="nil"/>
              <w:left w:val="nil"/>
              <w:bottom w:val="nil"/>
              <w:right w:val="single" w:sz="4" w:space="0" w:color="auto"/>
            </w:tcBorders>
          </w:tcPr>
          <w:p w:rsidR="0078531A"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b/>
                <w:bCs/>
                <w:sz w:val="20"/>
                <w:szCs w:val="20"/>
              </w:rPr>
              <w:t>ΥΠΟΓΡΑΦΗ &amp; ΣΦΡΑΓΙΔΑ ΕΝΔΙΑΦΕΡΟΜΕΝΟΥ</w:t>
            </w:r>
          </w:p>
        </w:tc>
        <w:tc>
          <w:tcPr>
            <w:tcW w:w="4870" w:type="dxa"/>
            <w:tcBorders>
              <w:left w:val="single" w:sz="4" w:space="0" w:color="auto"/>
            </w:tcBorders>
          </w:tcPr>
          <w:p w:rsidR="0078531A" w:rsidRPr="008F6A5E" w:rsidRDefault="0078531A"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p w:rsidR="0096433F"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p w:rsidR="0096433F"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p>
        </w:tc>
      </w:tr>
    </w:tbl>
    <w:p w:rsidR="00111A4F" w:rsidRDefault="00111A4F" w:rsidP="00111A4F">
      <w:pPr>
        <w:widowControl w:val="0"/>
        <w:autoSpaceDE w:val="0"/>
        <w:autoSpaceDN w:val="0"/>
        <w:adjustRightInd w:val="0"/>
        <w:spacing w:after="0" w:line="240" w:lineRule="auto"/>
        <w:jc w:val="both"/>
        <w:rPr>
          <w:rFonts w:ascii="Arial" w:hAnsi="Arial" w:cs="Arial"/>
          <w:sz w:val="18"/>
          <w:szCs w:val="18"/>
          <w:u w:val="single"/>
        </w:rPr>
      </w:pPr>
    </w:p>
    <w:tbl>
      <w:tblPr>
        <w:tblW w:w="10173" w:type="dxa"/>
        <w:tblBorders>
          <w:insideV w:val="single" w:sz="4" w:space="0" w:color="auto"/>
        </w:tblBorders>
        <w:tblLook w:val="04A0"/>
      </w:tblPr>
      <w:tblGrid>
        <w:gridCol w:w="1951"/>
        <w:gridCol w:w="8222"/>
      </w:tblGrid>
      <w:tr w:rsidR="0096433F" w:rsidRPr="008F6A5E" w:rsidTr="008F6A5E">
        <w:tc>
          <w:tcPr>
            <w:tcW w:w="10173" w:type="dxa"/>
            <w:gridSpan w:val="2"/>
            <w:tcBorders>
              <w:bottom w:val="nil"/>
            </w:tcBorders>
          </w:tcPr>
          <w:p w:rsidR="0096433F"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b/>
                <w:bCs/>
                <w:sz w:val="20"/>
                <w:szCs w:val="20"/>
              </w:rPr>
              <w:t>ΟΔΗΓΙΕΣ ΣΥΜΠΛΗΡΩΣΗΣ ΑΙΤΗΣΗΣ ΣΥΝΔΡΟΜΗΣ</w:t>
            </w:r>
          </w:p>
        </w:tc>
      </w:tr>
      <w:tr w:rsidR="0096433F" w:rsidRPr="008F6A5E" w:rsidTr="008F6A5E">
        <w:tc>
          <w:tcPr>
            <w:tcW w:w="1951" w:type="dxa"/>
            <w:tcBorders>
              <w:right w:val="nil"/>
            </w:tcBorders>
          </w:tcPr>
          <w:p w:rsidR="0096433F"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sz w:val="18"/>
                <w:szCs w:val="20"/>
              </w:rPr>
              <w:t>(</w:t>
            </w:r>
            <w:r w:rsidRPr="008F6A5E">
              <w:rPr>
                <w:rFonts w:ascii="Arial" w:eastAsia="Times New Roman" w:hAnsi="Arial" w:hint="eastAsia"/>
                <w:sz w:val="18"/>
                <w:szCs w:val="20"/>
                <w:vertAlign w:val="superscript"/>
              </w:rPr>
              <w:t>1</w:t>
            </w:r>
            <w:r w:rsidRPr="008F6A5E">
              <w:rPr>
                <w:rFonts w:ascii="Arial" w:eastAsia="Times New Roman" w:hAnsi="Arial" w:hint="eastAsia"/>
                <w:sz w:val="18"/>
                <w:szCs w:val="20"/>
              </w:rPr>
              <w:t>)</w:t>
            </w:r>
          </w:p>
        </w:tc>
        <w:tc>
          <w:tcPr>
            <w:tcW w:w="8222" w:type="dxa"/>
            <w:tcBorders>
              <w:left w:val="nil"/>
            </w:tcBorders>
          </w:tcPr>
          <w:p w:rsidR="0096433F"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sz w:val="18"/>
                <w:szCs w:val="20"/>
              </w:rPr>
              <w:t>Συμπληρώνεται η εταιρική μορφή της εταιρείας (π.χ. Ο.Ε. ή Α.Ε. Κ.ΛΠ.).</w:t>
            </w:r>
          </w:p>
        </w:tc>
      </w:tr>
      <w:tr w:rsidR="0096433F" w:rsidRPr="008F6A5E" w:rsidTr="008F6A5E">
        <w:tc>
          <w:tcPr>
            <w:tcW w:w="1951" w:type="dxa"/>
            <w:tcBorders>
              <w:right w:val="nil"/>
            </w:tcBorders>
          </w:tcPr>
          <w:p w:rsidR="0096433F"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sz w:val="18"/>
                <w:szCs w:val="20"/>
              </w:rPr>
              <w:t>(</w:t>
            </w:r>
            <w:r w:rsidRPr="008F6A5E">
              <w:rPr>
                <w:rFonts w:ascii="Arial" w:eastAsia="Times New Roman" w:hAnsi="Arial" w:hint="eastAsia"/>
                <w:sz w:val="18"/>
                <w:szCs w:val="20"/>
                <w:vertAlign w:val="superscript"/>
              </w:rPr>
              <w:t>2</w:t>
            </w:r>
            <w:r w:rsidRPr="008F6A5E">
              <w:rPr>
                <w:rFonts w:ascii="Arial" w:eastAsia="Times New Roman" w:hAnsi="Arial" w:hint="eastAsia"/>
                <w:sz w:val="18"/>
                <w:szCs w:val="20"/>
              </w:rPr>
              <w:t>)</w:t>
            </w:r>
          </w:p>
        </w:tc>
        <w:tc>
          <w:tcPr>
            <w:tcW w:w="8222" w:type="dxa"/>
            <w:tcBorders>
              <w:left w:val="nil"/>
            </w:tcBorders>
            <w:vAlign w:val="bottom"/>
          </w:tcPr>
          <w:p w:rsidR="0096433F" w:rsidRPr="008F6A5E" w:rsidRDefault="0096433F" w:rsidP="008F6A5E">
            <w:pPr>
              <w:autoSpaceDE w:val="0"/>
              <w:autoSpaceDN w:val="0"/>
              <w:rPr>
                <w:rFonts w:ascii="Arial" w:eastAsia="Arial Unicode MS" w:hAnsi="Arial" w:cs="Arial Unicode MS"/>
                <w:sz w:val="18"/>
                <w:szCs w:val="20"/>
              </w:rPr>
            </w:pPr>
            <w:r w:rsidRPr="008F6A5E">
              <w:rPr>
                <w:rFonts w:ascii="Arial" w:eastAsia="Times New Roman" w:hAnsi="Arial" w:hint="eastAsia"/>
                <w:sz w:val="18"/>
                <w:szCs w:val="20"/>
              </w:rPr>
              <w:t>Η απασχόληση υπολογίζεται την περίοδο που η επιχείρηση έχει επιτύχει την μέγιστη παραγωγική δυναμικότητα σύμφωνα με το επιχειρησιακό πλάνο της εταιρείας.</w:t>
            </w:r>
          </w:p>
        </w:tc>
      </w:tr>
      <w:tr w:rsidR="0096433F" w:rsidRPr="008F6A5E" w:rsidTr="008F6A5E">
        <w:tc>
          <w:tcPr>
            <w:tcW w:w="1951" w:type="dxa"/>
            <w:tcBorders>
              <w:right w:val="nil"/>
            </w:tcBorders>
          </w:tcPr>
          <w:p w:rsidR="0096433F" w:rsidRPr="008F6A5E" w:rsidRDefault="0096433F" w:rsidP="008F6A5E">
            <w:pPr>
              <w:widowControl w:val="0"/>
              <w:autoSpaceDE w:val="0"/>
              <w:autoSpaceDN w:val="0"/>
              <w:adjustRightInd w:val="0"/>
              <w:spacing w:line="413" w:lineRule="exact"/>
              <w:ind w:right="2"/>
              <w:jc w:val="both"/>
              <w:rPr>
                <w:rFonts w:ascii="Arial" w:eastAsia="Times New Roman" w:hAnsi="Arial" w:cs="Arial"/>
                <w:sz w:val="18"/>
                <w:szCs w:val="18"/>
                <w:u w:val="single"/>
              </w:rPr>
            </w:pPr>
            <w:r w:rsidRPr="008F6A5E">
              <w:rPr>
                <w:rFonts w:ascii="Arial" w:eastAsia="Times New Roman" w:hAnsi="Arial" w:hint="eastAsia"/>
                <w:sz w:val="18"/>
                <w:szCs w:val="20"/>
              </w:rPr>
              <w:t>(</w:t>
            </w:r>
            <w:r w:rsidRPr="008F6A5E">
              <w:rPr>
                <w:rFonts w:ascii="Arial" w:eastAsia="Times New Roman" w:hAnsi="Arial" w:hint="eastAsia"/>
                <w:sz w:val="18"/>
                <w:szCs w:val="20"/>
                <w:vertAlign w:val="superscript"/>
              </w:rPr>
              <w:t>3</w:t>
            </w:r>
            <w:r w:rsidRPr="008F6A5E">
              <w:rPr>
                <w:rFonts w:ascii="Arial" w:eastAsia="Times New Roman" w:hAnsi="Arial" w:hint="eastAsia"/>
                <w:sz w:val="18"/>
                <w:szCs w:val="20"/>
              </w:rPr>
              <w:t>)</w:t>
            </w:r>
          </w:p>
        </w:tc>
        <w:tc>
          <w:tcPr>
            <w:tcW w:w="8222" w:type="dxa"/>
            <w:tcBorders>
              <w:left w:val="nil"/>
            </w:tcBorders>
            <w:vAlign w:val="bottom"/>
          </w:tcPr>
          <w:p w:rsidR="0096433F" w:rsidRPr="008F6A5E" w:rsidRDefault="0096433F" w:rsidP="008F6A5E">
            <w:pPr>
              <w:autoSpaceDE w:val="0"/>
              <w:autoSpaceDN w:val="0"/>
              <w:rPr>
                <w:rFonts w:ascii="Arial" w:eastAsia="Arial Unicode MS" w:hAnsi="Arial" w:cs="Arial Unicode MS"/>
                <w:sz w:val="18"/>
                <w:szCs w:val="20"/>
              </w:rPr>
            </w:pPr>
            <w:proofErr w:type="spellStart"/>
            <w:r w:rsidRPr="008F6A5E">
              <w:rPr>
                <w:rFonts w:ascii="Arial" w:eastAsia="Times New Roman" w:hAnsi="Arial" w:hint="eastAsia"/>
                <w:sz w:val="18"/>
                <w:szCs w:val="20"/>
              </w:rPr>
              <w:t>Ανθρωποέτος</w:t>
            </w:r>
            <w:proofErr w:type="spellEnd"/>
            <w:r w:rsidRPr="008F6A5E">
              <w:rPr>
                <w:rFonts w:ascii="Arial" w:eastAsia="Times New Roman" w:hAnsi="Arial" w:hint="eastAsia"/>
                <w:sz w:val="18"/>
                <w:szCs w:val="20"/>
              </w:rPr>
              <w:t xml:space="preserve"> = μήνες απασχόλησης/12 μήνες.</w:t>
            </w:r>
          </w:p>
        </w:tc>
      </w:tr>
    </w:tbl>
    <w:p w:rsidR="00247C5D" w:rsidRPr="00740E15" w:rsidRDefault="007D0639" w:rsidP="007D0639">
      <w:pPr>
        <w:widowControl w:val="0"/>
        <w:autoSpaceDE w:val="0"/>
        <w:autoSpaceDN w:val="0"/>
        <w:adjustRightInd w:val="0"/>
        <w:spacing w:line="413" w:lineRule="exact"/>
        <w:ind w:right="2"/>
        <w:jc w:val="both"/>
        <w:rPr>
          <w:rFonts w:ascii="Arial" w:hAnsi="Arial" w:cs="Arial"/>
          <w:b/>
        </w:rPr>
      </w:pPr>
      <w:r>
        <w:rPr>
          <w:rFonts w:ascii="Arial" w:hAnsi="Arial" w:cs="Arial"/>
          <w:sz w:val="18"/>
          <w:szCs w:val="18"/>
          <w:u w:val="single"/>
        </w:rPr>
        <w:br w:type="page"/>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1"/>
        <w:gridCol w:w="1985"/>
        <w:gridCol w:w="22"/>
      </w:tblGrid>
      <w:tr w:rsidR="00247C5D" w:rsidRPr="000012A8" w:rsidTr="007D0639">
        <w:trPr>
          <w:trHeight w:val="360"/>
        </w:trPr>
        <w:tc>
          <w:tcPr>
            <w:tcW w:w="10228" w:type="dxa"/>
            <w:gridSpan w:val="3"/>
            <w:tcBorders>
              <w:top w:val="nil"/>
              <w:left w:val="nil"/>
              <w:bottom w:val="nil"/>
              <w:right w:val="nil"/>
            </w:tcBorders>
          </w:tcPr>
          <w:p w:rsidR="00247C5D" w:rsidRPr="00241453" w:rsidRDefault="00247C5D" w:rsidP="00C828F1">
            <w:pPr>
              <w:pStyle w:val="8"/>
              <w:ind w:left="72"/>
              <w:jc w:val="center"/>
              <w:rPr>
                <w:rFonts w:ascii="Arial Black" w:hAnsi="Arial Black"/>
                <w:bCs w:val="0"/>
                <w:color w:val="auto"/>
                <w:u w:val="single"/>
              </w:rPr>
            </w:pPr>
            <w:r w:rsidRPr="00241453">
              <w:rPr>
                <w:rFonts w:ascii="Arial Black" w:hAnsi="Arial Black"/>
                <w:bCs w:val="0"/>
                <w:color w:val="auto"/>
                <w:u w:val="single"/>
              </w:rPr>
              <w:lastRenderedPageBreak/>
              <w:t>ΥΠΟΔΕΙΓΜΑ  3</w:t>
            </w:r>
          </w:p>
          <w:p w:rsidR="00247C5D" w:rsidRPr="0002010C" w:rsidRDefault="00247C5D" w:rsidP="00C828F1">
            <w:pPr>
              <w:pStyle w:val="8"/>
              <w:ind w:left="72"/>
              <w:jc w:val="center"/>
              <w:rPr>
                <w:color w:val="auto"/>
                <w:szCs w:val="20"/>
              </w:rPr>
            </w:pPr>
          </w:p>
          <w:p w:rsidR="00247C5D" w:rsidRPr="000012A8" w:rsidRDefault="00247C5D" w:rsidP="00C828F1">
            <w:pPr>
              <w:pStyle w:val="8"/>
              <w:ind w:left="72"/>
              <w:jc w:val="center"/>
              <w:rPr>
                <w:color w:val="auto"/>
              </w:rPr>
            </w:pPr>
            <w:r w:rsidRPr="000012A8">
              <w:rPr>
                <w:color w:val="auto"/>
                <w:szCs w:val="20"/>
              </w:rPr>
              <w:t>Έκθεση Επαλήθευσης – Πιστοποίησης</w:t>
            </w:r>
            <w:r w:rsidRPr="000012A8">
              <w:rPr>
                <w:color w:val="auto"/>
              </w:rPr>
              <w:t xml:space="preserve"> Πράξης</w:t>
            </w:r>
          </w:p>
        </w:tc>
      </w:tr>
      <w:tr w:rsidR="00247C5D" w:rsidRPr="000012A8" w:rsidTr="007D0639">
        <w:trPr>
          <w:gridAfter w:val="1"/>
          <w:wAfter w:w="22" w:type="dxa"/>
          <w:trHeight w:val="340"/>
        </w:trPr>
        <w:tc>
          <w:tcPr>
            <w:tcW w:w="10206" w:type="dxa"/>
            <w:gridSpan w:val="2"/>
            <w:tcBorders>
              <w:top w:val="nil"/>
              <w:left w:val="nil"/>
              <w:bottom w:val="nil"/>
              <w:right w:val="nil"/>
            </w:tcBorders>
          </w:tcPr>
          <w:p w:rsidR="00247C5D" w:rsidRPr="000012A8" w:rsidRDefault="00247C5D" w:rsidP="00C828F1">
            <w:pPr>
              <w:pStyle w:val="2"/>
              <w:spacing w:before="40"/>
            </w:pPr>
          </w:p>
        </w:tc>
      </w:tr>
      <w:tr w:rsidR="00247C5D" w:rsidRPr="000012A8" w:rsidTr="007D0639">
        <w:trPr>
          <w:gridAfter w:val="1"/>
          <w:wAfter w:w="22" w:type="dxa"/>
          <w:trHeight w:val="843"/>
        </w:trPr>
        <w:tc>
          <w:tcPr>
            <w:tcW w:w="10206" w:type="dxa"/>
            <w:gridSpan w:val="2"/>
            <w:tcBorders>
              <w:top w:val="nil"/>
              <w:left w:val="nil"/>
              <w:bottom w:val="nil"/>
              <w:right w:val="nil"/>
            </w:tcBorders>
          </w:tcPr>
          <w:p w:rsidR="00111A4F" w:rsidRDefault="00247C5D">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 xml:space="preserve">Πρακτικό του Οργάνου Επιτόπιας Επαλήθευσης (Ο.Ε.Ε.) της Πράξης με Κωδ. </w:t>
            </w:r>
            <w:proofErr w:type="spellStart"/>
            <w:r w:rsidRPr="000012A8">
              <w:rPr>
                <w:rFonts w:ascii="Arial" w:hAnsi="Arial" w:cs="Arial"/>
                <w:sz w:val="18"/>
                <w:szCs w:val="18"/>
              </w:rPr>
              <w:t>Αριθ</w:t>
            </w:r>
            <w:proofErr w:type="spellEnd"/>
            <w:r w:rsidRPr="000012A8">
              <w:rPr>
                <w:rFonts w:ascii="Arial" w:hAnsi="Arial" w:cs="Arial"/>
                <w:sz w:val="18"/>
                <w:szCs w:val="18"/>
              </w:rPr>
              <w:t>…………….. που εγκρίθηκε από το Υπ</w:t>
            </w:r>
            <w:r>
              <w:rPr>
                <w:rFonts w:ascii="Arial" w:hAnsi="Arial" w:cs="Arial"/>
                <w:sz w:val="18"/>
                <w:szCs w:val="18"/>
              </w:rPr>
              <w:t>ουργείο ……………………………………………</w:t>
            </w:r>
            <w:r w:rsidRPr="000012A8">
              <w:rPr>
                <w:rFonts w:ascii="Arial" w:hAnsi="Arial" w:cs="Arial"/>
                <w:sz w:val="18"/>
                <w:szCs w:val="18"/>
              </w:rPr>
              <w:t xml:space="preserve">  με την αριθ. ……………………….. Απόφαση </w:t>
            </w:r>
            <w:r w:rsidR="005B6D51" w:rsidRPr="000012A8">
              <w:rPr>
                <w:rFonts w:ascii="Arial" w:hAnsi="Arial" w:cs="Arial"/>
                <w:sz w:val="18"/>
                <w:szCs w:val="18"/>
              </w:rPr>
              <w:t xml:space="preserve">Ένταξης </w:t>
            </w:r>
            <w:r w:rsidR="005B6D51">
              <w:rPr>
                <w:rFonts w:ascii="Arial" w:hAnsi="Arial" w:cs="Arial"/>
                <w:sz w:val="18"/>
                <w:szCs w:val="18"/>
              </w:rPr>
              <w:t xml:space="preserve">- </w:t>
            </w:r>
            <w:r w:rsidRPr="000012A8">
              <w:rPr>
                <w:rFonts w:ascii="Arial" w:hAnsi="Arial" w:cs="Arial"/>
                <w:sz w:val="18"/>
                <w:szCs w:val="18"/>
              </w:rPr>
              <w:t>Χρηματοδότησης Πράξης σύμφωνα με  την αριθ.  ………………..Υ.Α.</w:t>
            </w:r>
          </w:p>
        </w:tc>
      </w:tr>
      <w:tr w:rsidR="00247C5D" w:rsidRPr="000012A8" w:rsidTr="007D0639">
        <w:trPr>
          <w:gridAfter w:val="1"/>
          <w:wAfter w:w="22" w:type="dxa"/>
          <w:trHeight w:val="1666"/>
        </w:trPr>
        <w:tc>
          <w:tcPr>
            <w:tcW w:w="10206" w:type="dxa"/>
            <w:gridSpan w:val="2"/>
            <w:tcBorders>
              <w:top w:val="nil"/>
              <w:left w:val="nil"/>
              <w:bottom w:val="nil"/>
              <w:right w:val="nil"/>
            </w:tcBorders>
          </w:tcPr>
          <w:p w:rsidR="00247C5D" w:rsidRPr="000012A8" w:rsidRDefault="00247C5D"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Οι υπογράφοντες:</w:t>
            </w: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 xml:space="preserve">α) </w:t>
            </w: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β)</w:t>
            </w: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 xml:space="preserve">γ) </w:t>
            </w:r>
          </w:p>
          <w:p w:rsidR="00247C5D" w:rsidRPr="000012A8" w:rsidRDefault="00247C5D" w:rsidP="00C828F1">
            <w:pPr>
              <w:widowControl w:val="0"/>
              <w:autoSpaceDE w:val="0"/>
              <w:autoSpaceDN w:val="0"/>
              <w:adjustRightInd w:val="0"/>
              <w:spacing w:before="40"/>
              <w:jc w:val="both"/>
              <w:rPr>
                <w:rFonts w:ascii="Arial" w:hAnsi="Arial" w:cs="Arial"/>
                <w:sz w:val="18"/>
                <w:szCs w:val="18"/>
              </w:rPr>
            </w:pPr>
          </w:p>
        </w:tc>
      </w:tr>
      <w:tr w:rsidR="00247C5D" w:rsidRPr="000012A8" w:rsidTr="007D0639">
        <w:trPr>
          <w:gridAfter w:val="1"/>
          <w:wAfter w:w="22" w:type="dxa"/>
          <w:trHeight w:val="755"/>
        </w:trPr>
        <w:tc>
          <w:tcPr>
            <w:tcW w:w="10206" w:type="dxa"/>
            <w:gridSpan w:val="2"/>
            <w:tcBorders>
              <w:top w:val="nil"/>
              <w:left w:val="nil"/>
              <w:bottom w:val="nil"/>
              <w:right w:val="nil"/>
            </w:tcBorders>
          </w:tcPr>
          <w:p w:rsidR="00247C5D" w:rsidRPr="000012A8" w:rsidRDefault="00247C5D"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που αποτελούμε</w:t>
            </w:r>
            <w:r>
              <w:rPr>
                <w:rFonts w:ascii="Arial" w:hAnsi="Arial" w:cs="Arial"/>
                <w:sz w:val="18"/>
                <w:szCs w:val="18"/>
              </w:rPr>
              <w:t>, σύμφωνα με την αριθμ. ……………….. ΚΥΑ,</w:t>
            </w:r>
            <w:r w:rsidRPr="000012A8">
              <w:rPr>
                <w:rFonts w:ascii="Arial" w:hAnsi="Arial" w:cs="Arial"/>
                <w:sz w:val="18"/>
                <w:szCs w:val="18"/>
              </w:rPr>
              <w:t xml:space="preserve"> Όργανο Επιτόπιας Επαλήθευσης (Ο.Ε.Ε.) για την παρακολού</w:t>
            </w:r>
            <w:r>
              <w:rPr>
                <w:rFonts w:ascii="Arial" w:hAnsi="Arial" w:cs="Arial"/>
                <w:sz w:val="18"/>
                <w:szCs w:val="18"/>
              </w:rPr>
              <w:t>θηση και τον έλεγχο της εκτέλεση</w:t>
            </w:r>
            <w:r w:rsidRPr="000012A8">
              <w:rPr>
                <w:rFonts w:ascii="Arial" w:hAnsi="Arial" w:cs="Arial"/>
                <w:sz w:val="18"/>
                <w:szCs w:val="18"/>
              </w:rPr>
              <w:t xml:space="preserve">ς της προς ενίσχυση-χρηματοδότηση Πράξης βάσει της αριθ. …………………………….  απόφασης του </w:t>
            </w:r>
            <w:r>
              <w:rPr>
                <w:rFonts w:ascii="Arial" w:hAnsi="Arial" w:cs="Arial"/>
                <w:sz w:val="18"/>
                <w:szCs w:val="18"/>
              </w:rPr>
              <w:t>Περιφερειάρχη …………………</w:t>
            </w:r>
            <w:r w:rsidRPr="000012A8">
              <w:rPr>
                <w:rFonts w:ascii="Arial" w:hAnsi="Arial" w:cs="Arial"/>
                <w:sz w:val="18"/>
                <w:szCs w:val="18"/>
              </w:rPr>
              <w:t xml:space="preserve"> …….. μετά από επιτόπιους ελέγχους στην περιοχή όπου εκτελείται η Πράξη αφού λάβαμε υπόψη μας:</w:t>
            </w:r>
          </w:p>
        </w:tc>
      </w:tr>
      <w:tr w:rsidR="00247C5D" w:rsidRPr="000012A8" w:rsidTr="007D0639">
        <w:trPr>
          <w:gridAfter w:val="1"/>
          <w:wAfter w:w="22" w:type="dxa"/>
          <w:trHeight w:val="4080"/>
        </w:trPr>
        <w:tc>
          <w:tcPr>
            <w:tcW w:w="10206" w:type="dxa"/>
            <w:gridSpan w:val="2"/>
            <w:tcBorders>
              <w:top w:val="nil"/>
              <w:left w:val="nil"/>
              <w:bottom w:val="nil"/>
              <w:right w:val="nil"/>
            </w:tcBorders>
          </w:tcPr>
          <w:p w:rsidR="007D0639" w:rsidRDefault="007D0639" w:rsidP="007D0639">
            <w:pPr>
              <w:pStyle w:val="a8"/>
              <w:widowControl w:val="0"/>
              <w:autoSpaceDE w:val="0"/>
              <w:autoSpaceDN w:val="0"/>
              <w:adjustRightInd w:val="0"/>
              <w:spacing w:after="0" w:line="240" w:lineRule="auto"/>
              <w:ind w:left="360"/>
              <w:jc w:val="both"/>
              <w:rPr>
                <w:rFonts w:ascii="Arial" w:hAnsi="Arial" w:cs="Arial"/>
                <w:sz w:val="18"/>
                <w:szCs w:val="18"/>
              </w:rPr>
            </w:pPr>
          </w:p>
          <w:p w:rsidR="00247C5D" w:rsidRPr="00C76EEA" w:rsidRDefault="007D0639" w:rsidP="007D0639">
            <w:pPr>
              <w:pStyle w:val="a8"/>
              <w:widowControl w:val="0"/>
              <w:autoSpaceDE w:val="0"/>
              <w:autoSpaceDN w:val="0"/>
              <w:adjustRightInd w:val="0"/>
              <w:spacing w:after="0" w:line="240" w:lineRule="auto"/>
              <w:ind w:left="360"/>
              <w:jc w:val="both"/>
              <w:rPr>
                <w:rFonts w:ascii="Arial" w:hAnsi="Arial" w:cs="Arial"/>
                <w:sz w:val="18"/>
                <w:szCs w:val="18"/>
              </w:rPr>
            </w:pPr>
            <w:r>
              <w:rPr>
                <w:rFonts w:ascii="Arial" w:hAnsi="Arial" w:cs="Arial"/>
                <w:sz w:val="18"/>
                <w:szCs w:val="18"/>
              </w:rPr>
              <w:t xml:space="preserve">1. </w:t>
            </w:r>
            <w:r w:rsidR="00247C5D" w:rsidRPr="00C76EEA">
              <w:rPr>
                <w:rFonts w:ascii="Arial" w:hAnsi="Arial" w:cs="Arial"/>
                <w:sz w:val="18"/>
                <w:szCs w:val="18"/>
              </w:rPr>
              <w:t xml:space="preserve">Την υπ. </w:t>
            </w:r>
            <w:proofErr w:type="spellStart"/>
            <w:r w:rsidR="00247C5D" w:rsidRPr="00C76EEA">
              <w:rPr>
                <w:rFonts w:ascii="Arial" w:hAnsi="Arial" w:cs="Arial"/>
                <w:sz w:val="18"/>
                <w:szCs w:val="18"/>
              </w:rPr>
              <w:t>αριθμ΄</w:t>
            </w:r>
            <w:proofErr w:type="spellEnd"/>
            <w:r w:rsidR="00247C5D" w:rsidRPr="00C76EEA">
              <w:rPr>
                <w:rFonts w:ascii="Arial" w:hAnsi="Arial" w:cs="Arial"/>
                <w:sz w:val="18"/>
                <w:szCs w:val="18"/>
              </w:rPr>
              <w:t>. ……………………..  Απόφαση</w:t>
            </w:r>
            <w:r w:rsidR="00A62D9F">
              <w:rPr>
                <w:rFonts w:ascii="Arial" w:hAnsi="Arial" w:cs="Arial"/>
                <w:sz w:val="18"/>
                <w:szCs w:val="18"/>
              </w:rPr>
              <w:t xml:space="preserve"> </w:t>
            </w:r>
            <w:r w:rsidR="00247C5D" w:rsidRPr="00C76EEA">
              <w:rPr>
                <w:rFonts w:ascii="Arial" w:hAnsi="Arial" w:cs="Arial"/>
                <w:sz w:val="18"/>
                <w:szCs w:val="18"/>
              </w:rPr>
              <w:t>Ένταξης</w:t>
            </w:r>
            <w:r w:rsidR="0012669C">
              <w:rPr>
                <w:rFonts w:ascii="Arial" w:hAnsi="Arial" w:cs="Arial"/>
                <w:sz w:val="18"/>
                <w:szCs w:val="18"/>
              </w:rPr>
              <w:t xml:space="preserve"> -</w:t>
            </w:r>
            <w:r w:rsidR="00247C5D" w:rsidRPr="00C76EEA">
              <w:rPr>
                <w:rFonts w:ascii="Arial" w:hAnsi="Arial" w:cs="Arial"/>
                <w:sz w:val="18"/>
                <w:szCs w:val="18"/>
              </w:rPr>
              <w:t xml:space="preserve"> </w:t>
            </w:r>
            <w:r w:rsidR="0012669C" w:rsidRPr="00C76EEA">
              <w:rPr>
                <w:rFonts w:ascii="Arial" w:hAnsi="Arial" w:cs="Arial"/>
                <w:sz w:val="18"/>
                <w:szCs w:val="18"/>
              </w:rPr>
              <w:t xml:space="preserve">Χρηματοδότησης </w:t>
            </w:r>
            <w:r w:rsidR="00247C5D" w:rsidRPr="00C76EEA">
              <w:rPr>
                <w:rFonts w:ascii="Arial" w:hAnsi="Arial" w:cs="Arial"/>
                <w:sz w:val="18"/>
                <w:szCs w:val="18"/>
              </w:rPr>
              <w:t xml:space="preserve">Πράξης </w:t>
            </w:r>
          </w:p>
          <w:p w:rsidR="00247C5D" w:rsidRDefault="007D0639" w:rsidP="007D0639">
            <w:pPr>
              <w:pStyle w:val="a8"/>
              <w:widowControl w:val="0"/>
              <w:autoSpaceDE w:val="0"/>
              <w:autoSpaceDN w:val="0"/>
              <w:adjustRightInd w:val="0"/>
              <w:spacing w:after="0" w:line="240" w:lineRule="auto"/>
              <w:ind w:left="360"/>
              <w:jc w:val="both"/>
              <w:rPr>
                <w:rFonts w:ascii="Arial" w:hAnsi="Arial" w:cs="Arial"/>
                <w:sz w:val="18"/>
                <w:szCs w:val="18"/>
              </w:rPr>
            </w:pPr>
            <w:r>
              <w:rPr>
                <w:rFonts w:ascii="Arial" w:hAnsi="Arial" w:cs="Arial"/>
                <w:sz w:val="18"/>
                <w:szCs w:val="18"/>
              </w:rPr>
              <w:t xml:space="preserve">2. </w:t>
            </w:r>
            <w:r w:rsidR="00247C5D">
              <w:rPr>
                <w:rFonts w:ascii="Arial" w:hAnsi="Arial" w:cs="Arial"/>
                <w:sz w:val="18"/>
                <w:szCs w:val="18"/>
              </w:rPr>
              <w:t xml:space="preserve">Την τεχνικοοικονομική μελέτη </w:t>
            </w:r>
          </w:p>
          <w:p w:rsidR="00247C5D" w:rsidRDefault="007D0639" w:rsidP="007D0639">
            <w:pPr>
              <w:pStyle w:val="a8"/>
              <w:widowControl w:val="0"/>
              <w:autoSpaceDE w:val="0"/>
              <w:autoSpaceDN w:val="0"/>
              <w:adjustRightInd w:val="0"/>
              <w:spacing w:after="0" w:line="240" w:lineRule="auto"/>
              <w:ind w:left="360"/>
              <w:jc w:val="both"/>
              <w:rPr>
                <w:rFonts w:ascii="Arial" w:hAnsi="Arial" w:cs="Arial"/>
                <w:sz w:val="18"/>
                <w:szCs w:val="18"/>
              </w:rPr>
            </w:pPr>
            <w:r w:rsidRPr="007D0639">
              <w:rPr>
                <w:rFonts w:ascii="Arial" w:hAnsi="Arial" w:cs="Arial"/>
                <w:sz w:val="18"/>
                <w:szCs w:val="18"/>
              </w:rPr>
              <w:t xml:space="preserve">3. </w:t>
            </w:r>
            <w:r w:rsidR="00247C5D" w:rsidRPr="007D0639">
              <w:rPr>
                <w:rFonts w:ascii="Arial" w:hAnsi="Arial" w:cs="Arial"/>
                <w:sz w:val="18"/>
                <w:szCs w:val="18"/>
              </w:rPr>
              <w:t>Τις επιμετρήσεις (κτιριακών - μηχανολογικών),</w:t>
            </w:r>
          </w:p>
          <w:p w:rsidR="00247C5D" w:rsidRPr="007D0639" w:rsidRDefault="007D0639" w:rsidP="007D0639">
            <w:pPr>
              <w:pStyle w:val="a8"/>
              <w:widowControl w:val="0"/>
              <w:autoSpaceDE w:val="0"/>
              <w:autoSpaceDN w:val="0"/>
              <w:adjustRightInd w:val="0"/>
              <w:spacing w:after="0" w:line="240" w:lineRule="auto"/>
              <w:ind w:left="360"/>
              <w:jc w:val="both"/>
              <w:rPr>
                <w:rFonts w:ascii="Arial" w:hAnsi="Arial" w:cs="Arial"/>
                <w:sz w:val="18"/>
                <w:szCs w:val="18"/>
              </w:rPr>
            </w:pPr>
            <w:r w:rsidRPr="007D0639">
              <w:rPr>
                <w:rFonts w:ascii="Arial" w:hAnsi="Arial" w:cs="Arial"/>
                <w:sz w:val="18"/>
                <w:szCs w:val="18"/>
              </w:rPr>
              <w:t xml:space="preserve">4. </w:t>
            </w:r>
            <w:r w:rsidR="00247C5D" w:rsidRPr="007D0639">
              <w:rPr>
                <w:rFonts w:ascii="Arial" w:hAnsi="Arial" w:cs="Arial"/>
                <w:sz w:val="18"/>
                <w:szCs w:val="18"/>
              </w:rPr>
              <w:t>Τις πραγματοποιηθείσες εργασίες,</w:t>
            </w:r>
          </w:p>
          <w:p w:rsidR="00247C5D" w:rsidRDefault="007D0639" w:rsidP="007D0639">
            <w:pPr>
              <w:pStyle w:val="a8"/>
              <w:widowControl w:val="0"/>
              <w:autoSpaceDE w:val="0"/>
              <w:autoSpaceDN w:val="0"/>
              <w:adjustRightInd w:val="0"/>
              <w:spacing w:after="0" w:line="240" w:lineRule="auto"/>
              <w:ind w:left="360"/>
              <w:jc w:val="both"/>
              <w:rPr>
                <w:rFonts w:ascii="Arial" w:hAnsi="Arial" w:cs="Arial"/>
                <w:sz w:val="18"/>
                <w:szCs w:val="18"/>
              </w:rPr>
            </w:pPr>
            <w:r w:rsidRPr="007D0639">
              <w:rPr>
                <w:rFonts w:ascii="Arial" w:hAnsi="Arial" w:cs="Arial"/>
                <w:sz w:val="18"/>
                <w:szCs w:val="18"/>
              </w:rPr>
              <w:t xml:space="preserve">5. </w:t>
            </w:r>
            <w:r w:rsidR="00247C5D" w:rsidRPr="00C76EEA">
              <w:rPr>
                <w:rFonts w:ascii="Arial" w:hAnsi="Arial" w:cs="Arial"/>
                <w:sz w:val="18"/>
                <w:szCs w:val="18"/>
              </w:rPr>
              <w:t xml:space="preserve">Τα υποδείγματα και τα παραστατικά πληρωμών (τιμολόγια, εντάλματα, εκκαθαρίσεις </w:t>
            </w:r>
            <w:proofErr w:type="spellStart"/>
            <w:r w:rsidR="00247C5D" w:rsidRPr="00C76EEA">
              <w:rPr>
                <w:rFonts w:ascii="Arial" w:hAnsi="Arial" w:cs="Arial"/>
                <w:sz w:val="18"/>
                <w:szCs w:val="18"/>
              </w:rPr>
              <w:t>κ.λ.π</w:t>
            </w:r>
            <w:proofErr w:type="spellEnd"/>
            <w:r w:rsidR="00247C5D" w:rsidRPr="00C76EEA">
              <w:rPr>
                <w:rFonts w:ascii="Arial" w:hAnsi="Arial" w:cs="Arial"/>
                <w:sz w:val="18"/>
                <w:szCs w:val="18"/>
              </w:rPr>
              <w:t>.)</w:t>
            </w:r>
          </w:p>
          <w:p w:rsidR="00247C5D" w:rsidRPr="007D0639" w:rsidRDefault="007D0639" w:rsidP="007D0639">
            <w:pPr>
              <w:pStyle w:val="a8"/>
              <w:widowControl w:val="0"/>
              <w:autoSpaceDE w:val="0"/>
              <w:autoSpaceDN w:val="0"/>
              <w:adjustRightInd w:val="0"/>
              <w:spacing w:after="0" w:line="240" w:lineRule="auto"/>
              <w:ind w:left="360"/>
              <w:jc w:val="both"/>
              <w:rPr>
                <w:rFonts w:ascii="Arial" w:hAnsi="Arial" w:cs="Arial"/>
                <w:sz w:val="18"/>
                <w:szCs w:val="18"/>
              </w:rPr>
            </w:pPr>
            <w:r w:rsidRPr="007D0639">
              <w:rPr>
                <w:rFonts w:ascii="Arial" w:hAnsi="Arial" w:cs="Arial"/>
                <w:sz w:val="18"/>
                <w:szCs w:val="18"/>
              </w:rPr>
              <w:t xml:space="preserve">6. </w:t>
            </w:r>
            <w:r w:rsidR="00247C5D" w:rsidRPr="007D0639">
              <w:rPr>
                <w:rFonts w:ascii="Arial" w:hAnsi="Arial" w:cs="Arial"/>
                <w:sz w:val="18"/>
                <w:szCs w:val="18"/>
              </w:rPr>
              <w:t>Την αριθ. …………….. οικοδομική άδεια, και λοιπές άδειες,</w:t>
            </w:r>
          </w:p>
          <w:p w:rsidR="00247C5D" w:rsidRPr="007D0639" w:rsidRDefault="00247C5D" w:rsidP="00C828F1">
            <w:pPr>
              <w:pStyle w:val="30"/>
              <w:ind w:left="720"/>
              <w:rPr>
                <w:rFonts w:ascii="Arial" w:eastAsia="Calibri" w:hAnsi="Arial" w:cs="Arial"/>
                <w:sz w:val="18"/>
                <w:szCs w:val="18"/>
              </w:rPr>
            </w:pPr>
            <w:r w:rsidRPr="007D0639">
              <w:rPr>
                <w:rFonts w:ascii="Arial" w:eastAsia="Calibri" w:hAnsi="Arial" w:cs="Arial"/>
                <w:sz w:val="18"/>
                <w:szCs w:val="18"/>
              </w:rPr>
              <w:t>διαπιστώσαμε και βεβαιώνουμε τα κάτωθι:</w:t>
            </w:r>
          </w:p>
          <w:p w:rsidR="00247C5D" w:rsidRPr="000012A8" w:rsidRDefault="00247C5D" w:rsidP="00C828F1">
            <w:pPr>
              <w:pStyle w:val="30"/>
              <w:rPr>
                <w:szCs w:val="18"/>
              </w:rPr>
            </w:pPr>
          </w:p>
          <w:p w:rsidR="00247C5D" w:rsidRPr="0064001F" w:rsidRDefault="00247C5D" w:rsidP="0064001F">
            <w:pPr>
              <w:pStyle w:val="a8"/>
              <w:widowControl w:val="0"/>
              <w:autoSpaceDE w:val="0"/>
              <w:autoSpaceDN w:val="0"/>
              <w:adjustRightInd w:val="0"/>
              <w:spacing w:after="0" w:line="240" w:lineRule="auto"/>
              <w:ind w:left="0"/>
              <w:jc w:val="both"/>
              <w:rPr>
                <w:rFonts w:ascii="Arial" w:hAnsi="Arial" w:cs="Arial"/>
                <w:sz w:val="18"/>
                <w:szCs w:val="18"/>
              </w:rPr>
            </w:pPr>
            <w:r w:rsidRPr="0064001F">
              <w:rPr>
                <w:rFonts w:ascii="Arial" w:hAnsi="Arial" w:cs="Arial"/>
                <w:sz w:val="18"/>
                <w:szCs w:val="18"/>
              </w:rPr>
              <w:t>Α. Έχουν εκτελεσθεί οι παρακάτω εργασίες (σε περίπτωση μερικής πληρωμής) :</w:t>
            </w:r>
          </w:p>
          <w:p w:rsidR="00247C5D" w:rsidRPr="000012A8" w:rsidRDefault="00247C5D" w:rsidP="00C828F1">
            <w:pPr>
              <w:pStyle w:val="30"/>
              <w:rPr>
                <w:szCs w:val="18"/>
              </w:rPr>
            </w:pPr>
            <w:r w:rsidRPr="000012A8">
              <w:rPr>
                <w:szCs w:val="18"/>
              </w:rPr>
              <w:t>……………………………………………………………………………………………………………………………………………...……………………………………………………………………………………………………………………………………………...………………………………………………………………………</w:t>
            </w:r>
          </w:p>
          <w:p w:rsidR="00247C5D" w:rsidRPr="0064001F" w:rsidRDefault="00247C5D" w:rsidP="00C828F1">
            <w:pPr>
              <w:pStyle w:val="30"/>
              <w:rPr>
                <w:rFonts w:ascii="Arial" w:eastAsia="Calibri" w:hAnsi="Arial" w:cs="Arial"/>
                <w:sz w:val="18"/>
                <w:szCs w:val="18"/>
              </w:rPr>
            </w:pPr>
            <w:r w:rsidRPr="0064001F">
              <w:rPr>
                <w:rFonts w:ascii="Arial" w:eastAsia="Calibri" w:hAnsi="Arial" w:cs="Arial"/>
                <w:sz w:val="18"/>
                <w:szCs w:val="18"/>
              </w:rPr>
              <w:t>Β. Το αναφερόμενο έργο έχει ολοκληρωθεί σύμφωνα με την ισχύουσα Απόφαση Ένταξης –Χρηματοδότησης της Πράξης  και οι εκτελεσθείσες εργασίες ολοκλήρωσης συνοψίζονται παρακάτω (σε περίπτωση πληρωμής του συνόλου ή υπολοίπου οικονομικής ενίσχυσης) :</w:t>
            </w:r>
          </w:p>
          <w:p w:rsidR="00247C5D" w:rsidRPr="000012A8" w:rsidRDefault="00247C5D" w:rsidP="00C828F1">
            <w:pPr>
              <w:pStyle w:val="30"/>
              <w:rPr>
                <w:szCs w:val="18"/>
              </w:rPr>
            </w:pPr>
            <w:r w:rsidRPr="000012A8">
              <w:rPr>
                <w:szCs w:val="18"/>
              </w:rPr>
              <w:t>……………………………………………………………………………………………………………………………………………...…………………………………………………</w:t>
            </w:r>
          </w:p>
          <w:p w:rsidR="00247C5D" w:rsidRPr="000012A8" w:rsidRDefault="00247C5D"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Γ. Το κόστος των εργασιών είναι:</w:t>
            </w:r>
          </w:p>
          <w:p w:rsidR="00247C5D" w:rsidRDefault="007D0639" w:rsidP="007D0639">
            <w:pPr>
              <w:widowControl w:val="0"/>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1. </w:t>
            </w:r>
            <w:r w:rsidR="00247C5D" w:rsidRPr="000012A8">
              <w:rPr>
                <w:rFonts w:ascii="Arial" w:hAnsi="Arial" w:cs="Arial"/>
                <w:sz w:val="18"/>
                <w:szCs w:val="18"/>
              </w:rPr>
              <w:t xml:space="preserve">Συνολικό ποσό που πληρώθηκε με Φ.Π.Α.: </w:t>
            </w:r>
          </w:p>
          <w:p w:rsidR="00247C5D" w:rsidRDefault="007D0639" w:rsidP="007D0639">
            <w:pPr>
              <w:widowControl w:val="0"/>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2</w:t>
            </w:r>
            <w:r w:rsidR="0064001F">
              <w:rPr>
                <w:rFonts w:ascii="Arial" w:hAnsi="Arial" w:cs="Arial"/>
                <w:sz w:val="18"/>
                <w:szCs w:val="18"/>
              </w:rPr>
              <w:t>.</w:t>
            </w:r>
            <w:r>
              <w:rPr>
                <w:rFonts w:ascii="Arial" w:hAnsi="Arial" w:cs="Arial"/>
                <w:sz w:val="18"/>
                <w:szCs w:val="18"/>
              </w:rPr>
              <w:t xml:space="preserve"> </w:t>
            </w:r>
            <w:r w:rsidR="00247C5D" w:rsidRPr="000012A8">
              <w:rPr>
                <w:rFonts w:ascii="Arial" w:hAnsi="Arial" w:cs="Arial"/>
                <w:sz w:val="18"/>
                <w:szCs w:val="18"/>
              </w:rPr>
              <w:t>Συνολικό ποσό που πληρώθηκε χωρίς Φ.Π.Α.:</w:t>
            </w:r>
          </w:p>
          <w:p w:rsidR="007D0639" w:rsidRDefault="0064001F" w:rsidP="0064001F">
            <w:pPr>
              <w:widowControl w:val="0"/>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r w:rsidR="007D0639">
              <w:rPr>
                <w:rFonts w:ascii="Arial" w:hAnsi="Arial" w:cs="Arial"/>
                <w:sz w:val="18"/>
                <w:szCs w:val="18"/>
              </w:rPr>
              <w:t xml:space="preserve">3. </w:t>
            </w:r>
            <w:r w:rsidR="00247C5D" w:rsidRPr="000012A8">
              <w:rPr>
                <w:rFonts w:ascii="Arial" w:hAnsi="Arial" w:cs="Arial"/>
                <w:sz w:val="18"/>
                <w:szCs w:val="18"/>
              </w:rPr>
              <w:t xml:space="preserve">Αντιστοιχούσα προβλεπόμενη δαπάνη (Στην </w:t>
            </w:r>
            <w:r w:rsidR="0012669C" w:rsidRPr="0064001F">
              <w:rPr>
                <w:rFonts w:ascii="Arial" w:hAnsi="Arial" w:cs="Arial"/>
                <w:sz w:val="18"/>
                <w:szCs w:val="18"/>
              </w:rPr>
              <w:t>Απόφαση Ένταξης –Χρηματοδότησης της Πράξης</w:t>
            </w:r>
            <w:r w:rsidR="00247C5D" w:rsidRPr="000012A8">
              <w:rPr>
                <w:rFonts w:ascii="Arial" w:hAnsi="Arial" w:cs="Arial"/>
                <w:sz w:val="18"/>
                <w:szCs w:val="18"/>
              </w:rPr>
              <w:t>):</w:t>
            </w:r>
          </w:p>
          <w:p w:rsidR="00247C5D" w:rsidRPr="000012A8" w:rsidRDefault="0064001F" w:rsidP="0064001F">
            <w:pPr>
              <w:widowControl w:val="0"/>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r w:rsidR="007D0639">
              <w:rPr>
                <w:rFonts w:ascii="Arial" w:hAnsi="Arial" w:cs="Arial"/>
                <w:sz w:val="18"/>
                <w:szCs w:val="18"/>
              </w:rPr>
              <w:t>4.</w:t>
            </w:r>
            <w:r w:rsidR="007D0639" w:rsidRPr="000012A8">
              <w:rPr>
                <w:rFonts w:ascii="Arial" w:hAnsi="Arial" w:cs="Arial"/>
                <w:sz w:val="18"/>
                <w:szCs w:val="18"/>
              </w:rPr>
              <w:t xml:space="preserve"> </w:t>
            </w:r>
            <w:r w:rsidR="00247C5D" w:rsidRPr="000012A8">
              <w:rPr>
                <w:rFonts w:ascii="Arial" w:hAnsi="Arial" w:cs="Arial"/>
                <w:sz w:val="18"/>
                <w:szCs w:val="18"/>
              </w:rPr>
              <w:t>Ποσοστό εκτελεσθέντος έργου:</w:t>
            </w:r>
          </w:p>
          <w:p w:rsidR="00247C5D" w:rsidRPr="000012A8" w:rsidRDefault="00247C5D" w:rsidP="00C828F1">
            <w:pPr>
              <w:widowControl w:val="0"/>
              <w:autoSpaceDE w:val="0"/>
              <w:autoSpaceDN w:val="0"/>
              <w:adjustRightInd w:val="0"/>
              <w:spacing w:before="40"/>
              <w:jc w:val="both"/>
              <w:rPr>
                <w:rFonts w:ascii="Arial" w:hAnsi="Arial" w:cs="Arial"/>
                <w:sz w:val="18"/>
                <w:szCs w:val="18"/>
              </w:rPr>
            </w:pPr>
          </w:p>
        </w:tc>
      </w:tr>
      <w:tr w:rsidR="00247C5D" w:rsidRPr="000012A8" w:rsidTr="0064001F">
        <w:trPr>
          <w:gridAfter w:val="1"/>
          <w:wAfter w:w="22" w:type="dxa"/>
          <w:trHeight w:val="926"/>
        </w:trPr>
        <w:tc>
          <w:tcPr>
            <w:tcW w:w="10206" w:type="dxa"/>
            <w:gridSpan w:val="2"/>
            <w:tcBorders>
              <w:top w:val="nil"/>
              <w:left w:val="nil"/>
              <w:bottom w:val="nil"/>
              <w:right w:val="nil"/>
            </w:tcBorders>
          </w:tcPr>
          <w:p w:rsidR="0064001F" w:rsidRDefault="0064001F" w:rsidP="0064001F"/>
          <w:p w:rsidR="00247C5D" w:rsidRPr="000012A8" w:rsidRDefault="00247C5D" w:rsidP="0064001F">
            <w:r w:rsidRPr="000012A8">
              <w:t xml:space="preserve">Ημερομηνία ……………………….                                                                           Ο Προϊστάμενος της </w:t>
            </w:r>
            <w:proofErr w:type="spellStart"/>
            <w:r w:rsidRPr="000012A8">
              <w:t>Υπηρ</w:t>
            </w:r>
            <w:proofErr w:type="spellEnd"/>
            <w:r w:rsidRPr="000012A8">
              <w:t xml:space="preserve">. Αλιείας  </w:t>
            </w:r>
          </w:p>
        </w:tc>
      </w:tr>
      <w:tr w:rsidR="00247C5D" w:rsidRPr="000012A8" w:rsidTr="007D0639">
        <w:trPr>
          <w:gridAfter w:val="1"/>
          <w:wAfter w:w="22" w:type="dxa"/>
          <w:trHeight w:val="540"/>
        </w:trPr>
        <w:tc>
          <w:tcPr>
            <w:tcW w:w="8221" w:type="dxa"/>
            <w:tcBorders>
              <w:top w:val="nil"/>
              <w:left w:val="nil"/>
              <w:bottom w:val="nil"/>
              <w:right w:val="nil"/>
            </w:tcBorders>
          </w:tcPr>
          <w:p w:rsidR="00247C5D" w:rsidRPr="000012A8" w:rsidRDefault="00247C5D" w:rsidP="00C828F1">
            <w:pPr>
              <w:widowControl w:val="0"/>
              <w:tabs>
                <w:tab w:val="left" w:pos="557"/>
                <w:tab w:val="left" w:pos="6671"/>
              </w:tabs>
              <w:autoSpaceDE w:val="0"/>
              <w:autoSpaceDN w:val="0"/>
              <w:adjustRightInd w:val="0"/>
              <w:jc w:val="both"/>
              <w:rPr>
                <w:rFonts w:ascii="Arial" w:hAnsi="Arial" w:cs="Arial"/>
                <w:sz w:val="18"/>
                <w:szCs w:val="18"/>
              </w:rPr>
            </w:pPr>
            <w:r>
              <w:rPr>
                <w:rFonts w:ascii="Arial" w:hAnsi="Arial" w:cs="Arial"/>
                <w:sz w:val="18"/>
                <w:szCs w:val="18"/>
              </w:rPr>
              <w:t xml:space="preserve">ΤΟ Ο.Ε.Ε. </w:t>
            </w:r>
          </w:p>
          <w:p w:rsidR="00247C5D" w:rsidRPr="00247C5D" w:rsidRDefault="00247C5D" w:rsidP="00247C5D">
            <w:pPr>
              <w:rPr>
                <w:rFonts w:ascii="Arial" w:hAnsi="Arial" w:cs="Arial"/>
                <w:sz w:val="18"/>
                <w:szCs w:val="18"/>
                <w:lang w:val="en-US"/>
              </w:rPr>
            </w:pPr>
            <w:r w:rsidRPr="000012A8">
              <w:rPr>
                <w:rFonts w:ascii="Arial" w:hAnsi="Arial" w:cs="Arial"/>
                <w:sz w:val="18"/>
                <w:szCs w:val="18"/>
              </w:rPr>
              <w:t xml:space="preserve">……………………………………….. </w:t>
            </w:r>
          </w:p>
        </w:tc>
        <w:tc>
          <w:tcPr>
            <w:tcW w:w="1985" w:type="dxa"/>
            <w:tcBorders>
              <w:top w:val="nil"/>
              <w:left w:val="nil"/>
              <w:bottom w:val="nil"/>
              <w:right w:val="nil"/>
            </w:tcBorders>
          </w:tcPr>
          <w:p w:rsidR="00247C5D" w:rsidRPr="000012A8" w:rsidRDefault="00247C5D" w:rsidP="00C828F1">
            <w:pPr>
              <w:rPr>
                <w:rFonts w:ascii="Arial" w:hAnsi="Arial" w:cs="Arial"/>
                <w:sz w:val="18"/>
                <w:szCs w:val="18"/>
              </w:rPr>
            </w:pPr>
          </w:p>
          <w:p w:rsidR="00247C5D" w:rsidRPr="000012A8" w:rsidRDefault="00247C5D" w:rsidP="00247C5D">
            <w:pPr>
              <w:widowControl w:val="0"/>
              <w:tabs>
                <w:tab w:val="left" w:pos="557"/>
                <w:tab w:val="left" w:pos="6671"/>
              </w:tabs>
              <w:autoSpaceDE w:val="0"/>
              <w:autoSpaceDN w:val="0"/>
              <w:adjustRightInd w:val="0"/>
              <w:ind w:left="-108"/>
              <w:jc w:val="both"/>
              <w:rPr>
                <w:rFonts w:ascii="Arial" w:hAnsi="Arial" w:cs="Arial"/>
                <w:sz w:val="18"/>
                <w:szCs w:val="18"/>
              </w:rPr>
            </w:pPr>
            <w:r w:rsidRPr="000012A8">
              <w:rPr>
                <w:rFonts w:ascii="Arial" w:hAnsi="Arial" w:cs="Arial"/>
                <w:sz w:val="18"/>
                <w:szCs w:val="18"/>
              </w:rPr>
              <w:t>Θεωρήθηκε</w:t>
            </w:r>
          </w:p>
        </w:tc>
      </w:tr>
    </w:tbl>
    <w:p w:rsidR="00247C5D" w:rsidRDefault="00247C5D" w:rsidP="00247C5D">
      <w:pPr>
        <w:spacing w:after="0" w:line="360" w:lineRule="auto"/>
        <w:rPr>
          <w:rFonts w:ascii="Arial" w:hAnsi="Arial" w:cs="Arial"/>
          <w:b/>
        </w:rPr>
      </w:pPr>
    </w:p>
    <w:tbl>
      <w:tblPr>
        <w:tblW w:w="103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0"/>
        <w:gridCol w:w="3237"/>
        <w:gridCol w:w="70"/>
        <w:gridCol w:w="657"/>
        <w:gridCol w:w="70"/>
        <w:gridCol w:w="960"/>
        <w:gridCol w:w="966"/>
        <w:gridCol w:w="2126"/>
        <w:gridCol w:w="1634"/>
        <w:gridCol w:w="220"/>
        <w:gridCol w:w="42"/>
        <w:gridCol w:w="60"/>
      </w:tblGrid>
      <w:tr w:rsidR="00247C5D" w:rsidRPr="000012A8" w:rsidTr="0064001F">
        <w:trPr>
          <w:gridAfter w:val="2"/>
          <w:wAfter w:w="102" w:type="dxa"/>
          <w:trHeight w:val="360"/>
        </w:trPr>
        <w:tc>
          <w:tcPr>
            <w:tcW w:w="10230" w:type="dxa"/>
            <w:gridSpan w:val="10"/>
            <w:tcBorders>
              <w:top w:val="nil"/>
              <w:left w:val="nil"/>
              <w:bottom w:val="nil"/>
              <w:right w:val="nil"/>
            </w:tcBorders>
          </w:tcPr>
          <w:p w:rsidR="00247C5D" w:rsidRPr="00241453" w:rsidRDefault="00247C5D" w:rsidP="00C828F1">
            <w:pPr>
              <w:pStyle w:val="8"/>
              <w:ind w:left="72"/>
              <w:jc w:val="center"/>
              <w:rPr>
                <w:rFonts w:ascii="Arial Black" w:hAnsi="Arial Black"/>
                <w:bCs w:val="0"/>
                <w:color w:val="auto"/>
                <w:u w:val="single"/>
              </w:rPr>
            </w:pPr>
            <w:r w:rsidRPr="00241453">
              <w:rPr>
                <w:rFonts w:ascii="Arial Black" w:hAnsi="Arial Black"/>
                <w:bCs w:val="0"/>
                <w:color w:val="auto"/>
                <w:u w:val="single"/>
              </w:rPr>
              <w:lastRenderedPageBreak/>
              <w:t>ΥΠΟΔΕΙΓΜΑ  3</w:t>
            </w:r>
            <w:r>
              <w:rPr>
                <w:rFonts w:ascii="Arial Black" w:hAnsi="Arial Black"/>
                <w:bCs w:val="0"/>
                <w:color w:val="auto"/>
                <w:u w:val="single"/>
              </w:rPr>
              <w:t>α</w:t>
            </w:r>
          </w:p>
          <w:p w:rsidR="00247C5D" w:rsidRPr="000012A8" w:rsidRDefault="00247C5D" w:rsidP="00C828F1">
            <w:pPr>
              <w:jc w:val="center"/>
              <w:rPr>
                <w:b/>
              </w:rPr>
            </w:pPr>
          </w:p>
          <w:p w:rsidR="00247C5D" w:rsidRPr="000012A8" w:rsidRDefault="00247C5D" w:rsidP="00C828F1">
            <w:pPr>
              <w:pStyle w:val="8"/>
              <w:ind w:left="72"/>
              <w:jc w:val="center"/>
              <w:rPr>
                <w:color w:val="auto"/>
              </w:rPr>
            </w:pPr>
            <w:r w:rsidRPr="000012A8">
              <w:rPr>
                <w:color w:val="auto"/>
                <w:szCs w:val="20"/>
              </w:rPr>
              <w:t>Έκθεση Επαλήθευσης – Πιστοποίησης</w:t>
            </w:r>
            <w:r w:rsidRPr="000012A8">
              <w:rPr>
                <w:color w:val="auto"/>
              </w:rPr>
              <w:t xml:space="preserve"> Πράξης</w:t>
            </w:r>
          </w:p>
        </w:tc>
      </w:tr>
      <w:tr w:rsidR="00247C5D" w:rsidRPr="000012A8" w:rsidTr="0064001F">
        <w:trPr>
          <w:gridAfter w:val="1"/>
          <w:wAfter w:w="60" w:type="dxa"/>
          <w:trHeight w:val="340"/>
        </w:trPr>
        <w:tc>
          <w:tcPr>
            <w:tcW w:w="10272" w:type="dxa"/>
            <w:gridSpan w:val="11"/>
            <w:tcBorders>
              <w:top w:val="nil"/>
              <w:left w:val="nil"/>
              <w:bottom w:val="nil"/>
              <w:right w:val="nil"/>
            </w:tcBorders>
          </w:tcPr>
          <w:p w:rsidR="00247C5D" w:rsidRPr="000012A8" w:rsidRDefault="00247C5D" w:rsidP="00C828F1">
            <w:pPr>
              <w:pStyle w:val="2"/>
              <w:spacing w:before="40"/>
            </w:pPr>
          </w:p>
        </w:tc>
      </w:tr>
      <w:tr w:rsidR="00247C5D" w:rsidRPr="000012A8" w:rsidTr="0064001F">
        <w:trPr>
          <w:gridAfter w:val="1"/>
          <w:wAfter w:w="60" w:type="dxa"/>
          <w:trHeight w:val="843"/>
        </w:trPr>
        <w:tc>
          <w:tcPr>
            <w:tcW w:w="10272" w:type="dxa"/>
            <w:gridSpan w:val="11"/>
            <w:tcBorders>
              <w:top w:val="nil"/>
              <w:left w:val="nil"/>
              <w:bottom w:val="nil"/>
              <w:right w:val="nil"/>
            </w:tcBorders>
          </w:tcPr>
          <w:p w:rsidR="00111A4F" w:rsidRDefault="00247C5D">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Πρακτικό τ</w:t>
            </w:r>
            <w:r>
              <w:rPr>
                <w:rFonts w:ascii="Arial" w:hAnsi="Arial" w:cs="Arial"/>
                <w:sz w:val="18"/>
                <w:szCs w:val="18"/>
              </w:rPr>
              <w:t>ης</w:t>
            </w:r>
            <w:r w:rsidRPr="000012A8">
              <w:rPr>
                <w:rFonts w:ascii="Arial" w:hAnsi="Arial" w:cs="Arial"/>
                <w:sz w:val="18"/>
                <w:szCs w:val="18"/>
              </w:rPr>
              <w:t xml:space="preserve"> </w:t>
            </w:r>
            <w:r>
              <w:rPr>
                <w:rFonts w:ascii="Arial" w:hAnsi="Arial" w:cs="Arial"/>
                <w:sz w:val="18"/>
                <w:szCs w:val="18"/>
              </w:rPr>
              <w:t>Επιτροπής</w:t>
            </w:r>
            <w:r w:rsidRPr="000012A8">
              <w:rPr>
                <w:rFonts w:ascii="Arial" w:hAnsi="Arial" w:cs="Arial"/>
                <w:sz w:val="18"/>
                <w:szCs w:val="18"/>
              </w:rPr>
              <w:t xml:space="preserve"> Επιτόπιας Επαλήθευσης (</w:t>
            </w:r>
            <w:r>
              <w:rPr>
                <w:rFonts w:ascii="Arial" w:hAnsi="Arial" w:cs="Arial"/>
                <w:sz w:val="18"/>
                <w:szCs w:val="18"/>
              </w:rPr>
              <w:t>Ε</w:t>
            </w:r>
            <w:r w:rsidRPr="000012A8">
              <w:rPr>
                <w:rFonts w:ascii="Arial" w:hAnsi="Arial" w:cs="Arial"/>
                <w:sz w:val="18"/>
                <w:szCs w:val="18"/>
              </w:rPr>
              <w:t xml:space="preserve">.Ε.Ε.) της Πράξης με Κωδ. </w:t>
            </w:r>
            <w:proofErr w:type="spellStart"/>
            <w:r w:rsidRPr="000012A8">
              <w:rPr>
                <w:rFonts w:ascii="Arial" w:hAnsi="Arial" w:cs="Arial"/>
                <w:sz w:val="18"/>
                <w:szCs w:val="18"/>
              </w:rPr>
              <w:t>Αριθ</w:t>
            </w:r>
            <w:proofErr w:type="spellEnd"/>
            <w:r w:rsidRPr="000012A8">
              <w:rPr>
                <w:rFonts w:ascii="Arial" w:hAnsi="Arial" w:cs="Arial"/>
                <w:sz w:val="18"/>
                <w:szCs w:val="18"/>
              </w:rPr>
              <w:t>…………….. που εγκρίθηκε από το Υπ</w:t>
            </w:r>
            <w:r>
              <w:rPr>
                <w:rFonts w:ascii="Arial" w:hAnsi="Arial" w:cs="Arial"/>
                <w:sz w:val="18"/>
                <w:szCs w:val="18"/>
              </w:rPr>
              <w:t>ουργείο ……………………………………………</w:t>
            </w:r>
            <w:r w:rsidRPr="000012A8">
              <w:rPr>
                <w:rFonts w:ascii="Arial" w:hAnsi="Arial" w:cs="Arial"/>
                <w:sz w:val="18"/>
                <w:szCs w:val="18"/>
              </w:rPr>
              <w:t xml:space="preserve">  με την αριθ. ……………………….. Απόφαση </w:t>
            </w:r>
            <w:r w:rsidR="00F604A9" w:rsidRPr="000012A8">
              <w:rPr>
                <w:rFonts w:ascii="Arial" w:hAnsi="Arial" w:cs="Arial"/>
                <w:sz w:val="18"/>
                <w:szCs w:val="18"/>
              </w:rPr>
              <w:t xml:space="preserve">Ένταξης </w:t>
            </w:r>
            <w:r w:rsidR="00A62D9F">
              <w:rPr>
                <w:rFonts w:ascii="Arial" w:hAnsi="Arial" w:cs="Arial"/>
                <w:sz w:val="18"/>
                <w:szCs w:val="18"/>
              </w:rPr>
              <w:t>–</w:t>
            </w:r>
            <w:r w:rsidR="00F604A9">
              <w:rPr>
                <w:rFonts w:ascii="Arial" w:hAnsi="Arial" w:cs="Arial"/>
                <w:sz w:val="18"/>
                <w:szCs w:val="18"/>
              </w:rPr>
              <w:t xml:space="preserve"> </w:t>
            </w:r>
            <w:r w:rsidRPr="000012A8">
              <w:rPr>
                <w:rFonts w:ascii="Arial" w:hAnsi="Arial" w:cs="Arial"/>
                <w:sz w:val="18"/>
                <w:szCs w:val="18"/>
              </w:rPr>
              <w:t>Χρηματοδότησης</w:t>
            </w:r>
            <w:r w:rsidR="00A62D9F">
              <w:rPr>
                <w:rFonts w:ascii="Arial" w:hAnsi="Arial" w:cs="Arial"/>
                <w:sz w:val="18"/>
                <w:szCs w:val="18"/>
              </w:rPr>
              <w:t xml:space="preserve"> </w:t>
            </w:r>
            <w:r w:rsidRPr="000012A8">
              <w:rPr>
                <w:rFonts w:ascii="Arial" w:hAnsi="Arial" w:cs="Arial"/>
                <w:sz w:val="18"/>
                <w:szCs w:val="18"/>
              </w:rPr>
              <w:t>Πράξης με την αριθ.  ………………..Υ.Α.</w:t>
            </w:r>
          </w:p>
        </w:tc>
      </w:tr>
      <w:tr w:rsidR="00247C5D" w:rsidRPr="000012A8" w:rsidTr="0064001F">
        <w:trPr>
          <w:gridAfter w:val="1"/>
          <w:wAfter w:w="60" w:type="dxa"/>
          <w:trHeight w:val="1666"/>
        </w:trPr>
        <w:tc>
          <w:tcPr>
            <w:tcW w:w="10272" w:type="dxa"/>
            <w:gridSpan w:val="11"/>
            <w:tcBorders>
              <w:top w:val="nil"/>
              <w:left w:val="nil"/>
              <w:bottom w:val="nil"/>
              <w:right w:val="nil"/>
            </w:tcBorders>
          </w:tcPr>
          <w:p w:rsidR="00247C5D" w:rsidRPr="000012A8" w:rsidRDefault="00247C5D"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Οι υπογράφοντες:</w:t>
            </w: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 xml:space="preserve">α) </w:t>
            </w: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β)</w:t>
            </w: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 xml:space="preserve">γ) </w:t>
            </w:r>
          </w:p>
          <w:p w:rsidR="00247C5D" w:rsidRPr="000012A8" w:rsidRDefault="00247C5D" w:rsidP="00C828F1">
            <w:pPr>
              <w:widowControl w:val="0"/>
              <w:autoSpaceDE w:val="0"/>
              <w:autoSpaceDN w:val="0"/>
              <w:adjustRightInd w:val="0"/>
              <w:spacing w:before="40"/>
              <w:jc w:val="both"/>
              <w:rPr>
                <w:rFonts w:ascii="Arial" w:hAnsi="Arial" w:cs="Arial"/>
                <w:sz w:val="18"/>
                <w:szCs w:val="18"/>
              </w:rPr>
            </w:pPr>
          </w:p>
        </w:tc>
      </w:tr>
      <w:tr w:rsidR="00247C5D" w:rsidRPr="000012A8" w:rsidTr="0064001F">
        <w:trPr>
          <w:gridAfter w:val="1"/>
          <w:wAfter w:w="60" w:type="dxa"/>
          <w:trHeight w:val="755"/>
        </w:trPr>
        <w:tc>
          <w:tcPr>
            <w:tcW w:w="10272" w:type="dxa"/>
            <w:gridSpan w:val="11"/>
            <w:tcBorders>
              <w:top w:val="nil"/>
              <w:left w:val="nil"/>
              <w:bottom w:val="nil"/>
              <w:right w:val="nil"/>
            </w:tcBorders>
          </w:tcPr>
          <w:p w:rsidR="00111A4F" w:rsidRDefault="00247C5D">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που αποτελούμε</w:t>
            </w:r>
            <w:r w:rsidRPr="00042147">
              <w:rPr>
                <w:rFonts w:ascii="Arial" w:hAnsi="Arial" w:cs="Arial"/>
                <w:sz w:val="18"/>
                <w:szCs w:val="18"/>
              </w:rPr>
              <w:t xml:space="preserve">, </w:t>
            </w:r>
            <w:r>
              <w:rPr>
                <w:rFonts w:ascii="Arial" w:hAnsi="Arial" w:cs="Arial"/>
                <w:sz w:val="18"/>
                <w:szCs w:val="18"/>
              </w:rPr>
              <w:t>σύμφωνα με την αριθμ. ………………..ΚΥΑ,</w:t>
            </w:r>
            <w:r w:rsidRPr="000012A8">
              <w:rPr>
                <w:rFonts w:ascii="Arial" w:hAnsi="Arial" w:cs="Arial"/>
                <w:sz w:val="18"/>
                <w:szCs w:val="18"/>
              </w:rPr>
              <w:t xml:space="preserve"> </w:t>
            </w:r>
            <w:r>
              <w:rPr>
                <w:rFonts w:ascii="Arial" w:hAnsi="Arial" w:cs="Arial"/>
                <w:sz w:val="18"/>
                <w:szCs w:val="18"/>
              </w:rPr>
              <w:t>Επιτροπή</w:t>
            </w:r>
            <w:r w:rsidRPr="000012A8">
              <w:rPr>
                <w:rFonts w:ascii="Arial" w:hAnsi="Arial" w:cs="Arial"/>
                <w:sz w:val="18"/>
                <w:szCs w:val="18"/>
              </w:rPr>
              <w:t xml:space="preserve"> Επιτόπιας Επαλήθευσης (</w:t>
            </w:r>
            <w:r>
              <w:rPr>
                <w:rFonts w:ascii="Arial" w:hAnsi="Arial" w:cs="Arial"/>
                <w:sz w:val="18"/>
                <w:szCs w:val="18"/>
              </w:rPr>
              <w:t>Ε</w:t>
            </w:r>
            <w:r w:rsidRPr="000012A8">
              <w:rPr>
                <w:rFonts w:ascii="Arial" w:hAnsi="Arial" w:cs="Arial"/>
                <w:sz w:val="18"/>
                <w:szCs w:val="18"/>
              </w:rPr>
              <w:t xml:space="preserve">.Ε.Ε.) για την παρακολούθηση και τον έλεγχο της εκτέλεσής  της προς ενίσχυση-χρηματοδότηση Πράξης βάσει της αριθ. …………………………….  απόφασης του </w:t>
            </w:r>
            <w:r>
              <w:rPr>
                <w:rFonts w:ascii="Arial" w:hAnsi="Arial" w:cs="Arial"/>
                <w:sz w:val="18"/>
                <w:szCs w:val="18"/>
              </w:rPr>
              <w:t xml:space="preserve">Υπουργού </w:t>
            </w:r>
            <w:r w:rsidR="00F604A9">
              <w:rPr>
                <w:rFonts w:ascii="Arial" w:hAnsi="Arial" w:cs="Arial"/>
                <w:sz w:val="18"/>
                <w:szCs w:val="18"/>
              </w:rPr>
              <w:t xml:space="preserve">Αγροτικής </w:t>
            </w:r>
            <w:r>
              <w:rPr>
                <w:rFonts w:ascii="Arial" w:hAnsi="Arial" w:cs="Arial"/>
                <w:sz w:val="18"/>
                <w:szCs w:val="18"/>
              </w:rPr>
              <w:t>Ανάπτυξης</w:t>
            </w:r>
            <w:r w:rsidR="00F604A9">
              <w:rPr>
                <w:rFonts w:ascii="Arial" w:hAnsi="Arial" w:cs="Arial"/>
                <w:sz w:val="18"/>
                <w:szCs w:val="18"/>
              </w:rPr>
              <w:t xml:space="preserve"> και Τροφίμων</w:t>
            </w:r>
            <w:r>
              <w:rPr>
                <w:rFonts w:ascii="Arial" w:hAnsi="Arial" w:cs="Arial"/>
                <w:sz w:val="18"/>
                <w:szCs w:val="18"/>
              </w:rPr>
              <w:t xml:space="preserve"> </w:t>
            </w:r>
            <w:r w:rsidRPr="000012A8">
              <w:rPr>
                <w:rFonts w:ascii="Arial" w:hAnsi="Arial" w:cs="Arial"/>
                <w:sz w:val="18"/>
                <w:szCs w:val="18"/>
              </w:rPr>
              <w:t>μετά από επιτόπιους ελέγχους στην περιοχή όπου εκτελείται η Πράξη αφού λάβαμε υπόψη μας:</w:t>
            </w:r>
          </w:p>
        </w:tc>
      </w:tr>
      <w:tr w:rsidR="00247C5D" w:rsidRPr="000012A8" w:rsidTr="0064001F">
        <w:trPr>
          <w:gridAfter w:val="1"/>
          <w:wAfter w:w="60" w:type="dxa"/>
          <w:trHeight w:val="4080"/>
        </w:trPr>
        <w:tc>
          <w:tcPr>
            <w:tcW w:w="10272" w:type="dxa"/>
            <w:gridSpan w:val="11"/>
            <w:tcBorders>
              <w:top w:val="nil"/>
              <w:left w:val="nil"/>
              <w:bottom w:val="nil"/>
              <w:right w:val="nil"/>
            </w:tcBorders>
          </w:tcPr>
          <w:p w:rsidR="007D0639" w:rsidRPr="0064001F" w:rsidRDefault="007D0639" w:rsidP="0064001F">
            <w:pPr>
              <w:pStyle w:val="30"/>
              <w:autoSpaceDE/>
              <w:autoSpaceDN/>
              <w:spacing w:after="0"/>
              <w:jc w:val="both"/>
              <w:rPr>
                <w:rFonts w:ascii="Arial" w:eastAsia="Calibri" w:hAnsi="Arial" w:cs="Arial"/>
                <w:sz w:val="18"/>
                <w:szCs w:val="18"/>
              </w:rPr>
            </w:pPr>
          </w:p>
          <w:p w:rsidR="00247C5D" w:rsidRPr="0064001F" w:rsidRDefault="00247C5D" w:rsidP="0064001F">
            <w:pPr>
              <w:pStyle w:val="30"/>
              <w:autoSpaceDE/>
              <w:autoSpaceDN/>
              <w:spacing w:after="0"/>
              <w:jc w:val="both"/>
              <w:rPr>
                <w:rFonts w:ascii="Arial" w:eastAsia="Calibri" w:hAnsi="Arial" w:cs="Arial"/>
                <w:sz w:val="18"/>
                <w:szCs w:val="18"/>
              </w:rPr>
            </w:pPr>
            <w:r w:rsidRPr="0064001F">
              <w:rPr>
                <w:rFonts w:ascii="Arial" w:eastAsia="Calibri" w:hAnsi="Arial" w:cs="Arial"/>
                <w:sz w:val="18"/>
                <w:szCs w:val="18"/>
              </w:rPr>
              <w:t xml:space="preserve">Την υπ. αριθ. ……………………..  Απόφαση </w:t>
            </w:r>
            <w:r w:rsidR="00F604A9" w:rsidRPr="0064001F">
              <w:rPr>
                <w:rFonts w:ascii="Arial" w:eastAsia="Calibri" w:hAnsi="Arial" w:cs="Arial"/>
                <w:sz w:val="18"/>
                <w:szCs w:val="18"/>
              </w:rPr>
              <w:t xml:space="preserve">Ένταξης </w:t>
            </w:r>
            <w:r w:rsidR="00F604A9">
              <w:rPr>
                <w:rFonts w:ascii="Arial" w:eastAsia="Calibri" w:hAnsi="Arial" w:cs="Arial"/>
                <w:sz w:val="18"/>
                <w:szCs w:val="18"/>
              </w:rPr>
              <w:t xml:space="preserve">- </w:t>
            </w:r>
            <w:r w:rsidRPr="0064001F">
              <w:rPr>
                <w:rFonts w:ascii="Arial" w:eastAsia="Calibri" w:hAnsi="Arial" w:cs="Arial"/>
                <w:sz w:val="18"/>
                <w:szCs w:val="18"/>
              </w:rPr>
              <w:t xml:space="preserve">Χρηματοδότησης Πράξης </w:t>
            </w:r>
          </w:p>
          <w:p w:rsidR="00247C5D" w:rsidRPr="0064001F" w:rsidRDefault="0064001F" w:rsidP="0064001F">
            <w:pPr>
              <w:pStyle w:val="30"/>
              <w:autoSpaceDE/>
              <w:autoSpaceDN/>
              <w:spacing w:after="0"/>
              <w:jc w:val="both"/>
              <w:rPr>
                <w:rFonts w:ascii="Arial" w:eastAsia="Calibri" w:hAnsi="Arial" w:cs="Arial"/>
                <w:sz w:val="18"/>
                <w:szCs w:val="18"/>
              </w:rPr>
            </w:pPr>
            <w:r w:rsidRPr="0064001F">
              <w:rPr>
                <w:rFonts w:ascii="Arial" w:eastAsia="Calibri" w:hAnsi="Arial" w:cs="Arial"/>
                <w:sz w:val="18"/>
                <w:szCs w:val="18"/>
              </w:rPr>
              <w:t xml:space="preserve">         1. </w:t>
            </w:r>
            <w:r w:rsidR="00247C5D" w:rsidRPr="0064001F">
              <w:rPr>
                <w:rFonts w:ascii="Arial" w:eastAsia="Calibri" w:hAnsi="Arial" w:cs="Arial"/>
                <w:sz w:val="18"/>
                <w:szCs w:val="18"/>
              </w:rPr>
              <w:t xml:space="preserve">Την τεχνικοοικονομική μελέτη </w:t>
            </w:r>
          </w:p>
          <w:p w:rsidR="00247C5D" w:rsidRPr="0064001F" w:rsidRDefault="0064001F" w:rsidP="0064001F">
            <w:pPr>
              <w:pStyle w:val="30"/>
              <w:autoSpaceDE/>
              <w:autoSpaceDN/>
              <w:spacing w:after="0"/>
              <w:jc w:val="both"/>
              <w:rPr>
                <w:rFonts w:ascii="Arial" w:eastAsia="Calibri" w:hAnsi="Arial" w:cs="Arial"/>
                <w:sz w:val="18"/>
                <w:szCs w:val="18"/>
              </w:rPr>
            </w:pPr>
            <w:r w:rsidRPr="0064001F">
              <w:rPr>
                <w:rFonts w:ascii="Arial" w:eastAsia="Calibri" w:hAnsi="Arial" w:cs="Arial"/>
                <w:sz w:val="18"/>
                <w:szCs w:val="18"/>
              </w:rPr>
              <w:t xml:space="preserve">         2. </w:t>
            </w:r>
            <w:r w:rsidR="00247C5D" w:rsidRPr="0064001F">
              <w:rPr>
                <w:rFonts w:ascii="Arial" w:eastAsia="Calibri" w:hAnsi="Arial" w:cs="Arial"/>
                <w:sz w:val="18"/>
                <w:szCs w:val="18"/>
              </w:rPr>
              <w:t>Τις επιμετρήσεις (κτιριακών - μηχανολογικών),</w:t>
            </w:r>
          </w:p>
          <w:p w:rsidR="00247C5D" w:rsidRPr="0064001F" w:rsidRDefault="0064001F" w:rsidP="0064001F">
            <w:pPr>
              <w:pStyle w:val="30"/>
              <w:autoSpaceDE/>
              <w:autoSpaceDN/>
              <w:spacing w:after="0"/>
              <w:jc w:val="both"/>
              <w:rPr>
                <w:rFonts w:ascii="Arial" w:eastAsia="Calibri" w:hAnsi="Arial" w:cs="Arial"/>
                <w:sz w:val="18"/>
                <w:szCs w:val="18"/>
              </w:rPr>
            </w:pPr>
            <w:r w:rsidRPr="0064001F">
              <w:rPr>
                <w:rFonts w:ascii="Arial" w:eastAsia="Calibri" w:hAnsi="Arial" w:cs="Arial"/>
                <w:sz w:val="18"/>
                <w:szCs w:val="18"/>
              </w:rPr>
              <w:t xml:space="preserve">         3. </w:t>
            </w:r>
            <w:r w:rsidR="00247C5D" w:rsidRPr="0064001F">
              <w:rPr>
                <w:rFonts w:ascii="Arial" w:eastAsia="Calibri" w:hAnsi="Arial" w:cs="Arial"/>
                <w:sz w:val="18"/>
                <w:szCs w:val="18"/>
              </w:rPr>
              <w:t>Τις πραγματοποιηθείσες εργασίες,</w:t>
            </w:r>
          </w:p>
          <w:p w:rsidR="00247C5D" w:rsidRPr="0064001F" w:rsidRDefault="0064001F" w:rsidP="0064001F">
            <w:pPr>
              <w:pStyle w:val="30"/>
              <w:autoSpaceDE/>
              <w:autoSpaceDN/>
              <w:spacing w:after="0"/>
              <w:jc w:val="both"/>
              <w:rPr>
                <w:rFonts w:ascii="Arial" w:eastAsia="Calibri" w:hAnsi="Arial" w:cs="Arial"/>
                <w:sz w:val="18"/>
                <w:szCs w:val="18"/>
              </w:rPr>
            </w:pPr>
            <w:r w:rsidRPr="0064001F">
              <w:rPr>
                <w:rFonts w:ascii="Arial" w:eastAsia="Calibri" w:hAnsi="Arial" w:cs="Arial"/>
                <w:sz w:val="18"/>
                <w:szCs w:val="18"/>
              </w:rPr>
              <w:t xml:space="preserve">         4. </w:t>
            </w:r>
            <w:r w:rsidR="00247C5D" w:rsidRPr="0064001F">
              <w:rPr>
                <w:rFonts w:ascii="Arial" w:eastAsia="Calibri" w:hAnsi="Arial" w:cs="Arial"/>
                <w:sz w:val="18"/>
                <w:szCs w:val="18"/>
              </w:rPr>
              <w:t xml:space="preserve">Τα υποδείγματα και τα παραστατικά πληρωμών (τιμολόγια, εντάλματα, εκκαθαρίσεις </w:t>
            </w:r>
            <w:proofErr w:type="spellStart"/>
            <w:r w:rsidR="00247C5D" w:rsidRPr="0064001F">
              <w:rPr>
                <w:rFonts w:ascii="Arial" w:eastAsia="Calibri" w:hAnsi="Arial" w:cs="Arial"/>
                <w:sz w:val="18"/>
                <w:szCs w:val="18"/>
              </w:rPr>
              <w:t>κ.λ.π</w:t>
            </w:r>
            <w:proofErr w:type="spellEnd"/>
            <w:r w:rsidR="00247C5D" w:rsidRPr="0064001F">
              <w:rPr>
                <w:rFonts w:ascii="Arial" w:eastAsia="Calibri" w:hAnsi="Arial" w:cs="Arial"/>
                <w:sz w:val="18"/>
                <w:szCs w:val="18"/>
              </w:rPr>
              <w:t>.)</w:t>
            </w:r>
          </w:p>
          <w:p w:rsidR="00247C5D" w:rsidRPr="0064001F" w:rsidRDefault="0064001F" w:rsidP="0064001F">
            <w:pPr>
              <w:pStyle w:val="30"/>
              <w:autoSpaceDE/>
              <w:autoSpaceDN/>
              <w:spacing w:after="0"/>
              <w:jc w:val="both"/>
              <w:rPr>
                <w:rFonts w:ascii="Arial" w:eastAsia="Calibri" w:hAnsi="Arial" w:cs="Arial"/>
                <w:sz w:val="18"/>
                <w:szCs w:val="18"/>
              </w:rPr>
            </w:pPr>
            <w:r w:rsidRPr="0064001F">
              <w:rPr>
                <w:rFonts w:ascii="Arial" w:eastAsia="Calibri" w:hAnsi="Arial" w:cs="Arial"/>
                <w:sz w:val="18"/>
                <w:szCs w:val="18"/>
              </w:rPr>
              <w:t xml:space="preserve">         5. </w:t>
            </w:r>
            <w:r w:rsidR="00247C5D" w:rsidRPr="0064001F">
              <w:rPr>
                <w:rFonts w:ascii="Arial" w:eastAsia="Calibri" w:hAnsi="Arial" w:cs="Arial"/>
                <w:sz w:val="18"/>
                <w:szCs w:val="18"/>
              </w:rPr>
              <w:t>Την αριθ. …………….. οικοδομική άδεια, και λοιπές άδειες,</w:t>
            </w:r>
          </w:p>
          <w:p w:rsidR="00247C5D" w:rsidRPr="0064001F" w:rsidRDefault="0064001F" w:rsidP="0064001F">
            <w:pPr>
              <w:pStyle w:val="30"/>
              <w:autoSpaceDE/>
              <w:autoSpaceDN/>
              <w:spacing w:after="0"/>
              <w:jc w:val="both"/>
              <w:rPr>
                <w:rFonts w:ascii="Arial" w:eastAsia="Calibri" w:hAnsi="Arial" w:cs="Arial"/>
                <w:sz w:val="18"/>
                <w:szCs w:val="18"/>
              </w:rPr>
            </w:pPr>
            <w:r w:rsidRPr="0064001F">
              <w:rPr>
                <w:rFonts w:ascii="Arial" w:eastAsia="Calibri" w:hAnsi="Arial" w:cs="Arial"/>
                <w:sz w:val="18"/>
                <w:szCs w:val="18"/>
              </w:rPr>
              <w:t xml:space="preserve">              </w:t>
            </w:r>
            <w:r w:rsidR="00247C5D" w:rsidRPr="0064001F">
              <w:rPr>
                <w:rFonts w:ascii="Arial" w:eastAsia="Calibri" w:hAnsi="Arial" w:cs="Arial"/>
                <w:sz w:val="18"/>
                <w:szCs w:val="18"/>
              </w:rPr>
              <w:t>διαπιστώσαμε και βεβαιώνουμε τα κάτωθι:</w:t>
            </w:r>
          </w:p>
          <w:p w:rsidR="00247C5D" w:rsidRPr="0064001F" w:rsidRDefault="00247C5D" w:rsidP="00C828F1">
            <w:pPr>
              <w:pStyle w:val="30"/>
              <w:rPr>
                <w:rFonts w:ascii="Arial" w:eastAsia="Calibri" w:hAnsi="Arial" w:cs="Arial"/>
                <w:sz w:val="18"/>
                <w:szCs w:val="18"/>
              </w:rPr>
            </w:pPr>
          </w:p>
          <w:p w:rsidR="00247C5D" w:rsidRPr="0064001F" w:rsidRDefault="00247C5D" w:rsidP="00C828F1">
            <w:pPr>
              <w:pStyle w:val="30"/>
              <w:rPr>
                <w:rFonts w:ascii="Arial" w:eastAsia="Calibri" w:hAnsi="Arial" w:cs="Arial"/>
                <w:sz w:val="18"/>
                <w:szCs w:val="18"/>
              </w:rPr>
            </w:pPr>
            <w:r w:rsidRPr="0064001F">
              <w:rPr>
                <w:rFonts w:ascii="Arial" w:eastAsia="Calibri" w:hAnsi="Arial" w:cs="Arial"/>
                <w:sz w:val="18"/>
                <w:szCs w:val="18"/>
              </w:rPr>
              <w:t>Α. Έχουν εκτελεσθεί οι παρακάτω εργασίες (σε περίπτωση μερικής πληρωμής) :</w:t>
            </w:r>
          </w:p>
          <w:p w:rsidR="00247C5D" w:rsidRPr="0064001F" w:rsidRDefault="00247C5D" w:rsidP="00C828F1">
            <w:pPr>
              <w:pStyle w:val="30"/>
              <w:rPr>
                <w:rFonts w:ascii="Arial" w:eastAsia="Calibri" w:hAnsi="Arial" w:cs="Arial"/>
                <w:sz w:val="18"/>
                <w:szCs w:val="18"/>
              </w:rPr>
            </w:pPr>
            <w:r w:rsidRPr="0064001F">
              <w:rPr>
                <w:rFonts w:ascii="Arial" w:eastAsia="Calibri" w:hAnsi="Arial" w:cs="Arial"/>
                <w:sz w:val="18"/>
                <w:szCs w:val="18"/>
              </w:rPr>
              <w:t>……………………………………………………………………………………………………………………………………………...……………………………………………………………………………………………………………………………………………...………………………………………………………………………</w:t>
            </w:r>
          </w:p>
          <w:p w:rsidR="00247C5D" w:rsidRPr="0064001F" w:rsidRDefault="00247C5D" w:rsidP="00C828F1">
            <w:pPr>
              <w:pStyle w:val="30"/>
              <w:rPr>
                <w:rFonts w:ascii="Arial" w:eastAsia="Calibri" w:hAnsi="Arial" w:cs="Arial"/>
                <w:sz w:val="18"/>
                <w:szCs w:val="18"/>
              </w:rPr>
            </w:pPr>
            <w:r w:rsidRPr="0064001F">
              <w:rPr>
                <w:rFonts w:ascii="Arial" w:eastAsia="Calibri" w:hAnsi="Arial" w:cs="Arial"/>
                <w:sz w:val="18"/>
                <w:szCs w:val="18"/>
              </w:rPr>
              <w:t>Β. Το αναφερόμενο έργο έχει ολοκληρωθεί σύμφωνα με την ισχύουσα Απόφαση Ένταξης –Χρηματοδότησης της Πράξης και οι εκτελεσθείσες εργασίες ολοκλήρωσης συνοψίζονται παρακάτω (σε περίπτωση πληρωμής του συνόλου ή υπολοίπου οικονομικής ενίσχυσης) :</w:t>
            </w:r>
          </w:p>
          <w:p w:rsidR="00247C5D" w:rsidRPr="0064001F" w:rsidRDefault="00247C5D" w:rsidP="00C828F1">
            <w:pPr>
              <w:pStyle w:val="30"/>
              <w:rPr>
                <w:rFonts w:ascii="Arial" w:eastAsia="Calibri" w:hAnsi="Arial" w:cs="Arial"/>
                <w:sz w:val="18"/>
                <w:szCs w:val="18"/>
              </w:rPr>
            </w:pPr>
            <w:r w:rsidRPr="0064001F">
              <w:rPr>
                <w:rFonts w:ascii="Arial" w:eastAsia="Calibri" w:hAnsi="Arial" w:cs="Arial"/>
                <w:sz w:val="18"/>
                <w:szCs w:val="18"/>
              </w:rPr>
              <w:t>……………………………………………………………………………………………………………………………………………...…………………………………………………………………</w:t>
            </w:r>
          </w:p>
          <w:p w:rsidR="00247C5D" w:rsidRPr="0064001F" w:rsidRDefault="00247C5D" w:rsidP="00C828F1">
            <w:pPr>
              <w:widowControl w:val="0"/>
              <w:autoSpaceDE w:val="0"/>
              <w:autoSpaceDN w:val="0"/>
              <w:adjustRightInd w:val="0"/>
              <w:spacing w:before="40"/>
              <w:jc w:val="both"/>
              <w:rPr>
                <w:rFonts w:ascii="Arial" w:hAnsi="Arial" w:cs="Arial"/>
                <w:sz w:val="18"/>
                <w:szCs w:val="18"/>
              </w:rPr>
            </w:pPr>
            <w:r w:rsidRPr="0064001F">
              <w:rPr>
                <w:rFonts w:ascii="Arial" w:hAnsi="Arial" w:cs="Arial"/>
                <w:sz w:val="18"/>
                <w:szCs w:val="18"/>
              </w:rPr>
              <w:t>Γ. Το κόστος των εργασιών είναι:</w:t>
            </w:r>
          </w:p>
          <w:p w:rsidR="00247C5D" w:rsidRPr="0064001F" w:rsidRDefault="0064001F" w:rsidP="0064001F">
            <w:pPr>
              <w:widowControl w:val="0"/>
              <w:autoSpaceDE w:val="0"/>
              <w:autoSpaceDN w:val="0"/>
              <w:adjustRightInd w:val="0"/>
              <w:spacing w:before="40" w:after="0" w:line="240" w:lineRule="auto"/>
              <w:jc w:val="both"/>
              <w:rPr>
                <w:rFonts w:ascii="Arial" w:hAnsi="Arial" w:cs="Arial"/>
                <w:sz w:val="18"/>
                <w:szCs w:val="18"/>
              </w:rPr>
            </w:pPr>
            <w:r w:rsidRPr="0064001F">
              <w:rPr>
                <w:rFonts w:ascii="Arial" w:hAnsi="Arial" w:cs="Arial"/>
                <w:sz w:val="18"/>
                <w:szCs w:val="18"/>
              </w:rPr>
              <w:t xml:space="preserve">         1. </w:t>
            </w:r>
            <w:r w:rsidR="00247C5D" w:rsidRPr="0064001F">
              <w:rPr>
                <w:rFonts w:ascii="Arial" w:hAnsi="Arial" w:cs="Arial"/>
                <w:sz w:val="18"/>
                <w:szCs w:val="18"/>
              </w:rPr>
              <w:t xml:space="preserve">Συνολικό ποσό που πληρώθηκε με Φ.Π.Α.: </w:t>
            </w:r>
          </w:p>
          <w:p w:rsidR="00247C5D" w:rsidRPr="0064001F" w:rsidRDefault="0064001F" w:rsidP="0064001F">
            <w:pPr>
              <w:widowControl w:val="0"/>
              <w:autoSpaceDE w:val="0"/>
              <w:autoSpaceDN w:val="0"/>
              <w:adjustRightInd w:val="0"/>
              <w:spacing w:before="40" w:after="0" w:line="240" w:lineRule="auto"/>
              <w:jc w:val="both"/>
              <w:rPr>
                <w:rFonts w:ascii="Arial" w:hAnsi="Arial" w:cs="Arial"/>
                <w:sz w:val="18"/>
                <w:szCs w:val="18"/>
              </w:rPr>
            </w:pPr>
            <w:r w:rsidRPr="0064001F">
              <w:rPr>
                <w:rFonts w:ascii="Arial" w:hAnsi="Arial" w:cs="Arial"/>
                <w:sz w:val="18"/>
                <w:szCs w:val="18"/>
              </w:rPr>
              <w:t xml:space="preserve">         2. </w:t>
            </w:r>
            <w:r w:rsidR="00247C5D" w:rsidRPr="0064001F">
              <w:rPr>
                <w:rFonts w:ascii="Arial" w:hAnsi="Arial" w:cs="Arial"/>
                <w:sz w:val="18"/>
                <w:szCs w:val="18"/>
              </w:rPr>
              <w:t>Συνολικό ποσό που πληρώθηκε χωρίς Φ.Π.Α.:</w:t>
            </w:r>
          </w:p>
          <w:p w:rsidR="00247C5D" w:rsidRPr="0064001F" w:rsidRDefault="0064001F" w:rsidP="0064001F">
            <w:pPr>
              <w:widowControl w:val="0"/>
              <w:autoSpaceDE w:val="0"/>
              <w:autoSpaceDN w:val="0"/>
              <w:adjustRightInd w:val="0"/>
              <w:spacing w:before="40" w:after="0" w:line="240" w:lineRule="auto"/>
              <w:jc w:val="both"/>
              <w:rPr>
                <w:rFonts w:ascii="Arial" w:hAnsi="Arial" w:cs="Arial"/>
                <w:sz w:val="18"/>
                <w:szCs w:val="18"/>
              </w:rPr>
            </w:pPr>
            <w:r w:rsidRPr="0064001F">
              <w:rPr>
                <w:rFonts w:ascii="Arial" w:hAnsi="Arial" w:cs="Arial"/>
                <w:sz w:val="18"/>
                <w:szCs w:val="18"/>
              </w:rPr>
              <w:t xml:space="preserve">         3. </w:t>
            </w:r>
            <w:r w:rsidR="00247C5D" w:rsidRPr="0064001F">
              <w:rPr>
                <w:rFonts w:ascii="Arial" w:hAnsi="Arial" w:cs="Arial"/>
                <w:sz w:val="18"/>
                <w:szCs w:val="18"/>
              </w:rPr>
              <w:t xml:space="preserve">Αντιστοιχούσα προβλεπόμενη δαπάνη (Στην </w:t>
            </w:r>
            <w:r w:rsidR="00F604A9" w:rsidRPr="0064001F">
              <w:rPr>
                <w:rFonts w:ascii="Arial" w:hAnsi="Arial" w:cs="Arial"/>
                <w:sz w:val="18"/>
                <w:szCs w:val="18"/>
              </w:rPr>
              <w:t>Απόφαση Ένταξης –Χρηματοδότησης της Πράξης</w:t>
            </w:r>
            <w:r w:rsidR="00247C5D" w:rsidRPr="0064001F">
              <w:rPr>
                <w:rFonts w:ascii="Arial" w:hAnsi="Arial" w:cs="Arial"/>
                <w:sz w:val="18"/>
                <w:szCs w:val="18"/>
              </w:rPr>
              <w:t>):</w:t>
            </w:r>
          </w:p>
          <w:p w:rsidR="00247C5D" w:rsidRPr="0064001F" w:rsidRDefault="0064001F" w:rsidP="0064001F">
            <w:pPr>
              <w:widowControl w:val="0"/>
              <w:autoSpaceDE w:val="0"/>
              <w:autoSpaceDN w:val="0"/>
              <w:adjustRightInd w:val="0"/>
              <w:spacing w:before="40" w:after="0" w:line="240" w:lineRule="auto"/>
              <w:jc w:val="both"/>
              <w:rPr>
                <w:rFonts w:ascii="Arial" w:hAnsi="Arial" w:cs="Arial"/>
                <w:sz w:val="18"/>
                <w:szCs w:val="18"/>
              </w:rPr>
            </w:pPr>
            <w:r w:rsidRPr="0064001F">
              <w:rPr>
                <w:rFonts w:ascii="Arial" w:hAnsi="Arial" w:cs="Arial"/>
                <w:sz w:val="18"/>
                <w:szCs w:val="18"/>
              </w:rPr>
              <w:t xml:space="preserve">         4. </w:t>
            </w:r>
            <w:r w:rsidR="00247C5D" w:rsidRPr="0064001F">
              <w:rPr>
                <w:rFonts w:ascii="Arial" w:hAnsi="Arial" w:cs="Arial"/>
                <w:sz w:val="18"/>
                <w:szCs w:val="18"/>
              </w:rPr>
              <w:t>Ποσοστό εκτελεσθέντος έργου:</w:t>
            </w:r>
          </w:p>
          <w:p w:rsidR="00247C5D" w:rsidRPr="000012A8" w:rsidRDefault="00247C5D" w:rsidP="00C828F1">
            <w:pPr>
              <w:widowControl w:val="0"/>
              <w:autoSpaceDE w:val="0"/>
              <w:autoSpaceDN w:val="0"/>
              <w:adjustRightInd w:val="0"/>
              <w:spacing w:before="40"/>
              <w:jc w:val="both"/>
              <w:rPr>
                <w:rFonts w:ascii="Arial" w:hAnsi="Arial" w:cs="Arial"/>
                <w:sz w:val="18"/>
                <w:szCs w:val="18"/>
              </w:rPr>
            </w:pPr>
          </w:p>
        </w:tc>
      </w:tr>
      <w:tr w:rsidR="00247C5D" w:rsidRPr="000012A8" w:rsidTr="0064001F">
        <w:trPr>
          <w:gridAfter w:val="1"/>
          <w:wAfter w:w="60" w:type="dxa"/>
          <w:trHeight w:val="1080"/>
        </w:trPr>
        <w:tc>
          <w:tcPr>
            <w:tcW w:w="10272" w:type="dxa"/>
            <w:gridSpan w:val="11"/>
            <w:tcBorders>
              <w:top w:val="nil"/>
              <w:left w:val="nil"/>
              <w:bottom w:val="nil"/>
              <w:right w:val="nil"/>
            </w:tcBorders>
          </w:tcPr>
          <w:p w:rsidR="00247C5D" w:rsidRPr="000012A8" w:rsidRDefault="00247C5D" w:rsidP="00750D2D">
            <w:pPr>
              <w:widowControl w:val="0"/>
              <w:tabs>
                <w:tab w:val="right" w:leader="dot" w:pos="-774"/>
                <w:tab w:val="left" w:pos="557"/>
                <w:tab w:val="left" w:leader="dot" w:pos="2972"/>
                <w:tab w:val="left" w:pos="6671"/>
              </w:tabs>
              <w:autoSpaceDE w:val="0"/>
              <w:autoSpaceDN w:val="0"/>
              <w:adjustRightInd w:val="0"/>
              <w:spacing w:line="894" w:lineRule="exact"/>
              <w:jc w:val="both"/>
              <w:rPr>
                <w:rFonts w:ascii="Arial" w:hAnsi="Arial" w:cs="Arial"/>
                <w:sz w:val="18"/>
                <w:szCs w:val="18"/>
              </w:rPr>
            </w:pPr>
            <w:r w:rsidRPr="000012A8">
              <w:rPr>
                <w:rFonts w:ascii="Arial" w:hAnsi="Arial" w:cs="Arial"/>
                <w:sz w:val="18"/>
                <w:szCs w:val="18"/>
              </w:rPr>
              <w:t xml:space="preserve">Ημερομηνία ……………………….                                                                         Ο Προϊστάμενος της </w:t>
            </w:r>
            <w:r>
              <w:rPr>
                <w:rFonts w:ascii="Arial" w:hAnsi="Arial" w:cs="Arial"/>
                <w:sz w:val="18"/>
                <w:szCs w:val="18"/>
              </w:rPr>
              <w:t>ΕΥ ΕΦΔ Ε.Π. ΑΛΙΕΙΑΣ</w:t>
            </w:r>
            <w:r w:rsidRPr="000012A8">
              <w:rPr>
                <w:rFonts w:ascii="Arial" w:hAnsi="Arial" w:cs="Arial"/>
                <w:sz w:val="18"/>
                <w:szCs w:val="18"/>
              </w:rPr>
              <w:t xml:space="preserve">  </w:t>
            </w:r>
          </w:p>
        </w:tc>
      </w:tr>
      <w:tr w:rsidR="00247C5D" w:rsidRPr="000012A8" w:rsidTr="0064001F">
        <w:trPr>
          <w:gridAfter w:val="2"/>
          <w:wAfter w:w="102" w:type="dxa"/>
          <w:trHeight w:val="540"/>
        </w:trPr>
        <w:tc>
          <w:tcPr>
            <w:tcW w:w="8376" w:type="dxa"/>
            <w:gridSpan w:val="8"/>
            <w:tcBorders>
              <w:top w:val="nil"/>
              <w:left w:val="nil"/>
              <w:bottom w:val="nil"/>
              <w:right w:val="nil"/>
            </w:tcBorders>
          </w:tcPr>
          <w:p w:rsidR="00247C5D" w:rsidRPr="00AF2889" w:rsidRDefault="00F604A9" w:rsidP="00AF2889">
            <w:pPr>
              <w:widowControl w:val="0"/>
              <w:tabs>
                <w:tab w:val="left" w:pos="557"/>
                <w:tab w:val="left" w:pos="6671"/>
              </w:tabs>
              <w:autoSpaceDE w:val="0"/>
              <w:autoSpaceDN w:val="0"/>
              <w:adjustRightInd w:val="0"/>
              <w:ind w:left="-108"/>
              <w:jc w:val="both"/>
              <w:rPr>
                <w:rFonts w:ascii="Arial" w:hAnsi="Arial" w:cs="Arial"/>
                <w:sz w:val="18"/>
                <w:szCs w:val="18"/>
              </w:rPr>
            </w:pPr>
            <w:r>
              <w:rPr>
                <w:rFonts w:ascii="Arial" w:hAnsi="Arial" w:cs="Arial"/>
                <w:sz w:val="18"/>
                <w:szCs w:val="18"/>
              </w:rPr>
              <w:t>Η</w:t>
            </w:r>
            <w:r w:rsidRPr="00750D2D">
              <w:rPr>
                <w:rFonts w:ascii="Arial" w:hAnsi="Arial" w:cs="Arial"/>
                <w:sz w:val="18"/>
                <w:szCs w:val="18"/>
              </w:rPr>
              <w:t xml:space="preserve"> </w:t>
            </w:r>
            <w:r w:rsidR="00247C5D">
              <w:rPr>
                <w:rFonts w:ascii="Arial" w:hAnsi="Arial" w:cs="Arial"/>
                <w:sz w:val="18"/>
                <w:szCs w:val="18"/>
              </w:rPr>
              <w:t xml:space="preserve">Ε.Ε.Ε. </w:t>
            </w:r>
            <w:r w:rsidR="00750D2D" w:rsidRPr="00750D2D">
              <w:rPr>
                <w:rFonts w:ascii="Arial" w:hAnsi="Arial" w:cs="Arial"/>
                <w:sz w:val="18"/>
                <w:szCs w:val="18"/>
              </w:rPr>
              <w:t xml:space="preserve">                                                                                                                               </w:t>
            </w:r>
            <w:r w:rsidR="00750D2D" w:rsidRPr="000012A8">
              <w:rPr>
                <w:rFonts w:ascii="Arial" w:hAnsi="Arial" w:cs="Arial"/>
                <w:sz w:val="18"/>
                <w:szCs w:val="18"/>
              </w:rPr>
              <w:t>Θεωρήθηκε</w:t>
            </w:r>
          </w:p>
        </w:tc>
        <w:tc>
          <w:tcPr>
            <w:tcW w:w="1854" w:type="dxa"/>
            <w:gridSpan w:val="2"/>
            <w:tcBorders>
              <w:top w:val="nil"/>
              <w:left w:val="nil"/>
              <w:bottom w:val="nil"/>
              <w:right w:val="nil"/>
            </w:tcBorders>
          </w:tcPr>
          <w:p w:rsidR="00247C5D" w:rsidRPr="0002010C" w:rsidRDefault="00247C5D" w:rsidP="00AF2889">
            <w:pPr>
              <w:widowControl w:val="0"/>
              <w:tabs>
                <w:tab w:val="left" w:pos="557"/>
                <w:tab w:val="left" w:pos="6671"/>
              </w:tabs>
              <w:autoSpaceDE w:val="0"/>
              <w:autoSpaceDN w:val="0"/>
              <w:adjustRightInd w:val="0"/>
              <w:jc w:val="both"/>
              <w:rPr>
                <w:rFonts w:ascii="Arial" w:hAnsi="Arial" w:cs="Arial"/>
                <w:sz w:val="18"/>
                <w:szCs w:val="18"/>
              </w:rPr>
            </w:pPr>
          </w:p>
        </w:tc>
      </w:tr>
      <w:tr w:rsidR="00247C5D" w:rsidRPr="000012A8" w:rsidTr="0064001F">
        <w:trPr>
          <w:trHeight w:val="862"/>
        </w:trPr>
        <w:tc>
          <w:tcPr>
            <w:tcW w:w="10332" w:type="dxa"/>
            <w:gridSpan w:val="12"/>
            <w:tcBorders>
              <w:top w:val="nil"/>
              <w:left w:val="nil"/>
              <w:bottom w:val="nil"/>
              <w:right w:val="nil"/>
            </w:tcBorders>
          </w:tcPr>
          <w:p w:rsidR="00247C5D" w:rsidRPr="00F417AA" w:rsidRDefault="00247C5D" w:rsidP="00C828F1">
            <w:pPr>
              <w:pStyle w:val="5"/>
              <w:jc w:val="center"/>
              <w:rPr>
                <w:rFonts w:ascii="Arial Black" w:hAnsi="Arial Black"/>
                <w:sz w:val="22"/>
                <w:u w:val="single"/>
              </w:rPr>
            </w:pPr>
            <w:r w:rsidRPr="00241453">
              <w:rPr>
                <w:rFonts w:ascii="Arial Black" w:hAnsi="Arial Black"/>
                <w:sz w:val="22"/>
                <w:u w:val="single"/>
              </w:rPr>
              <w:lastRenderedPageBreak/>
              <w:t>ΥΠΟΔΕΙΓΜΑ  4</w:t>
            </w:r>
          </w:p>
          <w:p w:rsidR="00247C5D" w:rsidRPr="000012A8" w:rsidRDefault="00247C5D" w:rsidP="00C828F1">
            <w:pPr>
              <w:widowControl w:val="0"/>
              <w:autoSpaceDE w:val="0"/>
              <w:autoSpaceDN w:val="0"/>
              <w:adjustRightInd w:val="0"/>
              <w:spacing w:line="360" w:lineRule="auto"/>
              <w:jc w:val="center"/>
              <w:rPr>
                <w:rFonts w:ascii="Arial Narrow" w:hAnsi="Arial Narrow" w:cs="Arial"/>
                <w:b/>
                <w:bCs/>
                <w:sz w:val="20"/>
                <w:szCs w:val="18"/>
              </w:rPr>
            </w:pPr>
            <w:r w:rsidRPr="000012A8">
              <w:rPr>
                <w:rFonts w:ascii="Arial Narrow" w:hAnsi="Arial Narrow" w:cs="Arial"/>
                <w:b/>
                <w:bCs/>
                <w:sz w:val="20"/>
                <w:szCs w:val="18"/>
              </w:rPr>
              <w:t>ΠΙΣΤΟΠΟΙΗΤΙΚΟ ΓΙΑ ΤΗΝ ΠΛΗΡΩΜΗ  ΔΟΣΕΩΝ / ΣΥΝΟΛΟΥ</w:t>
            </w:r>
          </w:p>
          <w:p w:rsidR="00247C5D" w:rsidRPr="000012A8" w:rsidRDefault="00247C5D" w:rsidP="00C828F1">
            <w:pPr>
              <w:widowControl w:val="0"/>
              <w:autoSpaceDE w:val="0"/>
              <w:autoSpaceDN w:val="0"/>
              <w:adjustRightInd w:val="0"/>
              <w:spacing w:line="360" w:lineRule="auto"/>
              <w:jc w:val="center"/>
              <w:rPr>
                <w:rFonts w:ascii="Arial Narrow" w:hAnsi="Arial Narrow" w:cs="Arial"/>
                <w:b/>
                <w:bCs/>
                <w:sz w:val="18"/>
                <w:szCs w:val="18"/>
              </w:rPr>
            </w:pPr>
            <w:r w:rsidRPr="000012A8">
              <w:rPr>
                <w:rFonts w:ascii="Arial Narrow" w:hAnsi="Arial Narrow" w:cs="Arial"/>
                <w:b/>
                <w:bCs/>
                <w:sz w:val="20"/>
                <w:szCs w:val="18"/>
              </w:rPr>
              <w:t xml:space="preserve"> ΤΗΣ ΟΙΚΟΝΟΜΙΚΗΣ ΕΝΙΣΧΥΣΗΣ</w:t>
            </w:r>
          </w:p>
        </w:tc>
      </w:tr>
      <w:tr w:rsidR="00247C5D" w:rsidRPr="000012A8" w:rsidTr="0064001F">
        <w:trPr>
          <w:gridAfter w:val="7"/>
          <w:wAfter w:w="6008" w:type="dxa"/>
          <w:trHeight w:val="160"/>
        </w:trPr>
        <w:tc>
          <w:tcPr>
            <w:tcW w:w="3597" w:type="dxa"/>
            <w:gridSpan w:val="3"/>
            <w:tcBorders>
              <w:top w:val="single" w:sz="4" w:space="0" w:color="auto"/>
              <w:left w:val="single" w:sz="4" w:space="0" w:color="auto"/>
              <w:bottom w:val="single" w:sz="4" w:space="0" w:color="auto"/>
              <w:right w:val="nil"/>
            </w:tcBorders>
          </w:tcPr>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p>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ΑΡΙΘΜΟΣ ΔΟΣΗΣ/ΠΡΟΒΛ. ΔΟΣΕΙΣ</w:t>
            </w:r>
          </w:p>
        </w:tc>
        <w:tc>
          <w:tcPr>
            <w:tcW w:w="727" w:type="dxa"/>
            <w:gridSpan w:val="2"/>
            <w:tcBorders>
              <w:top w:val="single" w:sz="4" w:space="0" w:color="auto"/>
              <w:left w:val="single" w:sz="4" w:space="0" w:color="auto"/>
              <w:bottom w:val="single" w:sz="4" w:space="0" w:color="auto"/>
              <w:right w:val="single" w:sz="4" w:space="0" w:color="auto"/>
            </w:tcBorders>
          </w:tcPr>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p>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w:t>
            </w:r>
          </w:p>
        </w:tc>
      </w:tr>
      <w:tr w:rsidR="00247C5D" w:rsidRPr="000012A8" w:rsidTr="0064001F">
        <w:trPr>
          <w:trHeight w:val="8563"/>
        </w:trPr>
        <w:tc>
          <w:tcPr>
            <w:tcW w:w="10332" w:type="dxa"/>
            <w:gridSpan w:val="12"/>
            <w:tcBorders>
              <w:top w:val="nil"/>
              <w:left w:val="nil"/>
              <w:bottom w:val="nil"/>
              <w:right w:val="nil"/>
            </w:tcBorders>
          </w:tcPr>
          <w:p w:rsidR="00247C5D" w:rsidRPr="000012A8" w:rsidRDefault="00247C5D" w:rsidP="00C828F1">
            <w:pPr>
              <w:widowControl w:val="0"/>
              <w:autoSpaceDE w:val="0"/>
              <w:autoSpaceDN w:val="0"/>
              <w:adjustRightInd w:val="0"/>
              <w:spacing w:line="360" w:lineRule="auto"/>
              <w:ind w:firstLine="8504"/>
              <w:jc w:val="both"/>
              <w:rPr>
                <w:rFonts w:ascii="Arial" w:hAnsi="Arial" w:cs="Arial"/>
                <w:sz w:val="18"/>
                <w:szCs w:val="20"/>
              </w:rPr>
            </w:pPr>
          </w:p>
          <w:p w:rsidR="00247C5D" w:rsidRPr="000012A8" w:rsidRDefault="00247C5D" w:rsidP="00C828F1">
            <w:pPr>
              <w:widowControl w:val="0"/>
              <w:tabs>
                <w:tab w:val="right" w:leader="dot" w:pos="-1491"/>
                <w:tab w:val="left" w:leader="dot" w:pos="4348"/>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Αριθμός Πράξης (Κωδ. ΟΠΣΑΑ):</w:t>
            </w:r>
            <w:r w:rsidRPr="000012A8">
              <w:rPr>
                <w:rFonts w:ascii="Arial" w:hAnsi="Arial" w:cs="Arial"/>
                <w:sz w:val="18"/>
                <w:szCs w:val="20"/>
              </w:rPr>
              <w:tab/>
              <w:t>Τίτλος Πράξης: …………………………………………………………….</w:t>
            </w:r>
          </w:p>
          <w:p w:rsidR="00247C5D" w:rsidRPr="000012A8" w:rsidRDefault="00247C5D" w:rsidP="00C828F1">
            <w:pPr>
              <w:widowControl w:val="0"/>
              <w:tabs>
                <w:tab w:val="right" w:leader="dot" w:pos="-1491"/>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Δικαιούχος: ………………………………………………………………………………………………………………………………….</w:t>
            </w:r>
          </w:p>
          <w:p w:rsidR="00247C5D" w:rsidRPr="000012A8" w:rsidRDefault="00247C5D" w:rsidP="00C828F1">
            <w:pPr>
              <w:widowControl w:val="0"/>
              <w:tabs>
                <w:tab w:val="right" w:leader="dot" w:pos="9908"/>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Διεύθυνση: ……………………………………………………………………………………………………………………………………</w:t>
            </w:r>
          </w:p>
          <w:p w:rsidR="00247C5D" w:rsidRPr="000012A8" w:rsidRDefault="00247C5D" w:rsidP="00C828F1">
            <w:pPr>
              <w:widowControl w:val="0"/>
              <w:tabs>
                <w:tab w:val="right" w:leader="dot" w:pos="9908"/>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 xml:space="preserve">Το Ο.Ε.Ε.  ………………………………………………………….  επιφορτισμένο με τον έλεγχο των δικαιολογητικών σύμφωνα με  την αριθμ </w:t>
            </w:r>
            <w:r>
              <w:rPr>
                <w:rFonts w:ascii="Arial" w:hAnsi="Arial" w:cs="Arial"/>
                <w:sz w:val="18"/>
                <w:szCs w:val="20"/>
              </w:rPr>
              <w:t>…………</w:t>
            </w:r>
            <w:r w:rsidRPr="000012A8">
              <w:rPr>
                <w:rFonts w:ascii="Arial" w:hAnsi="Arial" w:cs="Arial"/>
                <w:sz w:val="18"/>
                <w:szCs w:val="20"/>
              </w:rPr>
              <w:t xml:space="preserve"> ΚΥΑ </w:t>
            </w:r>
          </w:p>
          <w:p w:rsidR="00247C5D" w:rsidRPr="000012A8" w:rsidRDefault="00247C5D" w:rsidP="00C828F1">
            <w:pPr>
              <w:widowControl w:val="0"/>
              <w:autoSpaceDE w:val="0"/>
              <w:autoSpaceDN w:val="0"/>
              <w:adjustRightInd w:val="0"/>
              <w:spacing w:line="360" w:lineRule="auto"/>
              <w:ind w:right="4434"/>
              <w:jc w:val="both"/>
              <w:rPr>
                <w:rFonts w:ascii="Arial" w:hAnsi="Arial" w:cs="Arial"/>
                <w:sz w:val="18"/>
                <w:szCs w:val="20"/>
              </w:rPr>
            </w:pPr>
            <w:r w:rsidRPr="000012A8">
              <w:rPr>
                <w:rFonts w:ascii="Arial" w:hAnsi="Arial" w:cs="Arial"/>
                <w:sz w:val="18"/>
                <w:szCs w:val="20"/>
              </w:rPr>
              <w:t>ΠΙΣΤΟΠΟΙΕΙ ΟΤΙ:</w:t>
            </w:r>
          </w:p>
          <w:p w:rsidR="00247C5D" w:rsidRPr="000012A8" w:rsidRDefault="00247C5D" w:rsidP="009E1E16">
            <w:pPr>
              <w:pStyle w:val="30"/>
              <w:numPr>
                <w:ilvl w:val="0"/>
                <w:numId w:val="53"/>
              </w:numPr>
              <w:tabs>
                <w:tab w:val="right" w:leader="dot" w:pos="-1442"/>
              </w:tabs>
              <w:autoSpaceDE/>
              <w:autoSpaceDN/>
              <w:spacing w:after="0" w:line="360" w:lineRule="auto"/>
              <w:ind w:left="241" w:hanging="241"/>
              <w:jc w:val="both"/>
              <w:rPr>
                <w:sz w:val="18"/>
              </w:rPr>
            </w:pPr>
            <w:r w:rsidRPr="000012A8">
              <w:rPr>
                <w:sz w:val="18"/>
              </w:rPr>
              <w:t xml:space="preserve">Όλα τα δικαιολογητικά που μνημονεύονται </w:t>
            </w:r>
            <w:r>
              <w:rPr>
                <w:sz w:val="18"/>
              </w:rPr>
              <w:t>στο άρθρο …. της</w:t>
            </w:r>
            <w:r w:rsidRPr="000012A8">
              <w:rPr>
                <w:sz w:val="18"/>
              </w:rPr>
              <w:t xml:space="preserve"> αριθ. ……………. ΥΑ , υποβλήθηκαν σε έλεγχο.</w:t>
            </w:r>
          </w:p>
          <w:p w:rsidR="00247C5D" w:rsidRPr="00CF2725" w:rsidRDefault="00247C5D" w:rsidP="009E1E16">
            <w:pPr>
              <w:pStyle w:val="30"/>
              <w:numPr>
                <w:ilvl w:val="0"/>
                <w:numId w:val="53"/>
              </w:numPr>
              <w:tabs>
                <w:tab w:val="right" w:leader="dot" w:pos="-1442"/>
              </w:tabs>
              <w:autoSpaceDE/>
              <w:autoSpaceDN/>
              <w:spacing w:after="0" w:line="360" w:lineRule="auto"/>
              <w:ind w:left="241" w:hanging="241"/>
              <w:jc w:val="both"/>
              <w:rPr>
                <w:sz w:val="18"/>
              </w:rPr>
            </w:pPr>
            <w:r w:rsidRPr="00CF2725">
              <w:rPr>
                <w:sz w:val="18"/>
              </w:rPr>
              <w:t>Η υλοποίηση των εργασιών συνεχίζεται / ολοκληρώθηκε στις ………………………………… .</w:t>
            </w:r>
          </w:p>
          <w:p w:rsidR="00247C5D" w:rsidRPr="000012A8" w:rsidRDefault="00247C5D" w:rsidP="009E1E16">
            <w:pPr>
              <w:pStyle w:val="30"/>
              <w:numPr>
                <w:ilvl w:val="0"/>
                <w:numId w:val="53"/>
              </w:numPr>
              <w:tabs>
                <w:tab w:val="right" w:leader="dot" w:pos="-1442"/>
              </w:tabs>
              <w:autoSpaceDE/>
              <w:autoSpaceDN/>
              <w:spacing w:after="0" w:line="360" w:lineRule="auto"/>
              <w:ind w:left="241" w:hanging="241"/>
              <w:jc w:val="both"/>
              <w:rPr>
                <w:sz w:val="18"/>
              </w:rPr>
            </w:pPr>
            <w:r w:rsidRPr="000012A8">
              <w:rPr>
                <w:sz w:val="18"/>
              </w:rPr>
              <w:t>Το ποσό του συνολικού κ</w:t>
            </w:r>
            <w:r>
              <w:rPr>
                <w:sz w:val="18"/>
              </w:rPr>
              <w:t xml:space="preserve">όστους που πληρώθηκε </w:t>
            </w:r>
            <w:r w:rsidRPr="000012A8">
              <w:rPr>
                <w:sz w:val="18"/>
              </w:rPr>
              <w:t>αν</w:t>
            </w:r>
            <w:r>
              <w:rPr>
                <w:sz w:val="18"/>
              </w:rPr>
              <w:t xml:space="preserve">έρχεται </w:t>
            </w:r>
            <w:r w:rsidRPr="000012A8">
              <w:rPr>
                <w:sz w:val="18"/>
              </w:rPr>
              <w:t>σε ……………………………………. του οποίου   οι επιλέξιμες δαπάνες, ανέρχοντα</w:t>
            </w:r>
            <w:r>
              <w:rPr>
                <w:sz w:val="18"/>
              </w:rPr>
              <w:t>ι</w:t>
            </w:r>
            <w:r w:rsidRPr="000012A8">
              <w:rPr>
                <w:sz w:val="18"/>
              </w:rPr>
              <w:t>, μη λαμβανομένου υπόψη του ανακτήσιμου τμήματος από το φόρο προστιθέμενης αξίας, σε ………………………………...</w:t>
            </w:r>
          </w:p>
          <w:p w:rsidR="00247C5D" w:rsidRPr="00CF2725" w:rsidRDefault="00247C5D" w:rsidP="009E1E16">
            <w:pPr>
              <w:pStyle w:val="30"/>
              <w:numPr>
                <w:ilvl w:val="0"/>
                <w:numId w:val="53"/>
              </w:numPr>
              <w:tabs>
                <w:tab w:val="right" w:leader="dot" w:pos="-1442"/>
              </w:tabs>
              <w:autoSpaceDE/>
              <w:autoSpaceDN/>
              <w:spacing w:after="0" w:line="360" w:lineRule="auto"/>
              <w:ind w:left="241" w:hanging="241"/>
              <w:jc w:val="both"/>
              <w:rPr>
                <w:sz w:val="18"/>
              </w:rPr>
            </w:pPr>
            <w:r w:rsidRPr="00CF2725">
              <w:rPr>
                <w:sz w:val="18"/>
              </w:rPr>
              <w:t>Το ποσό αυτό χρηματοδοτήθηκε όπως αναφέρεται στο συνημμένο Υπόδειγμα 5.</w:t>
            </w:r>
          </w:p>
          <w:p w:rsidR="00247C5D" w:rsidRPr="00CF2725" w:rsidRDefault="00247C5D" w:rsidP="009E1E16">
            <w:pPr>
              <w:pStyle w:val="30"/>
              <w:numPr>
                <w:ilvl w:val="0"/>
                <w:numId w:val="53"/>
              </w:numPr>
              <w:tabs>
                <w:tab w:val="right" w:leader="dot" w:pos="-1442"/>
              </w:tabs>
              <w:autoSpaceDE/>
              <w:autoSpaceDN/>
              <w:spacing w:after="0" w:line="360" w:lineRule="auto"/>
              <w:ind w:left="241" w:hanging="241"/>
              <w:jc w:val="both"/>
              <w:rPr>
                <w:sz w:val="18"/>
              </w:rPr>
            </w:pPr>
            <w:r w:rsidRPr="00CF2725">
              <w:rPr>
                <w:sz w:val="18"/>
              </w:rPr>
              <w:t>Το προαναφερόμενο ποσό δαπανών κατανέμεται μεταξύ των διαφόρων κατηγοριών των προβλεπόμενων εργασιών, όπως αναφέρεται στον κατάλογο όπου απαριθμούνται τα λογιστικά δικαιολογητικά της παρούσας αίτησης πληρωμής (υπόδειγμα 6).</w:t>
            </w:r>
          </w:p>
          <w:p w:rsidR="00247C5D" w:rsidRPr="000012A8" w:rsidRDefault="00247C5D" w:rsidP="009E1E16">
            <w:pPr>
              <w:pStyle w:val="30"/>
              <w:numPr>
                <w:ilvl w:val="0"/>
                <w:numId w:val="53"/>
              </w:numPr>
              <w:tabs>
                <w:tab w:val="right" w:leader="dot" w:pos="-1442"/>
              </w:tabs>
              <w:autoSpaceDE/>
              <w:autoSpaceDN/>
              <w:spacing w:after="0" w:line="360" w:lineRule="auto"/>
              <w:ind w:left="241" w:hanging="241"/>
              <w:jc w:val="both"/>
              <w:rPr>
                <w:sz w:val="18"/>
              </w:rPr>
            </w:pPr>
            <w:r w:rsidRPr="00CF2725">
              <w:rPr>
                <w:sz w:val="18"/>
              </w:rPr>
              <w:t>Οι πραγματοποιηθείσες εργασίες είναι σύμφωνες με την αρ. ……………. Αίτηση Ενίσχυσης-Χρηματοδότησης Πράξης που υποβλήθηκε στο Υπουργείο…………………………… και περιγράφονται στην Απόφαση Ένταξης-Χρηματοδότησης Πράξης με εξαίρεση τις εργασίες που αφορούν τις κατηγορίες ………………………………………………………………</w:t>
            </w:r>
            <w:r w:rsidRPr="000012A8">
              <w:rPr>
                <w:sz w:val="18"/>
              </w:rPr>
              <w:t>.</w:t>
            </w:r>
          </w:p>
          <w:p w:rsidR="00247C5D" w:rsidRPr="00CF2725" w:rsidRDefault="00247C5D" w:rsidP="009E1E16">
            <w:pPr>
              <w:pStyle w:val="30"/>
              <w:numPr>
                <w:ilvl w:val="0"/>
                <w:numId w:val="53"/>
              </w:numPr>
              <w:tabs>
                <w:tab w:val="right" w:leader="dot" w:pos="-1442"/>
              </w:tabs>
              <w:autoSpaceDE/>
              <w:autoSpaceDN/>
              <w:spacing w:after="0" w:line="360" w:lineRule="auto"/>
              <w:ind w:left="241" w:hanging="241"/>
              <w:jc w:val="both"/>
              <w:rPr>
                <w:sz w:val="18"/>
              </w:rPr>
            </w:pPr>
            <w:r w:rsidRPr="00CF2725">
              <w:rPr>
                <w:sz w:val="18"/>
              </w:rPr>
              <w:t>Τηρήθηκαν οι ιδιαίτερες προϋποθέσεις που αναφέρονται στους όρους της Απόφασης Ένταξης – Χρηματοδότησης της Πράξης</w:t>
            </w:r>
          </w:p>
          <w:p w:rsidR="00247C5D" w:rsidRPr="000012A8" w:rsidRDefault="00247C5D" w:rsidP="009E1E16">
            <w:pPr>
              <w:pStyle w:val="30"/>
              <w:numPr>
                <w:ilvl w:val="0"/>
                <w:numId w:val="53"/>
              </w:numPr>
              <w:tabs>
                <w:tab w:val="right" w:leader="dot" w:pos="-1442"/>
              </w:tabs>
              <w:autoSpaceDE/>
              <w:autoSpaceDN/>
              <w:spacing w:after="0" w:line="360" w:lineRule="auto"/>
              <w:ind w:left="241" w:hanging="241"/>
              <w:jc w:val="both"/>
              <w:rPr>
                <w:sz w:val="18"/>
                <w:szCs w:val="20"/>
              </w:rPr>
            </w:pPr>
            <w:r w:rsidRPr="00CF2725">
              <w:rPr>
                <w:sz w:val="18"/>
              </w:rPr>
              <w:t xml:space="preserve">Τα δικαιολογητικά που ελέγχθηκαν φυλάσσονται </w:t>
            </w:r>
            <w:r w:rsidRPr="00CF2725">
              <w:rPr>
                <w:sz w:val="18"/>
              </w:rPr>
              <w:tab/>
            </w:r>
            <w:r>
              <w:rPr>
                <w:sz w:val="18"/>
              </w:rPr>
              <w:t>………………………………………………………………………………..</w:t>
            </w:r>
            <w:r>
              <w:rPr>
                <w:sz w:val="18"/>
                <w:szCs w:val="20"/>
              </w:rPr>
              <w:t xml:space="preserve"> </w:t>
            </w:r>
            <w:r w:rsidRPr="000012A8">
              <w:rPr>
                <w:sz w:val="18"/>
                <w:szCs w:val="20"/>
              </w:rPr>
              <w:t>………………………………………………………………………………………………………………………………………………</w:t>
            </w:r>
          </w:p>
        </w:tc>
      </w:tr>
      <w:tr w:rsidR="00247C5D" w:rsidRPr="000012A8" w:rsidTr="0064001F">
        <w:trPr>
          <w:trHeight w:val="1652"/>
        </w:trPr>
        <w:tc>
          <w:tcPr>
            <w:tcW w:w="5284" w:type="dxa"/>
            <w:gridSpan w:val="6"/>
            <w:tcBorders>
              <w:top w:val="nil"/>
              <w:left w:val="nil"/>
              <w:bottom w:val="nil"/>
              <w:right w:val="nil"/>
            </w:tcBorders>
          </w:tcPr>
          <w:p w:rsidR="00247C5D" w:rsidRPr="000012A8" w:rsidRDefault="00247C5D" w:rsidP="00C828F1">
            <w:pPr>
              <w:widowControl w:val="0"/>
              <w:tabs>
                <w:tab w:val="right" w:leader="dot" w:pos="-1442"/>
              </w:tabs>
              <w:autoSpaceDE w:val="0"/>
              <w:autoSpaceDN w:val="0"/>
              <w:adjustRightInd w:val="0"/>
              <w:spacing w:line="360" w:lineRule="auto"/>
              <w:rPr>
                <w:rFonts w:ascii="Arial" w:hAnsi="Arial" w:cs="Arial"/>
                <w:sz w:val="18"/>
                <w:szCs w:val="20"/>
              </w:rPr>
            </w:pPr>
            <w:r w:rsidRPr="000012A8">
              <w:rPr>
                <w:rFonts w:ascii="Arial" w:hAnsi="Arial" w:cs="Arial"/>
                <w:sz w:val="18"/>
                <w:szCs w:val="20"/>
              </w:rPr>
              <w:tab/>
              <w:t>…………………………  ………………………….</w:t>
            </w:r>
          </w:p>
          <w:p w:rsidR="00247C5D" w:rsidRPr="00DB77A2" w:rsidRDefault="00247C5D" w:rsidP="00C828F1">
            <w:pPr>
              <w:widowControl w:val="0"/>
              <w:tabs>
                <w:tab w:val="right" w:leader="dot" w:pos="-1442"/>
              </w:tabs>
              <w:autoSpaceDE w:val="0"/>
              <w:autoSpaceDN w:val="0"/>
              <w:adjustRightInd w:val="0"/>
              <w:spacing w:line="360" w:lineRule="auto"/>
              <w:rPr>
                <w:rFonts w:ascii="Arial" w:hAnsi="Arial" w:cs="Arial"/>
                <w:sz w:val="18"/>
                <w:szCs w:val="20"/>
              </w:rPr>
            </w:pPr>
            <w:r w:rsidRPr="000012A8">
              <w:rPr>
                <w:rFonts w:ascii="Arial" w:hAnsi="Arial" w:cs="Arial"/>
                <w:sz w:val="18"/>
                <w:szCs w:val="20"/>
              </w:rPr>
              <w:tab/>
              <w:t xml:space="preserve">            (ΤΟΠΟΣ)</w:t>
            </w:r>
            <w:r w:rsidRPr="000012A8">
              <w:rPr>
                <w:rFonts w:ascii="Arial" w:hAnsi="Arial" w:cs="Arial"/>
                <w:sz w:val="18"/>
                <w:szCs w:val="20"/>
              </w:rPr>
              <w:tab/>
            </w:r>
            <w:r w:rsidRPr="000012A8">
              <w:rPr>
                <w:rFonts w:ascii="Arial" w:hAnsi="Arial" w:cs="Arial"/>
                <w:sz w:val="18"/>
                <w:szCs w:val="20"/>
              </w:rPr>
              <w:tab/>
              <w:t>(ΗΜΕΡΟΜΗΝΙΑ)</w:t>
            </w:r>
          </w:p>
          <w:p w:rsidR="00247C5D" w:rsidRPr="00DB77A2" w:rsidRDefault="00247C5D" w:rsidP="00C828F1">
            <w:pPr>
              <w:widowControl w:val="0"/>
              <w:tabs>
                <w:tab w:val="right" w:leader="dot" w:pos="-1442"/>
              </w:tabs>
              <w:autoSpaceDE w:val="0"/>
              <w:autoSpaceDN w:val="0"/>
              <w:adjustRightInd w:val="0"/>
              <w:spacing w:line="360" w:lineRule="auto"/>
              <w:rPr>
                <w:rFonts w:ascii="Arial" w:hAnsi="Arial" w:cs="Arial"/>
                <w:sz w:val="18"/>
                <w:szCs w:val="20"/>
              </w:rPr>
            </w:pPr>
          </w:p>
          <w:p w:rsidR="00247C5D" w:rsidRDefault="00247C5D" w:rsidP="00C828F1">
            <w:pPr>
              <w:widowControl w:val="0"/>
              <w:tabs>
                <w:tab w:val="right" w:leader="dot" w:pos="-1442"/>
              </w:tabs>
              <w:autoSpaceDE w:val="0"/>
              <w:autoSpaceDN w:val="0"/>
              <w:adjustRightInd w:val="0"/>
              <w:spacing w:line="360" w:lineRule="auto"/>
              <w:ind w:left="99" w:right="1708"/>
              <w:jc w:val="center"/>
              <w:rPr>
                <w:rFonts w:ascii="Arial" w:hAnsi="Arial" w:cs="Arial"/>
                <w:sz w:val="18"/>
                <w:szCs w:val="20"/>
              </w:rPr>
            </w:pPr>
            <w:r>
              <w:rPr>
                <w:rFonts w:ascii="Arial" w:hAnsi="Arial" w:cs="Arial"/>
                <w:sz w:val="18"/>
                <w:szCs w:val="20"/>
              </w:rPr>
              <w:t>Θεωρήθηκε</w:t>
            </w:r>
          </w:p>
          <w:p w:rsidR="00247C5D" w:rsidRPr="007A61CC" w:rsidRDefault="00247C5D" w:rsidP="00C828F1">
            <w:pPr>
              <w:widowControl w:val="0"/>
              <w:tabs>
                <w:tab w:val="right" w:leader="dot" w:pos="-1442"/>
              </w:tabs>
              <w:autoSpaceDE w:val="0"/>
              <w:autoSpaceDN w:val="0"/>
              <w:adjustRightInd w:val="0"/>
              <w:spacing w:line="360" w:lineRule="auto"/>
              <w:ind w:left="99" w:right="1708"/>
              <w:jc w:val="center"/>
              <w:rPr>
                <w:rFonts w:ascii="Arial" w:hAnsi="Arial" w:cs="Arial"/>
                <w:sz w:val="18"/>
                <w:szCs w:val="20"/>
              </w:rPr>
            </w:pPr>
            <w:r>
              <w:rPr>
                <w:rFonts w:ascii="Arial" w:hAnsi="Arial" w:cs="Arial"/>
                <w:sz w:val="18"/>
                <w:szCs w:val="20"/>
              </w:rPr>
              <w:t>Ο Προϊστάμενος της Υπηρεσίας Αλιείας</w:t>
            </w:r>
          </w:p>
        </w:tc>
        <w:tc>
          <w:tcPr>
            <w:tcW w:w="5048" w:type="dxa"/>
            <w:gridSpan w:val="6"/>
            <w:tcBorders>
              <w:top w:val="nil"/>
              <w:left w:val="nil"/>
              <w:bottom w:val="nil"/>
              <w:right w:val="nil"/>
            </w:tcBorders>
          </w:tcPr>
          <w:p w:rsidR="00247C5D" w:rsidRPr="000012A8" w:rsidRDefault="00247C5D" w:rsidP="00C828F1">
            <w:pPr>
              <w:widowControl w:val="0"/>
              <w:tabs>
                <w:tab w:val="left" w:pos="6681"/>
              </w:tabs>
              <w:autoSpaceDE w:val="0"/>
              <w:autoSpaceDN w:val="0"/>
              <w:adjustRightInd w:val="0"/>
              <w:spacing w:line="360" w:lineRule="auto"/>
              <w:jc w:val="center"/>
              <w:rPr>
                <w:rFonts w:ascii="Arial" w:hAnsi="Arial" w:cs="Arial"/>
                <w:sz w:val="18"/>
                <w:szCs w:val="20"/>
              </w:rPr>
            </w:pPr>
            <w:r w:rsidRPr="000012A8">
              <w:rPr>
                <w:rFonts w:ascii="Arial" w:hAnsi="Arial" w:cs="Arial"/>
                <w:sz w:val="18"/>
                <w:szCs w:val="20"/>
              </w:rPr>
              <w:t xml:space="preserve">ΓΙΑ ΤΟ Ο.Ε.Ε. </w:t>
            </w:r>
          </w:p>
          <w:p w:rsidR="00247C5D" w:rsidRPr="000012A8" w:rsidRDefault="00247C5D" w:rsidP="00C828F1">
            <w:pPr>
              <w:widowControl w:val="0"/>
              <w:tabs>
                <w:tab w:val="left" w:pos="6681"/>
              </w:tabs>
              <w:autoSpaceDE w:val="0"/>
              <w:autoSpaceDN w:val="0"/>
              <w:adjustRightInd w:val="0"/>
              <w:spacing w:line="360" w:lineRule="auto"/>
              <w:jc w:val="center"/>
              <w:rPr>
                <w:rFonts w:ascii="Arial" w:hAnsi="Arial" w:cs="Arial"/>
                <w:sz w:val="18"/>
                <w:szCs w:val="20"/>
              </w:rPr>
            </w:pPr>
          </w:p>
          <w:p w:rsidR="00247C5D" w:rsidRPr="000012A8" w:rsidRDefault="00247C5D" w:rsidP="00C828F1">
            <w:pPr>
              <w:widowControl w:val="0"/>
              <w:tabs>
                <w:tab w:val="left" w:pos="6681"/>
              </w:tabs>
              <w:autoSpaceDE w:val="0"/>
              <w:autoSpaceDN w:val="0"/>
              <w:adjustRightInd w:val="0"/>
              <w:spacing w:line="360" w:lineRule="auto"/>
              <w:jc w:val="center"/>
              <w:rPr>
                <w:rFonts w:ascii="Arial" w:hAnsi="Arial" w:cs="Arial"/>
                <w:sz w:val="18"/>
                <w:szCs w:val="20"/>
              </w:rPr>
            </w:pPr>
            <w:r w:rsidRPr="000012A8">
              <w:rPr>
                <w:rFonts w:ascii="Arial" w:hAnsi="Arial" w:cs="Arial"/>
                <w:sz w:val="18"/>
                <w:szCs w:val="20"/>
              </w:rPr>
              <w:t>…………………………………………………………..</w:t>
            </w:r>
          </w:p>
          <w:p w:rsidR="00247C5D" w:rsidRPr="000012A8" w:rsidRDefault="00247C5D" w:rsidP="00C828F1">
            <w:pPr>
              <w:widowControl w:val="0"/>
              <w:tabs>
                <w:tab w:val="left" w:pos="6681"/>
              </w:tabs>
              <w:autoSpaceDE w:val="0"/>
              <w:autoSpaceDN w:val="0"/>
              <w:adjustRightInd w:val="0"/>
              <w:spacing w:line="360" w:lineRule="auto"/>
              <w:jc w:val="center"/>
              <w:rPr>
                <w:rFonts w:ascii="Arial" w:hAnsi="Arial" w:cs="Arial"/>
                <w:sz w:val="18"/>
                <w:szCs w:val="20"/>
              </w:rPr>
            </w:pPr>
          </w:p>
        </w:tc>
      </w:tr>
      <w:tr w:rsidR="00247C5D" w:rsidRPr="00241453" w:rsidTr="0064001F">
        <w:trPr>
          <w:gridBefore w:val="1"/>
          <w:gridAfter w:val="3"/>
          <w:wBefore w:w="290" w:type="dxa"/>
          <w:wAfter w:w="322" w:type="dxa"/>
          <w:trHeight w:val="720"/>
        </w:trPr>
        <w:tc>
          <w:tcPr>
            <w:tcW w:w="9720" w:type="dxa"/>
            <w:gridSpan w:val="8"/>
            <w:tcBorders>
              <w:top w:val="nil"/>
              <w:left w:val="nil"/>
              <w:bottom w:val="nil"/>
              <w:right w:val="nil"/>
            </w:tcBorders>
          </w:tcPr>
          <w:p w:rsidR="00247C5D" w:rsidRPr="000012A8" w:rsidRDefault="00247C5D" w:rsidP="00C828F1">
            <w:pPr>
              <w:pStyle w:val="8"/>
              <w:jc w:val="center"/>
              <w:rPr>
                <w:bCs w:val="0"/>
                <w:color w:val="auto"/>
              </w:rPr>
            </w:pPr>
            <w:r>
              <w:rPr>
                <w:b w:val="0"/>
                <w:lang w:val="en-US"/>
              </w:rPr>
              <w:lastRenderedPageBreak/>
              <w:br w:type="page"/>
            </w:r>
          </w:p>
          <w:p w:rsidR="00247C5D" w:rsidRPr="00241453" w:rsidRDefault="00247C5D" w:rsidP="00C828F1">
            <w:pPr>
              <w:pStyle w:val="8"/>
              <w:jc w:val="center"/>
              <w:rPr>
                <w:rFonts w:ascii="Arial Black" w:hAnsi="Arial Black"/>
                <w:bCs w:val="0"/>
                <w:color w:val="auto"/>
                <w:u w:val="single"/>
              </w:rPr>
            </w:pPr>
            <w:r w:rsidRPr="00241453">
              <w:rPr>
                <w:rFonts w:ascii="Arial Black" w:hAnsi="Arial Black"/>
                <w:bCs w:val="0"/>
                <w:color w:val="auto"/>
                <w:u w:val="single"/>
              </w:rPr>
              <w:t>ΥΠΟΔΕΙΓΜΑ  5</w:t>
            </w:r>
          </w:p>
        </w:tc>
      </w:tr>
      <w:tr w:rsidR="00247C5D" w:rsidRPr="000012A8" w:rsidTr="0064001F">
        <w:trPr>
          <w:gridBefore w:val="1"/>
          <w:gridAfter w:val="3"/>
          <w:wBefore w:w="290" w:type="dxa"/>
          <w:wAfter w:w="322" w:type="dxa"/>
          <w:trHeight w:val="718"/>
        </w:trPr>
        <w:tc>
          <w:tcPr>
            <w:tcW w:w="9720" w:type="dxa"/>
            <w:gridSpan w:val="8"/>
            <w:tcBorders>
              <w:top w:val="nil"/>
              <w:left w:val="nil"/>
              <w:bottom w:val="nil"/>
              <w:right w:val="nil"/>
            </w:tcBorders>
          </w:tcPr>
          <w:p w:rsidR="00247C5D" w:rsidRPr="000012A8" w:rsidRDefault="00247C5D" w:rsidP="00C828F1">
            <w:pPr>
              <w:widowControl w:val="0"/>
              <w:tabs>
                <w:tab w:val="right" w:leader="dot" w:pos="-1298"/>
                <w:tab w:val="left" w:pos="6921"/>
              </w:tabs>
              <w:autoSpaceDE w:val="0"/>
              <w:autoSpaceDN w:val="0"/>
              <w:adjustRightInd w:val="0"/>
              <w:jc w:val="center"/>
              <w:rPr>
                <w:rFonts w:ascii="Arial" w:hAnsi="Arial" w:cs="Arial"/>
                <w:b/>
                <w:bCs/>
                <w:sz w:val="20"/>
                <w:szCs w:val="18"/>
              </w:rPr>
            </w:pPr>
            <w:r w:rsidRPr="000012A8">
              <w:rPr>
                <w:rFonts w:ascii="Arial" w:hAnsi="Arial" w:cs="Arial"/>
                <w:b/>
                <w:bCs/>
                <w:sz w:val="20"/>
                <w:szCs w:val="18"/>
              </w:rPr>
              <w:t xml:space="preserve">ΠΑΡΑΡΤΗΜΑ ΤΟΥ ΠΙΣΤΟΠΟΙΗΤΙΚΟΥ ΠΛΗΡΩΜΗΣ </w:t>
            </w:r>
          </w:p>
          <w:p w:rsidR="00247C5D" w:rsidRPr="000012A8" w:rsidRDefault="00247C5D" w:rsidP="00C828F1">
            <w:pPr>
              <w:widowControl w:val="0"/>
              <w:tabs>
                <w:tab w:val="right" w:leader="dot" w:pos="-1298"/>
                <w:tab w:val="left" w:pos="6921"/>
              </w:tabs>
              <w:autoSpaceDE w:val="0"/>
              <w:autoSpaceDN w:val="0"/>
              <w:adjustRightInd w:val="0"/>
              <w:jc w:val="center"/>
              <w:rPr>
                <w:rFonts w:ascii="Arial" w:hAnsi="Arial" w:cs="Arial"/>
                <w:b/>
                <w:bCs/>
                <w:sz w:val="20"/>
                <w:szCs w:val="18"/>
              </w:rPr>
            </w:pPr>
            <w:r w:rsidRPr="000012A8">
              <w:rPr>
                <w:rFonts w:ascii="Arial" w:hAnsi="Arial" w:cs="Arial"/>
                <w:b/>
                <w:bCs/>
                <w:sz w:val="20"/>
                <w:szCs w:val="18"/>
              </w:rPr>
              <w:t>ΔΟΣΕΩΝ/ΣΥΝΟΛΟΥ ΤΗΣ ΟΙΚΟΝΟΜΙΚΗΣ ΕΝΙΣΧΥΣΗΣ</w:t>
            </w:r>
          </w:p>
        </w:tc>
      </w:tr>
      <w:tr w:rsidR="00247C5D" w:rsidRPr="000012A8" w:rsidTr="0064001F">
        <w:trPr>
          <w:gridBefore w:val="1"/>
          <w:gridAfter w:val="8"/>
          <w:wBefore w:w="290" w:type="dxa"/>
          <w:wAfter w:w="6078" w:type="dxa"/>
          <w:trHeight w:val="160"/>
        </w:trPr>
        <w:tc>
          <w:tcPr>
            <w:tcW w:w="3237" w:type="dxa"/>
            <w:tcBorders>
              <w:top w:val="single" w:sz="4" w:space="0" w:color="auto"/>
              <w:left w:val="single" w:sz="4" w:space="0" w:color="auto"/>
              <w:bottom w:val="single" w:sz="4" w:space="0" w:color="auto"/>
              <w:right w:val="nil"/>
            </w:tcBorders>
          </w:tcPr>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p>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ΑΡΙΘΜΟΣ ΔΟΣΗΣ/ΠΡΟΒΛ. ΔΟΣΕΙΣ</w:t>
            </w:r>
          </w:p>
        </w:tc>
        <w:tc>
          <w:tcPr>
            <w:tcW w:w="727" w:type="dxa"/>
            <w:gridSpan w:val="2"/>
            <w:tcBorders>
              <w:top w:val="single" w:sz="4" w:space="0" w:color="auto"/>
              <w:left w:val="single" w:sz="4" w:space="0" w:color="auto"/>
              <w:bottom w:val="single" w:sz="4" w:space="0" w:color="auto"/>
              <w:right w:val="single" w:sz="4" w:space="0" w:color="auto"/>
            </w:tcBorders>
          </w:tcPr>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p>
          <w:p w:rsidR="00247C5D" w:rsidRPr="000012A8" w:rsidRDefault="00247C5D" w:rsidP="00C828F1">
            <w:pPr>
              <w:widowControl w:val="0"/>
              <w:tabs>
                <w:tab w:val="left" w:leader="dot" w:pos="5771"/>
              </w:tabs>
              <w:autoSpaceDE w:val="0"/>
              <w:autoSpaceDN w:val="0"/>
              <w:adjustRightInd w:val="0"/>
              <w:spacing w:line="360" w:lineRule="auto"/>
              <w:jc w:val="both"/>
              <w:rPr>
                <w:rFonts w:ascii="Arial" w:hAnsi="Arial" w:cs="Arial"/>
                <w:sz w:val="18"/>
                <w:szCs w:val="20"/>
              </w:rPr>
            </w:pPr>
            <w:r w:rsidRPr="000012A8">
              <w:rPr>
                <w:rFonts w:ascii="Arial" w:hAnsi="Arial" w:cs="Arial"/>
                <w:sz w:val="18"/>
                <w:szCs w:val="20"/>
              </w:rPr>
              <w:t>…./….</w:t>
            </w:r>
          </w:p>
        </w:tc>
      </w:tr>
      <w:tr w:rsidR="00247C5D" w:rsidRPr="000012A8" w:rsidTr="0064001F">
        <w:trPr>
          <w:gridBefore w:val="1"/>
          <w:gridAfter w:val="3"/>
          <w:wBefore w:w="290" w:type="dxa"/>
          <w:wAfter w:w="322" w:type="dxa"/>
          <w:trHeight w:val="1508"/>
        </w:trPr>
        <w:tc>
          <w:tcPr>
            <w:tcW w:w="9720" w:type="dxa"/>
            <w:gridSpan w:val="8"/>
            <w:tcBorders>
              <w:top w:val="nil"/>
              <w:left w:val="nil"/>
              <w:bottom w:val="nil"/>
              <w:right w:val="nil"/>
            </w:tcBorders>
          </w:tcPr>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6"/>
                <w:szCs w:val="16"/>
              </w:rPr>
            </w:pPr>
            <w:r w:rsidRPr="000012A8">
              <w:rPr>
                <w:rFonts w:ascii="Arial" w:hAnsi="Arial" w:cs="Arial"/>
                <w:b/>
                <w:bCs/>
                <w:sz w:val="18"/>
                <w:szCs w:val="18"/>
              </w:rPr>
              <w:t>ΑΡΙΘ. ΑΠΟΦ. ΕΝΤΑΞΗΣ- ΧΡΗΜ/ΣΗΣ………………………</w:t>
            </w:r>
            <w:r w:rsidRPr="000012A8">
              <w:rPr>
                <w:rFonts w:ascii="Arial" w:hAnsi="Arial" w:cs="Arial"/>
                <w:b/>
                <w:bCs/>
                <w:sz w:val="16"/>
                <w:szCs w:val="16"/>
              </w:rPr>
              <w:t>…..</w:t>
            </w:r>
          </w:p>
          <w:p w:rsidR="00247C5D" w:rsidRPr="000012A8" w:rsidRDefault="00247C5D" w:rsidP="00C828F1">
            <w:pPr>
              <w:widowControl w:val="0"/>
              <w:autoSpaceDE w:val="0"/>
              <w:autoSpaceDN w:val="0"/>
              <w:adjustRightInd w:val="0"/>
              <w:jc w:val="both"/>
              <w:rPr>
                <w:rFonts w:ascii="Arial" w:hAnsi="Arial" w:cs="Arial"/>
                <w:b/>
                <w:bCs/>
                <w:sz w:val="18"/>
                <w:szCs w:val="16"/>
              </w:rPr>
            </w:pPr>
            <w:r w:rsidRPr="000012A8">
              <w:rPr>
                <w:rFonts w:ascii="Arial" w:hAnsi="Arial" w:cs="Arial"/>
                <w:b/>
                <w:bCs/>
                <w:sz w:val="18"/>
                <w:szCs w:val="18"/>
              </w:rPr>
              <w:t xml:space="preserve">ΚΩΔΙΚΟΣ ΟΠΣΑΑ. </w:t>
            </w:r>
            <w:r w:rsidRPr="000012A8">
              <w:rPr>
                <w:rFonts w:ascii="Arial" w:hAnsi="Arial" w:cs="Arial"/>
                <w:b/>
                <w:bCs/>
                <w:sz w:val="20"/>
                <w:szCs w:val="18"/>
              </w:rPr>
              <w:t>……………………………………………</w:t>
            </w:r>
          </w:p>
          <w:p w:rsidR="00247C5D" w:rsidRPr="000012A8" w:rsidRDefault="00247C5D" w:rsidP="00C828F1">
            <w:pPr>
              <w:widowControl w:val="0"/>
              <w:autoSpaceDE w:val="0"/>
              <w:autoSpaceDN w:val="0"/>
              <w:adjustRightInd w:val="0"/>
              <w:jc w:val="both"/>
              <w:rPr>
                <w:rFonts w:ascii="Arial" w:hAnsi="Arial" w:cs="Arial"/>
                <w:b/>
                <w:bCs/>
                <w:sz w:val="18"/>
                <w:szCs w:val="16"/>
              </w:rPr>
            </w:pPr>
            <w:r w:rsidRPr="000012A8">
              <w:rPr>
                <w:rFonts w:ascii="Arial" w:hAnsi="Arial" w:cs="Arial"/>
                <w:b/>
                <w:bCs/>
                <w:sz w:val="18"/>
                <w:szCs w:val="16"/>
              </w:rPr>
              <w:t>Χρηματοδότηση των δαπανών που πραγματοποιήθηκαν από ………… έως ………… :</w:t>
            </w:r>
          </w:p>
          <w:p w:rsidR="00247C5D" w:rsidRPr="000012A8" w:rsidRDefault="00247C5D" w:rsidP="00C828F1">
            <w:pPr>
              <w:widowControl w:val="0"/>
              <w:autoSpaceDE w:val="0"/>
              <w:autoSpaceDN w:val="0"/>
              <w:adjustRightInd w:val="0"/>
              <w:jc w:val="both"/>
              <w:rPr>
                <w:rFonts w:ascii="Arial" w:hAnsi="Arial" w:cs="Arial"/>
                <w:b/>
                <w:bCs/>
                <w:sz w:val="18"/>
                <w:szCs w:val="16"/>
              </w:rPr>
            </w:pPr>
            <w:r w:rsidRPr="000012A8">
              <w:rPr>
                <w:rFonts w:ascii="Arial" w:hAnsi="Arial" w:cs="Arial"/>
                <w:b/>
                <w:bCs/>
                <w:sz w:val="18"/>
                <w:szCs w:val="16"/>
              </w:rPr>
              <w:t>Δικαιούχος (οι) :</w:t>
            </w:r>
          </w:p>
        </w:tc>
      </w:tr>
      <w:tr w:rsidR="00247C5D" w:rsidRPr="000012A8" w:rsidTr="0064001F">
        <w:trPr>
          <w:gridBefore w:val="1"/>
          <w:gridAfter w:val="3"/>
          <w:wBefore w:w="290" w:type="dxa"/>
          <w:wAfter w:w="322" w:type="dxa"/>
          <w:trHeight w:val="2093"/>
        </w:trPr>
        <w:tc>
          <w:tcPr>
            <w:tcW w:w="5960" w:type="dxa"/>
            <w:gridSpan w:val="6"/>
            <w:tcBorders>
              <w:top w:val="nil"/>
              <w:left w:val="nil"/>
              <w:bottom w:val="nil"/>
              <w:right w:val="nil"/>
            </w:tcBorders>
          </w:tcPr>
          <w:p w:rsidR="00247C5D" w:rsidRPr="000012A8" w:rsidRDefault="00247C5D" w:rsidP="00C828F1">
            <w:pPr>
              <w:widowControl w:val="0"/>
              <w:autoSpaceDE w:val="0"/>
              <w:autoSpaceDN w:val="0"/>
              <w:adjustRightInd w:val="0"/>
              <w:jc w:val="both"/>
              <w:rPr>
                <w:rFonts w:ascii="Arial" w:hAnsi="Arial" w:cs="Arial"/>
                <w:b/>
                <w:bCs/>
                <w:sz w:val="18"/>
                <w:szCs w:val="16"/>
              </w:rPr>
            </w:pPr>
            <w:r w:rsidRPr="000012A8">
              <w:rPr>
                <w:rFonts w:ascii="Arial" w:hAnsi="Arial" w:cs="Arial"/>
                <w:b/>
                <w:bCs/>
                <w:sz w:val="18"/>
                <w:szCs w:val="16"/>
              </w:rPr>
              <w:t>1.  Ιδιωτική συμμετοχή:</w:t>
            </w:r>
          </w:p>
          <w:p w:rsidR="00247C5D" w:rsidRPr="000012A8" w:rsidRDefault="00247C5D" w:rsidP="00C828F1">
            <w:pPr>
              <w:widowControl w:val="0"/>
              <w:autoSpaceDE w:val="0"/>
              <w:autoSpaceDN w:val="0"/>
              <w:adjustRightInd w:val="0"/>
              <w:jc w:val="both"/>
              <w:rPr>
                <w:rFonts w:ascii="Arial" w:hAnsi="Arial" w:cs="Arial"/>
                <w:sz w:val="18"/>
                <w:szCs w:val="16"/>
              </w:rPr>
            </w:pPr>
            <w:r w:rsidRPr="000012A8">
              <w:rPr>
                <w:rFonts w:ascii="Arial" w:hAnsi="Arial" w:cs="Arial"/>
                <w:sz w:val="18"/>
                <w:szCs w:val="16"/>
              </w:rPr>
              <w:t>-  Ίδια κεφάλαια               …….………………………………………..</w:t>
            </w:r>
          </w:p>
          <w:p w:rsidR="00247C5D" w:rsidRPr="000012A8" w:rsidRDefault="00247C5D" w:rsidP="00C828F1">
            <w:pPr>
              <w:widowControl w:val="0"/>
              <w:tabs>
                <w:tab w:val="left" w:pos="1512"/>
                <w:tab w:val="left" w:pos="2412"/>
              </w:tabs>
              <w:autoSpaceDE w:val="0"/>
              <w:autoSpaceDN w:val="0"/>
              <w:adjustRightInd w:val="0"/>
              <w:jc w:val="both"/>
              <w:rPr>
                <w:rFonts w:ascii="Arial" w:hAnsi="Arial" w:cs="Arial"/>
                <w:sz w:val="18"/>
                <w:szCs w:val="16"/>
              </w:rPr>
            </w:pPr>
            <w:r w:rsidRPr="000012A8">
              <w:rPr>
                <w:rFonts w:ascii="Arial" w:hAnsi="Arial" w:cs="Arial"/>
                <w:sz w:val="18"/>
                <w:szCs w:val="16"/>
              </w:rPr>
              <w:t>- Δάνεια</w:t>
            </w:r>
            <w:r w:rsidRPr="000012A8">
              <w:rPr>
                <w:rFonts w:ascii="Arial" w:hAnsi="Arial" w:cs="Arial"/>
                <w:sz w:val="18"/>
                <w:szCs w:val="16"/>
              </w:rPr>
              <w:tab/>
              <w:t xml:space="preserve">         …….…………………………………………</w:t>
            </w:r>
          </w:p>
          <w:p w:rsidR="00111A4F" w:rsidRDefault="00247C5D">
            <w:pPr>
              <w:widowControl w:val="0"/>
              <w:tabs>
                <w:tab w:val="left" w:pos="1512"/>
                <w:tab w:val="left" w:pos="2412"/>
              </w:tabs>
              <w:autoSpaceDE w:val="0"/>
              <w:autoSpaceDN w:val="0"/>
              <w:adjustRightInd w:val="0"/>
              <w:jc w:val="both"/>
              <w:rPr>
                <w:rFonts w:ascii="Arial" w:hAnsi="Arial" w:cs="Arial"/>
                <w:b/>
                <w:bCs/>
                <w:sz w:val="18"/>
                <w:szCs w:val="16"/>
              </w:rPr>
            </w:pPr>
            <w:r w:rsidRPr="000012A8">
              <w:rPr>
                <w:rFonts w:ascii="Arial" w:hAnsi="Arial" w:cs="Arial"/>
                <w:sz w:val="18"/>
                <w:szCs w:val="16"/>
              </w:rPr>
              <w:t>- Άλλα                             …….…………………………………………</w:t>
            </w:r>
          </w:p>
        </w:tc>
        <w:tc>
          <w:tcPr>
            <w:tcW w:w="3760" w:type="dxa"/>
            <w:gridSpan w:val="2"/>
            <w:tcBorders>
              <w:top w:val="nil"/>
              <w:left w:val="nil"/>
              <w:bottom w:val="nil"/>
              <w:right w:val="nil"/>
            </w:tcBorders>
          </w:tcPr>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sz w:val="18"/>
                <w:szCs w:val="16"/>
              </w:rPr>
            </w:pPr>
            <w:r w:rsidRPr="000012A8">
              <w:rPr>
                <w:rFonts w:ascii="Arial" w:hAnsi="Arial" w:cs="Arial"/>
                <w:sz w:val="18"/>
                <w:szCs w:val="16"/>
              </w:rPr>
              <w:t>Σύνολο 1 ……………………………………..</w:t>
            </w:r>
          </w:p>
        </w:tc>
      </w:tr>
      <w:tr w:rsidR="00247C5D" w:rsidRPr="000012A8" w:rsidTr="0064001F">
        <w:trPr>
          <w:gridBefore w:val="1"/>
          <w:gridAfter w:val="3"/>
          <w:wBefore w:w="290" w:type="dxa"/>
          <w:wAfter w:w="322" w:type="dxa"/>
          <w:trHeight w:val="1131"/>
        </w:trPr>
        <w:tc>
          <w:tcPr>
            <w:tcW w:w="5960" w:type="dxa"/>
            <w:gridSpan w:val="6"/>
            <w:tcBorders>
              <w:top w:val="nil"/>
              <w:left w:val="nil"/>
              <w:bottom w:val="nil"/>
              <w:right w:val="nil"/>
            </w:tcBorders>
          </w:tcPr>
          <w:p w:rsidR="00247C5D" w:rsidRPr="000012A8" w:rsidRDefault="00247C5D" w:rsidP="00C828F1">
            <w:pPr>
              <w:widowControl w:val="0"/>
              <w:autoSpaceDE w:val="0"/>
              <w:autoSpaceDN w:val="0"/>
              <w:adjustRightInd w:val="0"/>
              <w:jc w:val="both"/>
              <w:rPr>
                <w:rFonts w:ascii="Arial" w:hAnsi="Arial" w:cs="Arial"/>
                <w:b/>
                <w:bCs/>
                <w:sz w:val="18"/>
                <w:szCs w:val="16"/>
              </w:rPr>
            </w:pPr>
          </w:p>
          <w:p w:rsidR="00247C5D" w:rsidRPr="000012A8" w:rsidRDefault="00247C5D" w:rsidP="00C828F1">
            <w:pPr>
              <w:widowControl w:val="0"/>
              <w:autoSpaceDE w:val="0"/>
              <w:autoSpaceDN w:val="0"/>
              <w:adjustRightInd w:val="0"/>
              <w:jc w:val="both"/>
              <w:rPr>
                <w:rFonts w:ascii="Arial" w:hAnsi="Arial" w:cs="Arial"/>
                <w:b/>
                <w:bCs/>
                <w:sz w:val="18"/>
                <w:szCs w:val="16"/>
              </w:rPr>
            </w:pPr>
            <w:r w:rsidRPr="000012A8">
              <w:rPr>
                <w:rFonts w:ascii="Arial" w:hAnsi="Arial" w:cs="Arial"/>
                <w:b/>
                <w:bCs/>
                <w:sz w:val="18"/>
                <w:szCs w:val="16"/>
              </w:rPr>
              <w:t>2. Συμμετοχή του κράτους μέλους:</w:t>
            </w:r>
          </w:p>
          <w:p w:rsidR="00247C5D" w:rsidRPr="0002010C" w:rsidRDefault="00247C5D" w:rsidP="00C828F1">
            <w:pPr>
              <w:widowControl w:val="0"/>
              <w:tabs>
                <w:tab w:val="right" w:leader="dot" w:pos="-1423"/>
              </w:tabs>
              <w:autoSpaceDE w:val="0"/>
              <w:autoSpaceDN w:val="0"/>
              <w:adjustRightInd w:val="0"/>
              <w:jc w:val="both"/>
              <w:rPr>
                <w:rFonts w:ascii="Arial" w:hAnsi="Arial" w:cs="Arial"/>
                <w:sz w:val="18"/>
                <w:szCs w:val="16"/>
              </w:rPr>
            </w:pPr>
          </w:p>
          <w:p w:rsidR="00247C5D" w:rsidRPr="0002010C" w:rsidRDefault="00247C5D" w:rsidP="00C828F1">
            <w:pPr>
              <w:widowControl w:val="0"/>
              <w:tabs>
                <w:tab w:val="right" w:leader="dot" w:pos="-1423"/>
              </w:tabs>
              <w:autoSpaceDE w:val="0"/>
              <w:autoSpaceDN w:val="0"/>
              <w:adjustRightInd w:val="0"/>
              <w:jc w:val="both"/>
              <w:rPr>
                <w:rFonts w:ascii="Arial" w:hAnsi="Arial" w:cs="Arial"/>
                <w:sz w:val="18"/>
                <w:szCs w:val="16"/>
              </w:rPr>
            </w:pPr>
          </w:p>
          <w:p w:rsidR="00247C5D" w:rsidRPr="000012A8" w:rsidRDefault="00247C5D" w:rsidP="00C828F1">
            <w:pPr>
              <w:widowControl w:val="0"/>
              <w:tabs>
                <w:tab w:val="right" w:leader="dot" w:pos="-1423"/>
              </w:tabs>
              <w:autoSpaceDE w:val="0"/>
              <w:autoSpaceDN w:val="0"/>
              <w:adjustRightInd w:val="0"/>
              <w:jc w:val="both"/>
              <w:rPr>
                <w:rFonts w:ascii="Arial" w:hAnsi="Arial" w:cs="Arial"/>
                <w:sz w:val="18"/>
                <w:szCs w:val="16"/>
              </w:rPr>
            </w:pPr>
            <w:r w:rsidRPr="000012A8">
              <w:rPr>
                <w:rFonts w:ascii="Arial" w:hAnsi="Arial" w:cs="Arial"/>
                <w:sz w:val="18"/>
                <w:szCs w:val="16"/>
              </w:rPr>
              <w:t>- Ποσό από Π.Δ.Ε.</w:t>
            </w:r>
          </w:p>
          <w:p w:rsidR="00247C5D" w:rsidRPr="000012A8" w:rsidRDefault="00247C5D" w:rsidP="00C828F1">
            <w:pPr>
              <w:widowControl w:val="0"/>
              <w:tabs>
                <w:tab w:val="right" w:leader="dot" w:pos="-1423"/>
              </w:tabs>
              <w:autoSpaceDE w:val="0"/>
              <w:autoSpaceDN w:val="0"/>
              <w:adjustRightInd w:val="0"/>
              <w:jc w:val="both"/>
              <w:rPr>
                <w:rFonts w:ascii="Arial" w:hAnsi="Arial" w:cs="Arial"/>
                <w:b/>
                <w:bCs/>
                <w:sz w:val="18"/>
                <w:szCs w:val="16"/>
              </w:rPr>
            </w:pPr>
          </w:p>
        </w:tc>
        <w:tc>
          <w:tcPr>
            <w:tcW w:w="3760" w:type="dxa"/>
            <w:gridSpan w:val="2"/>
            <w:tcBorders>
              <w:top w:val="nil"/>
              <w:left w:val="nil"/>
              <w:bottom w:val="nil"/>
              <w:right w:val="nil"/>
            </w:tcBorders>
          </w:tcPr>
          <w:p w:rsidR="00247C5D" w:rsidRPr="000012A8" w:rsidRDefault="00247C5D" w:rsidP="00C828F1">
            <w:pPr>
              <w:jc w:val="both"/>
              <w:rPr>
                <w:rFonts w:ascii="Arial" w:hAnsi="Arial" w:cs="Arial"/>
                <w:b/>
                <w:bCs/>
                <w:sz w:val="18"/>
                <w:szCs w:val="16"/>
              </w:rPr>
            </w:pPr>
          </w:p>
          <w:p w:rsidR="00247C5D" w:rsidRPr="000012A8" w:rsidRDefault="00247C5D" w:rsidP="00C828F1">
            <w:pPr>
              <w:jc w:val="both"/>
              <w:rPr>
                <w:rFonts w:ascii="Arial" w:hAnsi="Arial" w:cs="Arial"/>
                <w:b/>
                <w:bCs/>
                <w:sz w:val="18"/>
                <w:szCs w:val="16"/>
              </w:rPr>
            </w:pPr>
          </w:p>
          <w:p w:rsidR="00247C5D" w:rsidRPr="000012A8" w:rsidRDefault="00247C5D" w:rsidP="00C828F1">
            <w:pPr>
              <w:widowControl w:val="0"/>
              <w:tabs>
                <w:tab w:val="right" w:leader="dot" w:pos="-1423"/>
              </w:tabs>
              <w:autoSpaceDE w:val="0"/>
              <w:autoSpaceDN w:val="0"/>
              <w:adjustRightInd w:val="0"/>
              <w:jc w:val="both"/>
              <w:rPr>
                <w:rFonts w:ascii="Arial" w:hAnsi="Arial" w:cs="Arial"/>
                <w:b/>
                <w:bCs/>
                <w:sz w:val="18"/>
                <w:szCs w:val="16"/>
              </w:rPr>
            </w:pPr>
          </w:p>
          <w:p w:rsidR="00247C5D" w:rsidRPr="000012A8" w:rsidRDefault="00247C5D" w:rsidP="00C828F1">
            <w:pPr>
              <w:widowControl w:val="0"/>
              <w:tabs>
                <w:tab w:val="right" w:leader="dot" w:pos="-1423"/>
              </w:tabs>
              <w:autoSpaceDE w:val="0"/>
              <w:autoSpaceDN w:val="0"/>
              <w:adjustRightInd w:val="0"/>
              <w:jc w:val="both"/>
              <w:rPr>
                <w:rFonts w:ascii="Arial" w:hAnsi="Arial" w:cs="Arial"/>
                <w:b/>
                <w:bCs/>
                <w:sz w:val="18"/>
                <w:szCs w:val="16"/>
              </w:rPr>
            </w:pPr>
          </w:p>
          <w:p w:rsidR="00247C5D" w:rsidRPr="000012A8" w:rsidRDefault="00247C5D" w:rsidP="00C828F1">
            <w:pPr>
              <w:widowControl w:val="0"/>
              <w:tabs>
                <w:tab w:val="right" w:leader="dot" w:pos="-1423"/>
              </w:tabs>
              <w:autoSpaceDE w:val="0"/>
              <w:autoSpaceDN w:val="0"/>
              <w:adjustRightInd w:val="0"/>
              <w:jc w:val="both"/>
              <w:rPr>
                <w:rFonts w:ascii="Arial" w:hAnsi="Arial" w:cs="Arial"/>
                <w:sz w:val="18"/>
                <w:szCs w:val="16"/>
              </w:rPr>
            </w:pPr>
            <w:r w:rsidRPr="000012A8">
              <w:rPr>
                <w:rFonts w:ascii="Arial" w:hAnsi="Arial" w:cs="Arial"/>
                <w:sz w:val="18"/>
                <w:szCs w:val="16"/>
              </w:rPr>
              <w:t>Σύνολο 2 ……………………………………..</w:t>
            </w:r>
          </w:p>
        </w:tc>
      </w:tr>
      <w:tr w:rsidR="00247C5D" w:rsidRPr="000012A8" w:rsidTr="0064001F">
        <w:trPr>
          <w:gridBefore w:val="1"/>
          <w:gridAfter w:val="3"/>
          <w:wBefore w:w="290" w:type="dxa"/>
          <w:wAfter w:w="322" w:type="dxa"/>
          <w:trHeight w:val="1728"/>
        </w:trPr>
        <w:tc>
          <w:tcPr>
            <w:tcW w:w="5960" w:type="dxa"/>
            <w:gridSpan w:val="6"/>
            <w:tcBorders>
              <w:top w:val="nil"/>
              <w:left w:val="nil"/>
              <w:bottom w:val="nil"/>
              <w:right w:val="nil"/>
            </w:tcBorders>
          </w:tcPr>
          <w:p w:rsidR="00247C5D" w:rsidRPr="000012A8" w:rsidRDefault="00247C5D" w:rsidP="009E1E16">
            <w:pPr>
              <w:widowControl w:val="0"/>
              <w:numPr>
                <w:ilvl w:val="0"/>
                <w:numId w:val="51"/>
              </w:numPr>
              <w:tabs>
                <w:tab w:val="right" w:leader="dot" w:pos="-1423"/>
                <w:tab w:val="left" w:pos="252"/>
              </w:tabs>
              <w:autoSpaceDE w:val="0"/>
              <w:autoSpaceDN w:val="0"/>
              <w:adjustRightInd w:val="0"/>
              <w:spacing w:after="0" w:line="418" w:lineRule="exact"/>
              <w:jc w:val="both"/>
              <w:rPr>
                <w:rFonts w:ascii="Arial" w:hAnsi="Arial" w:cs="Arial"/>
                <w:b/>
                <w:bCs/>
                <w:sz w:val="18"/>
                <w:szCs w:val="18"/>
              </w:rPr>
            </w:pPr>
            <w:r w:rsidRPr="000012A8">
              <w:rPr>
                <w:rFonts w:ascii="Arial" w:hAnsi="Arial" w:cs="Arial"/>
                <w:b/>
                <w:bCs/>
                <w:sz w:val="18"/>
                <w:szCs w:val="18"/>
              </w:rPr>
              <w:t xml:space="preserve">Συμμετοχή ΕΕ </w:t>
            </w:r>
          </w:p>
          <w:p w:rsidR="00247C5D" w:rsidRPr="000012A8" w:rsidRDefault="00247C5D" w:rsidP="00C828F1">
            <w:pPr>
              <w:widowControl w:val="0"/>
              <w:tabs>
                <w:tab w:val="right" w:leader="dot" w:pos="-1423"/>
                <w:tab w:val="left" w:pos="428"/>
              </w:tabs>
              <w:autoSpaceDE w:val="0"/>
              <w:autoSpaceDN w:val="0"/>
              <w:adjustRightInd w:val="0"/>
              <w:spacing w:line="418" w:lineRule="exact"/>
              <w:ind w:left="7"/>
              <w:jc w:val="both"/>
              <w:rPr>
                <w:rFonts w:ascii="Arial" w:hAnsi="Arial" w:cs="Arial"/>
                <w:b/>
                <w:bCs/>
                <w:sz w:val="18"/>
                <w:szCs w:val="18"/>
              </w:rPr>
            </w:pPr>
            <w:r w:rsidRPr="000012A8">
              <w:rPr>
                <w:rFonts w:ascii="Arial" w:hAnsi="Arial" w:cs="Arial"/>
                <w:b/>
                <w:bCs/>
                <w:sz w:val="18"/>
                <w:szCs w:val="18"/>
              </w:rPr>
              <w:t>- Ποσό από Ε.Τ.Α.</w:t>
            </w:r>
          </w:p>
        </w:tc>
        <w:tc>
          <w:tcPr>
            <w:tcW w:w="3760" w:type="dxa"/>
            <w:gridSpan w:val="2"/>
            <w:tcBorders>
              <w:top w:val="nil"/>
              <w:left w:val="nil"/>
              <w:bottom w:val="nil"/>
              <w:right w:val="nil"/>
            </w:tcBorders>
          </w:tcPr>
          <w:p w:rsidR="00247C5D" w:rsidRPr="000012A8" w:rsidRDefault="00247C5D" w:rsidP="00C828F1">
            <w:pPr>
              <w:rPr>
                <w:rFonts w:ascii="Arial" w:hAnsi="Arial" w:cs="Arial"/>
                <w:sz w:val="18"/>
                <w:szCs w:val="18"/>
              </w:rPr>
            </w:pPr>
          </w:p>
          <w:p w:rsidR="00247C5D" w:rsidRPr="000012A8" w:rsidRDefault="00247C5D" w:rsidP="00C828F1">
            <w:pPr>
              <w:widowControl w:val="0"/>
              <w:tabs>
                <w:tab w:val="right" w:leader="dot" w:pos="-1423"/>
                <w:tab w:val="left" w:pos="5286"/>
              </w:tabs>
              <w:autoSpaceDE w:val="0"/>
              <w:autoSpaceDN w:val="0"/>
              <w:adjustRightInd w:val="0"/>
              <w:spacing w:line="418" w:lineRule="exact"/>
              <w:ind w:left="32"/>
              <w:jc w:val="both"/>
              <w:rPr>
                <w:rFonts w:ascii="Arial" w:hAnsi="Arial" w:cs="Arial"/>
                <w:sz w:val="18"/>
                <w:szCs w:val="18"/>
                <w:u w:val="single"/>
              </w:rPr>
            </w:pPr>
            <w:r w:rsidRPr="000012A8">
              <w:rPr>
                <w:rFonts w:ascii="Arial" w:hAnsi="Arial" w:cs="Arial"/>
                <w:sz w:val="18"/>
                <w:szCs w:val="18"/>
              </w:rPr>
              <w:t xml:space="preserve">Σύνολο 3         </w:t>
            </w:r>
            <w:r w:rsidRPr="000012A8">
              <w:rPr>
                <w:rFonts w:ascii="Arial" w:hAnsi="Arial" w:cs="Arial"/>
                <w:sz w:val="18"/>
                <w:szCs w:val="18"/>
                <w:u w:val="single"/>
              </w:rPr>
              <w:t>.………………………………</w:t>
            </w:r>
          </w:p>
          <w:p w:rsidR="00247C5D" w:rsidRPr="000012A8" w:rsidRDefault="00247C5D" w:rsidP="00C828F1">
            <w:pPr>
              <w:widowControl w:val="0"/>
              <w:tabs>
                <w:tab w:val="right" w:leader="dot" w:pos="-1423"/>
                <w:tab w:val="left" w:pos="5286"/>
              </w:tabs>
              <w:autoSpaceDE w:val="0"/>
              <w:autoSpaceDN w:val="0"/>
              <w:adjustRightInd w:val="0"/>
              <w:spacing w:line="418" w:lineRule="exact"/>
              <w:ind w:left="32"/>
              <w:jc w:val="both"/>
              <w:rPr>
                <w:rFonts w:ascii="Arial" w:hAnsi="Arial" w:cs="Arial"/>
                <w:sz w:val="18"/>
                <w:szCs w:val="18"/>
              </w:rPr>
            </w:pPr>
            <w:r w:rsidRPr="000012A8">
              <w:rPr>
                <w:rFonts w:ascii="Arial" w:hAnsi="Arial" w:cs="Arial"/>
                <w:sz w:val="18"/>
                <w:szCs w:val="18"/>
              </w:rPr>
              <w:t>Γενικό Σύνολο: (1+2+3)</w:t>
            </w:r>
            <w:r w:rsidRPr="000012A8">
              <w:rPr>
                <w:rFonts w:ascii="Arial" w:hAnsi="Arial" w:cs="Arial"/>
                <w:sz w:val="18"/>
                <w:szCs w:val="18"/>
                <w:u w:val="single"/>
              </w:rPr>
              <w:t>………..…..………..</w:t>
            </w:r>
          </w:p>
        </w:tc>
      </w:tr>
      <w:tr w:rsidR="00247C5D" w:rsidRPr="000012A8" w:rsidTr="0064001F">
        <w:trPr>
          <w:gridBefore w:val="1"/>
          <w:gridAfter w:val="3"/>
          <w:wBefore w:w="290" w:type="dxa"/>
          <w:wAfter w:w="322" w:type="dxa"/>
          <w:trHeight w:val="2802"/>
        </w:trPr>
        <w:tc>
          <w:tcPr>
            <w:tcW w:w="5960" w:type="dxa"/>
            <w:gridSpan w:val="6"/>
            <w:tcBorders>
              <w:top w:val="nil"/>
              <w:left w:val="nil"/>
              <w:bottom w:val="nil"/>
              <w:right w:val="nil"/>
            </w:tcBorders>
          </w:tcPr>
          <w:p w:rsidR="00247C5D" w:rsidRPr="000012A8" w:rsidRDefault="00247C5D" w:rsidP="009E1E16">
            <w:pPr>
              <w:widowControl w:val="0"/>
              <w:numPr>
                <w:ilvl w:val="0"/>
                <w:numId w:val="52"/>
              </w:numPr>
              <w:tabs>
                <w:tab w:val="right" w:leader="dot" w:pos="-1423"/>
              </w:tabs>
              <w:autoSpaceDE w:val="0"/>
              <w:autoSpaceDN w:val="0"/>
              <w:adjustRightInd w:val="0"/>
              <w:spacing w:after="0" w:line="418" w:lineRule="exact"/>
              <w:ind w:left="252" w:hanging="252"/>
              <w:jc w:val="both"/>
              <w:rPr>
                <w:rFonts w:ascii="Arial" w:hAnsi="Arial" w:cs="Arial"/>
                <w:sz w:val="18"/>
                <w:szCs w:val="18"/>
              </w:rPr>
            </w:pPr>
            <w:r w:rsidRPr="000012A8">
              <w:rPr>
                <w:rFonts w:ascii="Arial" w:hAnsi="Arial" w:cs="Arial"/>
                <w:sz w:val="18"/>
                <w:szCs w:val="18"/>
              </w:rPr>
              <w:lastRenderedPageBreak/>
              <w:t>Δικαιολόγηση προέλευσης ιδίων κεφαλαίων</w:t>
            </w:r>
          </w:p>
          <w:p w:rsidR="00247C5D" w:rsidRPr="000012A8" w:rsidRDefault="00247C5D" w:rsidP="009E1E16">
            <w:pPr>
              <w:widowControl w:val="0"/>
              <w:numPr>
                <w:ilvl w:val="0"/>
                <w:numId w:val="52"/>
              </w:numPr>
              <w:tabs>
                <w:tab w:val="right" w:leader="dot" w:pos="-1423"/>
              </w:tabs>
              <w:autoSpaceDE w:val="0"/>
              <w:autoSpaceDN w:val="0"/>
              <w:adjustRightInd w:val="0"/>
              <w:spacing w:after="0" w:line="418" w:lineRule="exact"/>
              <w:ind w:left="252" w:hanging="252"/>
              <w:jc w:val="both"/>
              <w:rPr>
                <w:rFonts w:ascii="Arial" w:hAnsi="Arial" w:cs="Arial"/>
                <w:sz w:val="18"/>
                <w:szCs w:val="18"/>
              </w:rPr>
            </w:pPr>
            <w:r w:rsidRPr="000012A8">
              <w:rPr>
                <w:rFonts w:ascii="Arial" w:hAnsi="Arial" w:cs="Arial"/>
                <w:sz w:val="18"/>
                <w:szCs w:val="18"/>
              </w:rPr>
              <w:t>Ανάλυση δανείων</w:t>
            </w:r>
          </w:p>
          <w:p w:rsidR="00247C5D" w:rsidRPr="000012A8" w:rsidRDefault="00247C5D" w:rsidP="009E1E16">
            <w:pPr>
              <w:widowControl w:val="0"/>
              <w:numPr>
                <w:ilvl w:val="1"/>
                <w:numId w:val="52"/>
              </w:numPr>
              <w:tabs>
                <w:tab w:val="right" w:leader="dot" w:pos="-1423"/>
              </w:tabs>
              <w:autoSpaceDE w:val="0"/>
              <w:autoSpaceDN w:val="0"/>
              <w:adjustRightInd w:val="0"/>
              <w:spacing w:after="0" w:line="418" w:lineRule="exact"/>
              <w:ind w:hanging="1188"/>
              <w:jc w:val="both"/>
              <w:rPr>
                <w:rFonts w:ascii="Arial" w:hAnsi="Arial" w:cs="Arial"/>
                <w:sz w:val="18"/>
                <w:szCs w:val="18"/>
              </w:rPr>
            </w:pPr>
            <w:r w:rsidRPr="000012A8">
              <w:rPr>
                <w:rFonts w:ascii="Arial" w:hAnsi="Arial" w:cs="Arial"/>
                <w:sz w:val="18"/>
                <w:szCs w:val="18"/>
              </w:rPr>
              <w:t>Ποσό:</w:t>
            </w:r>
          </w:p>
          <w:p w:rsidR="00247C5D" w:rsidRPr="000012A8" w:rsidRDefault="00247C5D" w:rsidP="009E1E16">
            <w:pPr>
              <w:widowControl w:val="0"/>
              <w:numPr>
                <w:ilvl w:val="1"/>
                <w:numId w:val="52"/>
              </w:numPr>
              <w:tabs>
                <w:tab w:val="right" w:leader="dot" w:pos="-1423"/>
              </w:tabs>
              <w:autoSpaceDE w:val="0"/>
              <w:autoSpaceDN w:val="0"/>
              <w:adjustRightInd w:val="0"/>
              <w:spacing w:after="0" w:line="418" w:lineRule="exact"/>
              <w:ind w:hanging="1188"/>
              <w:jc w:val="both"/>
              <w:rPr>
                <w:rFonts w:ascii="Arial" w:hAnsi="Arial" w:cs="Arial"/>
                <w:sz w:val="18"/>
                <w:szCs w:val="18"/>
              </w:rPr>
            </w:pPr>
            <w:r w:rsidRPr="000012A8">
              <w:rPr>
                <w:rFonts w:ascii="Arial" w:hAnsi="Arial" w:cs="Arial"/>
                <w:sz w:val="18"/>
                <w:szCs w:val="18"/>
              </w:rPr>
              <w:t>Διάρκεια:</w:t>
            </w:r>
          </w:p>
          <w:p w:rsidR="00247C5D" w:rsidRPr="000012A8" w:rsidRDefault="00247C5D" w:rsidP="009E1E16">
            <w:pPr>
              <w:widowControl w:val="0"/>
              <w:numPr>
                <w:ilvl w:val="1"/>
                <w:numId w:val="52"/>
              </w:numPr>
              <w:tabs>
                <w:tab w:val="right" w:leader="dot" w:pos="-1423"/>
              </w:tabs>
              <w:autoSpaceDE w:val="0"/>
              <w:autoSpaceDN w:val="0"/>
              <w:adjustRightInd w:val="0"/>
              <w:spacing w:after="0" w:line="418" w:lineRule="exact"/>
              <w:ind w:hanging="1188"/>
              <w:jc w:val="both"/>
              <w:rPr>
                <w:rFonts w:ascii="Arial" w:hAnsi="Arial" w:cs="Arial"/>
                <w:sz w:val="18"/>
                <w:szCs w:val="18"/>
              </w:rPr>
            </w:pPr>
            <w:r w:rsidRPr="000012A8">
              <w:rPr>
                <w:rFonts w:ascii="Arial" w:hAnsi="Arial" w:cs="Arial"/>
                <w:sz w:val="18"/>
                <w:szCs w:val="18"/>
              </w:rPr>
              <w:t>Επιτόκιο:</w:t>
            </w:r>
          </w:p>
          <w:p w:rsidR="00247C5D" w:rsidRPr="000012A8" w:rsidRDefault="00247C5D" w:rsidP="009E1E16">
            <w:pPr>
              <w:widowControl w:val="0"/>
              <w:numPr>
                <w:ilvl w:val="1"/>
                <w:numId w:val="52"/>
              </w:numPr>
              <w:tabs>
                <w:tab w:val="right" w:leader="dot" w:pos="-1423"/>
              </w:tabs>
              <w:autoSpaceDE w:val="0"/>
              <w:autoSpaceDN w:val="0"/>
              <w:adjustRightInd w:val="0"/>
              <w:spacing w:after="0" w:line="418" w:lineRule="exact"/>
              <w:ind w:hanging="1188"/>
              <w:jc w:val="both"/>
              <w:rPr>
                <w:rFonts w:ascii="Arial" w:hAnsi="Arial" w:cs="Arial"/>
                <w:sz w:val="18"/>
                <w:szCs w:val="18"/>
              </w:rPr>
            </w:pPr>
            <w:r w:rsidRPr="000012A8">
              <w:rPr>
                <w:rFonts w:ascii="Arial" w:hAnsi="Arial" w:cs="Arial"/>
                <w:sz w:val="18"/>
                <w:szCs w:val="18"/>
              </w:rPr>
              <w:t>Αριθ. Σύμβασης/ημερομηνία</w:t>
            </w:r>
          </w:p>
        </w:tc>
        <w:tc>
          <w:tcPr>
            <w:tcW w:w="3760" w:type="dxa"/>
            <w:gridSpan w:val="2"/>
            <w:tcBorders>
              <w:top w:val="nil"/>
              <w:left w:val="nil"/>
              <w:bottom w:val="nil"/>
              <w:right w:val="nil"/>
            </w:tcBorders>
          </w:tcPr>
          <w:p w:rsidR="00111A4F" w:rsidRDefault="00111A4F" w:rsidP="00111A4F">
            <w:pPr>
              <w:pStyle w:val="xl57"/>
              <w:pBdr>
                <w:bottom w:val="none" w:sz="0" w:space="0" w:color="auto"/>
                <w:right w:val="none" w:sz="0" w:space="0" w:color="auto"/>
              </w:pBdr>
              <w:spacing w:before="0" w:beforeAutospacing="0" w:after="0" w:afterAutospacing="0"/>
              <w:jc w:val="right"/>
              <w:rPr>
                <w:rFonts w:eastAsia="Times New Roman" w:cs="Arial"/>
              </w:rPr>
            </w:pPr>
          </w:p>
        </w:tc>
      </w:tr>
      <w:tr w:rsidR="00247C5D" w:rsidRPr="000012A8" w:rsidTr="0064001F">
        <w:trPr>
          <w:gridBefore w:val="1"/>
          <w:gridAfter w:val="3"/>
          <w:wBefore w:w="290" w:type="dxa"/>
          <w:wAfter w:w="322" w:type="dxa"/>
          <w:trHeight w:val="1452"/>
        </w:trPr>
        <w:tc>
          <w:tcPr>
            <w:tcW w:w="5960" w:type="dxa"/>
            <w:gridSpan w:val="6"/>
            <w:tcBorders>
              <w:top w:val="nil"/>
              <w:left w:val="nil"/>
              <w:bottom w:val="nil"/>
              <w:right w:val="nil"/>
            </w:tcBorders>
          </w:tcPr>
          <w:p w:rsidR="00247C5D" w:rsidRPr="000012A8" w:rsidRDefault="00247C5D" w:rsidP="00C828F1">
            <w:pPr>
              <w:widowControl w:val="0"/>
              <w:tabs>
                <w:tab w:val="right" w:leader="dot" w:pos="-1423"/>
                <w:tab w:val="left" w:pos="538"/>
              </w:tabs>
              <w:autoSpaceDE w:val="0"/>
              <w:autoSpaceDN w:val="0"/>
              <w:adjustRightInd w:val="0"/>
              <w:spacing w:line="418" w:lineRule="exact"/>
              <w:jc w:val="both"/>
              <w:rPr>
                <w:rFonts w:ascii="Arial" w:hAnsi="Arial" w:cs="Arial"/>
                <w:sz w:val="18"/>
                <w:szCs w:val="18"/>
              </w:rPr>
            </w:pPr>
            <w:r w:rsidRPr="000012A8">
              <w:rPr>
                <w:rFonts w:ascii="Arial" w:hAnsi="Arial" w:cs="Arial"/>
                <w:sz w:val="18"/>
                <w:szCs w:val="18"/>
              </w:rPr>
              <w:t>Ημερομηνία:        …………………………………………………</w:t>
            </w:r>
          </w:p>
          <w:p w:rsidR="00247C5D" w:rsidRPr="000012A8" w:rsidRDefault="00247C5D" w:rsidP="00C828F1">
            <w:pPr>
              <w:widowControl w:val="0"/>
              <w:tabs>
                <w:tab w:val="right" w:leader="dot" w:pos="-1423"/>
                <w:tab w:val="left" w:pos="538"/>
              </w:tabs>
              <w:autoSpaceDE w:val="0"/>
              <w:autoSpaceDN w:val="0"/>
              <w:adjustRightInd w:val="0"/>
              <w:spacing w:line="418" w:lineRule="exact"/>
              <w:ind w:firstLine="7"/>
              <w:jc w:val="both"/>
              <w:rPr>
                <w:rFonts w:ascii="Arial" w:hAnsi="Arial" w:cs="Arial"/>
                <w:sz w:val="18"/>
                <w:szCs w:val="18"/>
              </w:rPr>
            </w:pPr>
            <w:r>
              <w:rPr>
                <w:rFonts w:ascii="Arial" w:hAnsi="Arial" w:cs="Arial"/>
                <w:sz w:val="18"/>
                <w:szCs w:val="18"/>
              </w:rPr>
              <w:t xml:space="preserve">Το Ο.Ε.Ε. </w:t>
            </w:r>
            <w:r w:rsidRPr="000012A8">
              <w:rPr>
                <w:rFonts w:ascii="Arial" w:hAnsi="Arial" w:cs="Arial"/>
                <w:sz w:val="18"/>
                <w:szCs w:val="18"/>
              </w:rPr>
              <w:t xml:space="preserve">     …………………………………………………</w:t>
            </w:r>
          </w:p>
          <w:p w:rsidR="00247C5D" w:rsidRPr="000012A8" w:rsidRDefault="00247C5D" w:rsidP="00C828F1">
            <w:pPr>
              <w:widowControl w:val="0"/>
              <w:tabs>
                <w:tab w:val="right" w:leader="dot" w:pos="-1423"/>
              </w:tabs>
              <w:autoSpaceDE w:val="0"/>
              <w:autoSpaceDN w:val="0"/>
              <w:adjustRightInd w:val="0"/>
              <w:ind w:firstLine="7"/>
              <w:jc w:val="both"/>
              <w:rPr>
                <w:rFonts w:ascii="Arial" w:hAnsi="Arial" w:cs="Arial"/>
                <w:sz w:val="18"/>
                <w:szCs w:val="18"/>
              </w:rPr>
            </w:pPr>
          </w:p>
        </w:tc>
        <w:tc>
          <w:tcPr>
            <w:tcW w:w="3760" w:type="dxa"/>
            <w:gridSpan w:val="2"/>
            <w:tcBorders>
              <w:top w:val="nil"/>
              <w:left w:val="nil"/>
              <w:bottom w:val="nil"/>
              <w:right w:val="nil"/>
            </w:tcBorders>
          </w:tcPr>
          <w:p w:rsidR="00247C5D" w:rsidRPr="000012A8" w:rsidRDefault="00247C5D" w:rsidP="00C828F1">
            <w:pPr>
              <w:rPr>
                <w:rFonts w:ascii="Arial" w:hAnsi="Arial" w:cs="Arial"/>
                <w:sz w:val="18"/>
                <w:szCs w:val="18"/>
              </w:rPr>
            </w:pPr>
          </w:p>
          <w:p w:rsidR="00247C5D" w:rsidRPr="000012A8" w:rsidRDefault="00247C5D" w:rsidP="00C828F1">
            <w:pPr>
              <w:jc w:val="center"/>
              <w:rPr>
                <w:rFonts w:ascii="Arial" w:hAnsi="Arial" w:cs="Arial"/>
                <w:sz w:val="18"/>
                <w:szCs w:val="18"/>
              </w:rPr>
            </w:pPr>
            <w:r w:rsidRPr="000012A8">
              <w:rPr>
                <w:rFonts w:ascii="Arial" w:hAnsi="Arial" w:cs="Arial"/>
                <w:sz w:val="18"/>
                <w:szCs w:val="18"/>
              </w:rPr>
              <w:t>Ο ΔΙΚΑΙΟΥΧΟΣ</w:t>
            </w:r>
          </w:p>
          <w:p w:rsidR="00247C5D" w:rsidRPr="000012A8" w:rsidRDefault="00247C5D" w:rsidP="00C828F1">
            <w:pPr>
              <w:rPr>
                <w:rFonts w:ascii="Arial" w:hAnsi="Arial" w:cs="Arial"/>
                <w:sz w:val="18"/>
                <w:szCs w:val="18"/>
              </w:rPr>
            </w:pPr>
          </w:p>
          <w:p w:rsidR="00247C5D" w:rsidRPr="000012A8" w:rsidRDefault="00247C5D" w:rsidP="00C828F1">
            <w:pPr>
              <w:rPr>
                <w:rFonts w:ascii="Arial" w:hAnsi="Arial" w:cs="Arial"/>
                <w:sz w:val="18"/>
                <w:szCs w:val="18"/>
              </w:rPr>
            </w:pPr>
          </w:p>
          <w:p w:rsidR="00247C5D" w:rsidRPr="000012A8" w:rsidRDefault="00247C5D" w:rsidP="00C828F1">
            <w:pPr>
              <w:rPr>
                <w:rFonts w:ascii="Arial" w:hAnsi="Arial" w:cs="Arial"/>
                <w:sz w:val="18"/>
                <w:szCs w:val="18"/>
              </w:rPr>
            </w:pPr>
          </w:p>
          <w:p w:rsidR="00247C5D" w:rsidRPr="000012A8" w:rsidRDefault="00247C5D" w:rsidP="00C828F1">
            <w:pPr>
              <w:widowControl w:val="0"/>
              <w:autoSpaceDE w:val="0"/>
              <w:autoSpaceDN w:val="0"/>
              <w:adjustRightInd w:val="0"/>
              <w:jc w:val="center"/>
              <w:rPr>
                <w:rFonts w:ascii="Arial" w:hAnsi="Arial" w:cs="Arial"/>
                <w:i/>
                <w:iCs/>
                <w:sz w:val="18"/>
                <w:szCs w:val="16"/>
              </w:rPr>
            </w:pPr>
            <w:r w:rsidRPr="000012A8">
              <w:rPr>
                <w:rFonts w:ascii="Arial" w:hAnsi="Arial" w:cs="Arial"/>
                <w:i/>
                <w:iCs/>
                <w:sz w:val="18"/>
                <w:szCs w:val="16"/>
              </w:rPr>
              <w:t>…………………………………………….</w:t>
            </w:r>
          </w:p>
          <w:p w:rsidR="00247C5D" w:rsidRPr="000012A8" w:rsidRDefault="00247C5D" w:rsidP="00C828F1">
            <w:pPr>
              <w:widowControl w:val="0"/>
              <w:autoSpaceDE w:val="0"/>
              <w:autoSpaceDN w:val="0"/>
              <w:adjustRightInd w:val="0"/>
              <w:jc w:val="center"/>
              <w:rPr>
                <w:rFonts w:ascii="Arial" w:hAnsi="Arial" w:cs="Arial"/>
                <w:sz w:val="18"/>
                <w:szCs w:val="18"/>
              </w:rPr>
            </w:pPr>
            <w:r w:rsidRPr="000012A8">
              <w:rPr>
                <w:rFonts w:ascii="Arial" w:hAnsi="Arial" w:cs="Arial"/>
                <w:i/>
                <w:iCs/>
                <w:sz w:val="18"/>
                <w:szCs w:val="16"/>
              </w:rPr>
              <w:t>(Υπογραφή Δικαιούχου)</w:t>
            </w:r>
          </w:p>
        </w:tc>
      </w:tr>
    </w:tbl>
    <w:p w:rsidR="00247C5D" w:rsidRDefault="00247C5D" w:rsidP="00247C5D">
      <w:pPr>
        <w:ind w:left="142"/>
      </w:pPr>
    </w:p>
    <w:p w:rsidR="0064001F" w:rsidRDefault="0064001F" w:rsidP="00D75CA8">
      <w:pPr>
        <w:widowControl w:val="0"/>
        <w:autoSpaceDE w:val="0"/>
        <w:autoSpaceDN w:val="0"/>
        <w:adjustRightInd w:val="0"/>
        <w:spacing w:line="360" w:lineRule="auto"/>
        <w:ind w:right="567"/>
        <w:jc w:val="center"/>
        <w:rPr>
          <w:rFonts w:ascii="Arial" w:hAnsi="Arial" w:cs="Arial"/>
          <w:b/>
          <w:lang w:val="en-US"/>
        </w:rPr>
        <w:sectPr w:rsidR="0064001F" w:rsidSect="00750D2D">
          <w:footerReference w:type="default" r:id="rId8"/>
          <w:pgSz w:w="11906" w:h="16838"/>
          <w:pgMar w:top="1134" w:right="1191" w:bottom="1418" w:left="1191" w:header="709" w:footer="709" w:gutter="0"/>
          <w:cols w:space="708"/>
          <w:docGrid w:linePitch="360"/>
        </w:sectPr>
      </w:pPr>
    </w:p>
    <w:tbl>
      <w:tblPr>
        <w:tblW w:w="142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00"/>
        <w:gridCol w:w="2880"/>
        <w:gridCol w:w="5740"/>
      </w:tblGrid>
      <w:tr w:rsidR="00247C5D" w:rsidRPr="000012A8" w:rsidTr="00C828F1">
        <w:trPr>
          <w:cantSplit/>
          <w:trHeight w:val="118"/>
        </w:trPr>
        <w:tc>
          <w:tcPr>
            <w:tcW w:w="14220" w:type="dxa"/>
            <w:gridSpan w:val="3"/>
            <w:tcBorders>
              <w:top w:val="nil"/>
              <w:left w:val="nil"/>
              <w:bottom w:val="single" w:sz="4" w:space="0" w:color="auto"/>
              <w:right w:val="nil"/>
            </w:tcBorders>
          </w:tcPr>
          <w:p w:rsidR="00D75CA8" w:rsidRPr="00D75CA8" w:rsidRDefault="00247C5D" w:rsidP="00D75CA8">
            <w:pPr>
              <w:widowControl w:val="0"/>
              <w:autoSpaceDE w:val="0"/>
              <w:autoSpaceDN w:val="0"/>
              <w:adjustRightInd w:val="0"/>
              <w:spacing w:line="360" w:lineRule="auto"/>
              <w:ind w:right="567"/>
              <w:jc w:val="center"/>
              <w:rPr>
                <w:rFonts w:ascii="Arial" w:hAnsi="Arial" w:cs="Arial"/>
                <w:b/>
                <w:bCs/>
                <w:sz w:val="20"/>
                <w:szCs w:val="18"/>
              </w:rPr>
            </w:pPr>
            <w:r w:rsidRPr="00F549BC">
              <w:rPr>
                <w:rFonts w:ascii="Arial" w:hAnsi="Arial" w:cs="Arial"/>
                <w:b/>
              </w:rPr>
              <w:lastRenderedPageBreak/>
              <w:br w:type="page"/>
            </w:r>
            <w:r w:rsidR="00D75CA8" w:rsidRPr="000012A8">
              <w:rPr>
                <w:rFonts w:ascii="Arial Black" w:hAnsi="Arial Black" w:cs="Arial"/>
                <w:b/>
                <w:bCs/>
                <w:szCs w:val="18"/>
                <w:u w:val="single"/>
              </w:rPr>
              <w:t>ΥΠΟΔΕΙΓΜΑ  6</w:t>
            </w:r>
          </w:p>
          <w:p w:rsidR="00D75CA8" w:rsidRPr="000012A8" w:rsidRDefault="00D75CA8" w:rsidP="00D75CA8">
            <w:pPr>
              <w:widowControl w:val="0"/>
              <w:autoSpaceDE w:val="0"/>
              <w:autoSpaceDN w:val="0"/>
              <w:adjustRightInd w:val="0"/>
              <w:ind w:right="3"/>
              <w:jc w:val="center"/>
              <w:rPr>
                <w:rFonts w:ascii="Arial" w:hAnsi="Arial" w:cs="Arial"/>
                <w:b/>
                <w:bCs/>
                <w:sz w:val="20"/>
                <w:szCs w:val="18"/>
              </w:rPr>
            </w:pPr>
            <w:r w:rsidRPr="000012A8">
              <w:rPr>
                <w:rFonts w:ascii="Arial" w:hAnsi="Arial" w:cs="Arial"/>
                <w:b/>
                <w:bCs/>
                <w:sz w:val="20"/>
                <w:szCs w:val="18"/>
              </w:rPr>
              <w:t>ΣΥΓΚΕΝΤΡΩΤΙΚΟΣ ΚΑΤΑΛΟΓΟΣ ΤΩΝ ΛΟΓΙΣΤΙΚΩΝ ΑΠΟΔΕΙΚΤΙΚΩΝ ΕΓΓΡΑΦΩΝ</w:t>
            </w:r>
          </w:p>
          <w:p w:rsidR="00D75CA8" w:rsidRPr="00D75CA8" w:rsidRDefault="00D75CA8" w:rsidP="00C828F1">
            <w:pPr>
              <w:widowControl w:val="0"/>
              <w:autoSpaceDE w:val="0"/>
              <w:autoSpaceDN w:val="0"/>
              <w:adjustRightInd w:val="0"/>
              <w:spacing w:line="360" w:lineRule="auto"/>
              <w:ind w:right="567"/>
              <w:rPr>
                <w:rFonts w:ascii="Arial" w:hAnsi="Arial" w:cs="Arial"/>
                <w:b/>
                <w:bCs/>
                <w:sz w:val="20"/>
                <w:szCs w:val="18"/>
              </w:rPr>
            </w:pPr>
          </w:p>
          <w:p w:rsidR="00247C5D" w:rsidRPr="000012A8" w:rsidRDefault="00247C5D" w:rsidP="00C828F1">
            <w:pPr>
              <w:widowControl w:val="0"/>
              <w:autoSpaceDE w:val="0"/>
              <w:autoSpaceDN w:val="0"/>
              <w:adjustRightInd w:val="0"/>
              <w:spacing w:line="360" w:lineRule="auto"/>
              <w:ind w:right="567"/>
              <w:rPr>
                <w:rFonts w:ascii="Arial" w:hAnsi="Arial" w:cs="Arial"/>
                <w:b/>
                <w:bCs/>
                <w:sz w:val="20"/>
                <w:szCs w:val="18"/>
              </w:rPr>
            </w:pPr>
            <w:r w:rsidRPr="000012A8">
              <w:rPr>
                <w:rFonts w:ascii="Arial" w:hAnsi="Arial" w:cs="Arial"/>
                <w:b/>
                <w:bCs/>
                <w:sz w:val="20"/>
                <w:szCs w:val="18"/>
              </w:rPr>
              <w:t>ΤΙΤΛΟΣ ΠΡΑΞΗΣ :</w:t>
            </w:r>
            <w:r w:rsidRPr="000012A8">
              <w:rPr>
                <w:rFonts w:ascii="Arial" w:hAnsi="Arial" w:cs="Arial"/>
                <w:b/>
                <w:bCs/>
                <w:sz w:val="20"/>
                <w:szCs w:val="18"/>
              </w:rPr>
              <w:tab/>
              <w:t>……………………………….</w:t>
            </w:r>
            <w:r w:rsidRPr="000012A8">
              <w:rPr>
                <w:rFonts w:ascii="Arial" w:hAnsi="Arial" w:cs="Arial"/>
                <w:b/>
                <w:bCs/>
                <w:sz w:val="20"/>
                <w:szCs w:val="18"/>
              </w:rPr>
              <w:tab/>
              <w:t xml:space="preserve">                                                        ΠΕΡΙΟΧΗ ……………………… ……………………………..</w:t>
            </w:r>
          </w:p>
          <w:p w:rsidR="00247C5D" w:rsidRPr="000012A8" w:rsidRDefault="00247C5D" w:rsidP="00C828F1">
            <w:pPr>
              <w:widowControl w:val="0"/>
              <w:autoSpaceDE w:val="0"/>
              <w:autoSpaceDN w:val="0"/>
              <w:adjustRightInd w:val="0"/>
              <w:spacing w:line="360" w:lineRule="auto"/>
              <w:ind w:right="567"/>
              <w:rPr>
                <w:rFonts w:ascii="Arial" w:hAnsi="Arial" w:cs="Arial"/>
                <w:b/>
                <w:bCs/>
                <w:sz w:val="20"/>
                <w:szCs w:val="18"/>
              </w:rPr>
            </w:pPr>
            <w:r w:rsidRPr="000012A8">
              <w:rPr>
                <w:rFonts w:ascii="Arial" w:hAnsi="Arial" w:cs="Arial"/>
                <w:b/>
                <w:bCs/>
                <w:sz w:val="20"/>
                <w:szCs w:val="18"/>
              </w:rPr>
              <w:t xml:space="preserve">                                                                                                                                                   ΑΡΙΘ. ΑΠΟΦ. ΕΝΤΑΞΗΣ- ΧΡΗΜ/ΣΗΣ………………………</w:t>
            </w:r>
          </w:p>
          <w:p w:rsidR="00247C5D" w:rsidRPr="000012A8" w:rsidRDefault="00247C5D" w:rsidP="00C828F1">
            <w:pPr>
              <w:widowControl w:val="0"/>
              <w:autoSpaceDE w:val="0"/>
              <w:autoSpaceDN w:val="0"/>
              <w:adjustRightInd w:val="0"/>
              <w:spacing w:line="360" w:lineRule="auto"/>
              <w:ind w:right="567"/>
              <w:rPr>
                <w:rFonts w:ascii="Arial" w:hAnsi="Arial" w:cs="Arial"/>
                <w:b/>
                <w:bCs/>
                <w:sz w:val="20"/>
                <w:szCs w:val="18"/>
              </w:rPr>
            </w:pPr>
            <w:r w:rsidRPr="000012A8">
              <w:rPr>
                <w:rFonts w:ascii="Arial" w:hAnsi="Arial" w:cs="Arial"/>
                <w:b/>
                <w:bCs/>
                <w:sz w:val="20"/>
                <w:szCs w:val="18"/>
              </w:rPr>
              <w:t>ΔΙΚΑΙΟΥΧΟΣ :</w:t>
            </w:r>
            <w:r w:rsidRPr="000012A8">
              <w:rPr>
                <w:rFonts w:ascii="Arial" w:hAnsi="Arial" w:cs="Arial"/>
                <w:b/>
                <w:bCs/>
                <w:sz w:val="20"/>
                <w:szCs w:val="18"/>
              </w:rPr>
              <w:tab/>
              <w:t>……………………………….                                                                             ΚΩΔΙΚΟΣ ΟΠΣΑΑ. ……………………………………………</w:t>
            </w:r>
          </w:p>
          <w:tbl>
            <w:tblPr>
              <w:tblW w:w="14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7"/>
              <w:gridCol w:w="13"/>
              <w:gridCol w:w="887"/>
              <w:gridCol w:w="720"/>
              <w:gridCol w:w="1260"/>
              <w:gridCol w:w="1080"/>
              <w:gridCol w:w="1260"/>
              <w:gridCol w:w="1260"/>
              <w:gridCol w:w="1440"/>
              <w:gridCol w:w="900"/>
              <w:gridCol w:w="900"/>
              <w:gridCol w:w="1080"/>
              <w:gridCol w:w="1080"/>
              <w:gridCol w:w="900"/>
            </w:tblGrid>
            <w:tr w:rsidR="00247C5D" w:rsidRPr="000012A8" w:rsidTr="00D75CA8">
              <w:trPr>
                <w:cantSplit/>
                <w:trHeight w:val="1225"/>
              </w:trPr>
              <w:tc>
                <w:tcPr>
                  <w:tcW w:w="2227" w:type="dxa"/>
                  <w:gridSpan w:val="3"/>
                  <w:tcBorders>
                    <w:top w:val="single" w:sz="4" w:space="0" w:color="auto"/>
                  </w:tcBorders>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ΠΡΟΒΛΕΠΟΜΕΝΕΣ ΕΡΓΑΣΙΕΣ- ΠΡΟΜΗΘΕΙΕΣ</w:t>
                  </w:r>
                </w:p>
              </w:tc>
              <w:tc>
                <w:tcPr>
                  <w:tcW w:w="7020" w:type="dxa"/>
                  <w:gridSpan w:val="6"/>
                  <w:tcBorders>
                    <w:top w:val="single" w:sz="4" w:space="0" w:color="auto"/>
                  </w:tcBorders>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ΛΟΓΙΣΤΙΚΑ  ΕΓΓΡΑΦΑ (1)</w:t>
                  </w:r>
                </w:p>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p>
              </w:tc>
              <w:tc>
                <w:tcPr>
                  <w:tcW w:w="4860" w:type="dxa"/>
                  <w:gridSpan w:val="5"/>
                  <w:tcBorders>
                    <w:top w:val="single" w:sz="4" w:space="0" w:color="auto"/>
                  </w:tcBorders>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ΠΡΑΓΜΑΤΟΠΟΙΗΘΕΙΣΕΣ ΠΛΗΡΩΜΕΣ</w:t>
                  </w:r>
                </w:p>
              </w:tc>
            </w:tr>
            <w:tr w:rsidR="00247C5D" w:rsidRPr="000012A8" w:rsidTr="00C828F1">
              <w:trPr>
                <w:cantSplit/>
                <w:trHeight w:val="207"/>
              </w:trPr>
              <w:tc>
                <w:tcPr>
                  <w:tcW w:w="1340" w:type="dxa"/>
                  <w:gridSpan w:val="2"/>
                  <w:tcBorders>
                    <w:bottom w:val="nil"/>
                  </w:tcBorders>
                </w:tcPr>
                <w:p w:rsidR="00247C5D" w:rsidRPr="000012A8" w:rsidRDefault="00247C5D" w:rsidP="00C828F1">
                  <w:pPr>
                    <w:widowControl w:val="0"/>
                    <w:autoSpaceDE w:val="0"/>
                    <w:autoSpaceDN w:val="0"/>
                    <w:adjustRightInd w:val="0"/>
                    <w:jc w:val="both"/>
                    <w:rPr>
                      <w:rFonts w:ascii="Arial" w:hAnsi="Arial" w:cs="Arial"/>
                      <w:sz w:val="18"/>
                      <w:szCs w:val="18"/>
                    </w:rPr>
                  </w:pP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Περιγραφή</w:t>
                  </w:r>
                </w:p>
              </w:tc>
              <w:tc>
                <w:tcPr>
                  <w:tcW w:w="887" w:type="dxa"/>
                  <w:tcBorders>
                    <w:bottom w:val="nil"/>
                  </w:tcBorders>
                </w:tcPr>
                <w:p w:rsidR="00247C5D" w:rsidRPr="000012A8" w:rsidRDefault="00247C5D" w:rsidP="00C828F1">
                  <w:pPr>
                    <w:widowControl w:val="0"/>
                    <w:autoSpaceDE w:val="0"/>
                    <w:autoSpaceDN w:val="0"/>
                    <w:adjustRightInd w:val="0"/>
                    <w:jc w:val="both"/>
                    <w:rPr>
                      <w:rFonts w:ascii="Arial" w:hAnsi="Arial" w:cs="Arial"/>
                      <w:sz w:val="18"/>
                      <w:szCs w:val="18"/>
                    </w:rPr>
                  </w:pP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Κόστος</w:t>
                  </w:r>
                </w:p>
              </w:tc>
              <w:tc>
                <w:tcPr>
                  <w:tcW w:w="720" w:type="dxa"/>
                  <w:tcBorders>
                    <w:top w:val="single" w:sz="4" w:space="0" w:color="auto"/>
                  </w:tcBorders>
                </w:tcPr>
                <w:p w:rsidR="00247C5D" w:rsidRPr="000012A8" w:rsidRDefault="00247C5D" w:rsidP="00C828F1">
                  <w:pPr>
                    <w:widowControl w:val="0"/>
                    <w:autoSpaceDE w:val="0"/>
                    <w:autoSpaceDN w:val="0"/>
                    <w:adjustRightInd w:val="0"/>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Αριθ.</w:t>
                  </w:r>
                </w:p>
              </w:tc>
              <w:tc>
                <w:tcPr>
                  <w:tcW w:w="1260" w:type="dxa"/>
                  <w:tcBorders>
                    <w:top w:val="single" w:sz="4" w:space="0" w:color="auto"/>
                  </w:tcBorders>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Ημερομηνία Έκδοσης</w:t>
                  </w:r>
                </w:p>
              </w:tc>
              <w:tc>
                <w:tcPr>
                  <w:tcW w:w="1080" w:type="dxa"/>
                  <w:tcBorders>
                    <w:top w:val="single" w:sz="4" w:space="0" w:color="auto"/>
                  </w:tcBorders>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Εκδότης</w:t>
                  </w:r>
                </w:p>
              </w:tc>
              <w:tc>
                <w:tcPr>
                  <w:tcW w:w="1260" w:type="dxa"/>
                  <w:tcBorders>
                    <w:top w:val="single" w:sz="4" w:space="0" w:color="auto"/>
                  </w:tcBorders>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Αντικείμενο</w:t>
                  </w: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(σύντομη περιγραφή)</w:t>
                  </w:r>
                </w:p>
              </w:tc>
              <w:tc>
                <w:tcPr>
                  <w:tcW w:w="1260" w:type="dxa"/>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Ποσό χωρίς ανακτήσιμο ΦΠΑ</w:t>
                  </w:r>
                </w:p>
              </w:tc>
              <w:tc>
                <w:tcPr>
                  <w:tcW w:w="1440" w:type="dxa"/>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Pr>
                      <w:rFonts w:ascii="Arial" w:hAnsi="Arial" w:cs="Arial"/>
                      <w:sz w:val="16"/>
                      <w:szCs w:val="18"/>
                    </w:rPr>
                    <w:t>Τρόπος πληρωμή</w:t>
                  </w:r>
                  <w:r w:rsidRPr="000012A8">
                    <w:rPr>
                      <w:rFonts w:ascii="Arial" w:hAnsi="Arial" w:cs="Arial"/>
                      <w:sz w:val="16"/>
                      <w:szCs w:val="18"/>
                    </w:rPr>
                    <w:t>ς</w:t>
                  </w:r>
                </w:p>
                <w:p w:rsidR="00247C5D" w:rsidRPr="000012A8" w:rsidRDefault="00247C5D" w:rsidP="00C828F1">
                  <w:pPr>
                    <w:widowControl w:val="0"/>
                    <w:autoSpaceDE w:val="0"/>
                    <w:autoSpaceDN w:val="0"/>
                    <w:adjustRightInd w:val="0"/>
                    <w:jc w:val="center"/>
                    <w:rPr>
                      <w:rFonts w:ascii="Arial" w:hAnsi="Arial" w:cs="Arial"/>
                      <w:sz w:val="18"/>
                      <w:szCs w:val="18"/>
                    </w:rPr>
                  </w:pPr>
                  <w:r w:rsidRPr="000012A8">
                    <w:rPr>
                      <w:rFonts w:ascii="Arial" w:hAnsi="Arial" w:cs="Arial"/>
                      <w:sz w:val="16"/>
                      <w:szCs w:val="18"/>
                    </w:rPr>
                    <w:t>(2)</w:t>
                  </w:r>
                </w:p>
              </w:tc>
              <w:tc>
                <w:tcPr>
                  <w:tcW w:w="900" w:type="dxa"/>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Δαπάνες κατά την παρούσα αίτηση</w:t>
                  </w:r>
                </w:p>
              </w:tc>
              <w:tc>
                <w:tcPr>
                  <w:tcW w:w="900" w:type="dxa"/>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Δαπάνες προηγούμενων αιτήσεων</w:t>
                  </w:r>
                </w:p>
              </w:tc>
              <w:tc>
                <w:tcPr>
                  <w:tcW w:w="1080" w:type="dxa"/>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6"/>
                      <w:szCs w:val="18"/>
                    </w:rPr>
                  </w:pPr>
                  <w:r w:rsidRPr="000012A8">
                    <w:rPr>
                      <w:rFonts w:ascii="Arial" w:hAnsi="Arial" w:cs="Arial"/>
                      <w:sz w:val="16"/>
                      <w:szCs w:val="18"/>
                    </w:rPr>
                    <w:t>Ημερομηνία πληρωμής</w:t>
                  </w:r>
                </w:p>
                <w:p w:rsidR="00247C5D" w:rsidRPr="000012A8" w:rsidRDefault="00247C5D" w:rsidP="00C828F1">
                  <w:pPr>
                    <w:widowControl w:val="0"/>
                    <w:autoSpaceDE w:val="0"/>
                    <w:autoSpaceDN w:val="0"/>
                    <w:adjustRightInd w:val="0"/>
                    <w:jc w:val="center"/>
                    <w:rPr>
                      <w:rFonts w:ascii="Arial" w:hAnsi="Arial" w:cs="Arial"/>
                      <w:sz w:val="18"/>
                      <w:szCs w:val="18"/>
                    </w:rPr>
                  </w:pPr>
                  <w:r w:rsidRPr="000012A8">
                    <w:rPr>
                      <w:rFonts w:ascii="Arial" w:hAnsi="Arial" w:cs="Arial"/>
                      <w:sz w:val="16"/>
                      <w:szCs w:val="18"/>
                    </w:rPr>
                    <w:t>(3)</w:t>
                  </w:r>
                </w:p>
              </w:tc>
              <w:tc>
                <w:tcPr>
                  <w:tcW w:w="1080" w:type="dxa"/>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8"/>
                      <w:szCs w:val="18"/>
                    </w:rPr>
                  </w:pPr>
                  <w:r w:rsidRPr="000012A8">
                    <w:rPr>
                      <w:rFonts w:ascii="Arial" w:hAnsi="Arial" w:cs="Arial"/>
                      <w:sz w:val="16"/>
                      <w:szCs w:val="18"/>
                    </w:rPr>
                    <w:t>ΦΠΑ  που  ανακτάται</w:t>
                  </w:r>
                </w:p>
              </w:tc>
              <w:tc>
                <w:tcPr>
                  <w:tcW w:w="900" w:type="dxa"/>
                </w:tcPr>
                <w:p w:rsidR="00247C5D" w:rsidRPr="000012A8" w:rsidRDefault="00247C5D" w:rsidP="00C828F1">
                  <w:pPr>
                    <w:widowControl w:val="0"/>
                    <w:autoSpaceDE w:val="0"/>
                    <w:autoSpaceDN w:val="0"/>
                    <w:adjustRightInd w:val="0"/>
                    <w:jc w:val="center"/>
                    <w:rPr>
                      <w:rFonts w:ascii="Arial" w:hAnsi="Arial" w:cs="Arial"/>
                      <w:sz w:val="16"/>
                      <w:szCs w:val="18"/>
                    </w:rPr>
                  </w:pPr>
                </w:p>
                <w:p w:rsidR="00247C5D" w:rsidRPr="000012A8" w:rsidRDefault="00247C5D" w:rsidP="00C828F1">
                  <w:pPr>
                    <w:widowControl w:val="0"/>
                    <w:autoSpaceDE w:val="0"/>
                    <w:autoSpaceDN w:val="0"/>
                    <w:adjustRightInd w:val="0"/>
                    <w:jc w:val="center"/>
                    <w:rPr>
                      <w:rFonts w:ascii="Arial" w:hAnsi="Arial" w:cs="Arial"/>
                      <w:sz w:val="18"/>
                      <w:szCs w:val="18"/>
                    </w:rPr>
                  </w:pPr>
                  <w:r w:rsidRPr="000012A8">
                    <w:rPr>
                      <w:rFonts w:ascii="Arial" w:hAnsi="Arial" w:cs="Arial"/>
                      <w:sz w:val="16"/>
                      <w:szCs w:val="18"/>
                    </w:rPr>
                    <w:t>Ποσό χωρίς ανακτήσιμο ΦΠΑ</w:t>
                  </w:r>
                </w:p>
              </w:tc>
            </w:tr>
            <w:tr w:rsidR="00247C5D" w:rsidRPr="000012A8" w:rsidTr="00C828F1">
              <w:trPr>
                <w:cantSplit/>
              </w:trPr>
              <w:tc>
                <w:tcPr>
                  <w:tcW w:w="1327" w:type="dxa"/>
                </w:tcPr>
                <w:p w:rsidR="00247C5D" w:rsidRPr="000012A8" w:rsidRDefault="00247C5D" w:rsidP="00C828F1">
                  <w:pPr>
                    <w:widowControl w:val="0"/>
                    <w:autoSpaceDE w:val="0"/>
                    <w:autoSpaceDN w:val="0"/>
                    <w:adjustRightInd w:val="0"/>
                    <w:jc w:val="both"/>
                    <w:rPr>
                      <w:rFonts w:ascii="Arial" w:hAnsi="Arial" w:cs="Arial"/>
                      <w:sz w:val="18"/>
                      <w:szCs w:val="18"/>
                    </w:rPr>
                  </w:pPr>
                </w:p>
              </w:tc>
              <w:tc>
                <w:tcPr>
                  <w:tcW w:w="900" w:type="dxa"/>
                  <w:gridSpan w:val="2"/>
                </w:tcPr>
                <w:p w:rsidR="00247C5D" w:rsidRPr="000012A8" w:rsidRDefault="00247C5D" w:rsidP="00C828F1">
                  <w:pPr>
                    <w:widowControl w:val="0"/>
                    <w:autoSpaceDE w:val="0"/>
                    <w:autoSpaceDN w:val="0"/>
                    <w:adjustRightInd w:val="0"/>
                    <w:jc w:val="both"/>
                    <w:rPr>
                      <w:rFonts w:ascii="Arial" w:hAnsi="Arial" w:cs="Arial"/>
                      <w:sz w:val="18"/>
                      <w:szCs w:val="18"/>
                    </w:rPr>
                  </w:pPr>
                </w:p>
              </w:tc>
              <w:tc>
                <w:tcPr>
                  <w:tcW w:w="72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44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r>
            <w:tr w:rsidR="00247C5D" w:rsidRPr="000012A8" w:rsidTr="00247C5D">
              <w:trPr>
                <w:cantSplit/>
                <w:trHeight w:val="514"/>
              </w:trPr>
              <w:tc>
                <w:tcPr>
                  <w:tcW w:w="1327"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gridSpan w:val="2"/>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72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44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r>
            <w:tr w:rsidR="00247C5D" w:rsidRPr="000012A8" w:rsidTr="00247C5D">
              <w:trPr>
                <w:cantSplit/>
                <w:trHeight w:val="556"/>
              </w:trPr>
              <w:tc>
                <w:tcPr>
                  <w:tcW w:w="1327"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gridSpan w:val="2"/>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72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44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r>
            <w:tr w:rsidR="00247C5D" w:rsidRPr="000012A8" w:rsidTr="00C828F1">
              <w:trPr>
                <w:cantSplit/>
              </w:trPr>
              <w:tc>
                <w:tcPr>
                  <w:tcW w:w="1327" w:type="dxa"/>
                </w:tcPr>
                <w:p w:rsidR="00247C5D" w:rsidRPr="000012A8" w:rsidRDefault="00247C5D" w:rsidP="00C828F1">
                  <w:pPr>
                    <w:widowControl w:val="0"/>
                    <w:autoSpaceDE w:val="0"/>
                    <w:autoSpaceDN w:val="0"/>
                    <w:adjustRightInd w:val="0"/>
                    <w:jc w:val="both"/>
                    <w:rPr>
                      <w:rFonts w:ascii="Arial" w:hAnsi="Arial" w:cs="Arial"/>
                      <w:sz w:val="18"/>
                      <w:szCs w:val="18"/>
                    </w:rPr>
                  </w:pP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ΣΥΝΟΛΟ</w:t>
                  </w:r>
                </w:p>
              </w:tc>
              <w:tc>
                <w:tcPr>
                  <w:tcW w:w="900" w:type="dxa"/>
                  <w:gridSpan w:val="2"/>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72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26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44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108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c>
                <w:tcPr>
                  <w:tcW w:w="900" w:type="dxa"/>
                </w:tcPr>
                <w:p w:rsidR="00247C5D" w:rsidRPr="000012A8" w:rsidRDefault="00247C5D" w:rsidP="00C828F1">
                  <w:pPr>
                    <w:widowControl w:val="0"/>
                    <w:autoSpaceDE w:val="0"/>
                    <w:autoSpaceDN w:val="0"/>
                    <w:adjustRightInd w:val="0"/>
                    <w:spacing w:line="755" w:lineRule="exact"/>
                    <w:ind w:right="3982"/>
                    <w:jc w:val="both"/>
                    <w:rPr>
                      <w:rFonts w:ascii="Arial" w:hAnsi="Arial" w:cs="Arial"/>
                      <w:sz w:val="18"/>
                      <w:szCs w:val="18"/>
                    </w:rPr>
                  </w:pPr>
                </w:p>
              </w:tc>
            </w:tr>
          </w:tbl>
          <w:p w:rsidR="00247C5D" w:rsidRPr="000012A8" w:rsidRDefault="00247C5D" w:rsidP="00C828F1">
            <w:pPr>
              <w:widowControl w:val="0"/>
              <w:autoSpaceDE w:val="0"/>
              <w:autoSpaceDN w:val="0"/>
              <w:adjustRightInd w:val="0"/>
              <w:spacing w:line="360" w:lineRule="auto"/>
              <w:ind w:right="567"/>
              <w:rPr>
                <w:rFonts w:ascii="Arial" w:hAnsi="Arial" w:cs="Arial"/>
                <w:b/>
                <w:bCs/>
                <w:sz w:val="20"/>
                <w:szCs w:val="18"/>
              </w:rPr>
            </w:pPr>
          </w:p>
        </w:tc>
      </w:tr>
      <w:tr w:rsidR="00247C5D" w:rsidRPr="000012A8" w:rsidTr="00C828F1">
        <w:trPr>
          <w:cantSplit/>
          <w:trHeight w:val="780"/>
        </w:trPr>
        <w:tc>
          <w:tcPr>
            <w:tcW w:w="14220" w:type="dxa"/>
            <w:gridSpan w:val="3"/>
            <w:tcBorders>
              <w:bottom w:val="single" w:sz="4" w:space="0" w:color="auto"/>
            </w:tcBorders>
          </w:tcPr>
          <w:p w:rsidR="00247C5D" w:rsidRPr="000012A8" w:rsidRDefault="00247C5D" w:rsidP="00C828F1">
            <w:pPr>
              <w:widowControl w:val="0"/>
              <w:autoSpaceDE w:val="0"/>
              <w:autoSpaceDN w:val="0"/>
              <w:adjustRightInd w:val="0"/>
              <w:ind w:right="567"/>
              <w:jc w:val="both"/>
              <w:rPr>
                <w:rFonts w:ascii="Arial" w:hAnsi="Arial" w:cs="Arial"/>
                <w:sz w:val="16"/>
                <w:szCs w:val="18"/>
              </w:rPr>
            </w:pPr>
          </w:p>
          <w:p w:rsidR="00247C5D" w:rsidRPr="000012A8" w:rsidRDefault="00247C5D" w:rsidP="009E1E16">
            <w:pPr>
              <w:widowControl w:val="0"/>
              <w:numPr>
                <w:ilvl w:val="1"/>
                <w:numId w:val="50"/>
              </w:numPr>
              <w:tabs>
                <w:tab w:val="num" w:pos="1080"/>
              </w:tabs>
              <w:autoSpaceDE w:val="0"/>
              <w:autoSpaceDN w:val="0"/>
              <w:adjustRightInd w:val="0"/>
              <w:spacing w:after="0" w:line="240" w:lineRule="auto"/>
              <w:ind w:left="924" w:right="567" w:hanging="852"/>
              <w:jc w:val="both"/>
              <w:rPr>
                <w:rFonts w:ascii="Arial" w:hAnsi="Arial" w:cs="Arial"/>
                <w:sz w:val="16"/>
                <w:szCs w:val="18"/>
              </w:rPr>
            </w:pPr>
            <w:r w:rsidRPr="000012A8">
              <w:rPr>
                <w:rFonts w:ascii="Arial" w:hAnsi="Arial" w:cs="Arial"/>
                <w:sz w:val="16"/>
                <w:szCs w:val="18"/>
              </w:rPr>
              <w:t>Πρέπει να αναφερθούν όλα τα δικαιολογητικά τα σχετικά με την πραγματοποίηση του χρηματοδοτικού σχεδίου.</w:t>
            </w:r>
          </w:p>
          <w:p w:rsidR="00247C5D" w:rsidRPr="000012A8" w:rsidRDefault="00247C5D" w:rsidP="009E1E16">
            <w:pPr>
              <w:widowControl w:val="0"/>
              <w:numPr>
                <w:ilvl w:val="1"/>
                <w:numId w:val="50"/>
              </w:numPr>
              <w:tabs>
                <w:tab w:val="num" w:pos="1080"/>
              </w:tabs>
              <w:autoSpaceDE w:val="0"/>
              <w:autoSpaceDN w:val="0"/>
              <w:adjustRightInd w:val="0"/>
              <w:spacing w:after="0" w:line="240" w:lineRule="auto"/>
              <w:ind w:left="924" w:right="567" w:hanging="852"/>
              <w:jc w:val="both"/>
              <w:rPr>
                <w:rFonts w:ascii="Arial" w:hAnsi="Arial" w:cs="Arial"/>
                <w:sz w:val="16"/>
                <w:szCs w:val="18"/>
              </w:rPr>
            </w:pPr>
            <w:r w:rsidRPr="000012A8">
              <w:rPr>
                <w:rFonts w:ascii="Arial" w:hAnsi="Arial" w:cs="Arial"/>
                <w:sz w:val="16"/>
                <w:szCs w:val="18"/>
              </w:rPr>
              <w:t>Τρόπος πληρωμής: 1. τράπεζα, 2. επιταγή, 3. τοις μετρητοίς.</w:t>
            </w:r>
          </w:p>
          <w:p w:rsidR="00247C5D" w:rsidRPr="000012A8" w:rsidRDefault="00247C5D" w:rsidP="009E1E16">
            <w:pPr>
              <w:widowControl w:val="0"/>
              <w:numPr>
                <w:ilvl w:val="1"/>
                <w:numId w:val="50"/>
              </w:numPr>
              <w:tabs>
                <w:tab w:val="num" w:pos="1080"/>
              </w:tabs>
              <w:autoSpaceDE w:val="0"/>
              <w:autoSpaceDN w:val="0"/>
              <w:adjustRightInd w:val="0"/>
              <w:spacing w:after="0" w:line="240" w:lineRule="auto"/>
              <w:ind w:left="432" w:right="567"/>
              <w:jc w:val="both"/>
              <w:rPr>
                <w:rFonts w:ascii="Arial" w:hAnsi="Arial" w:cs="Arial"/>
                <w:sz w:val="16"/>
                <w:szCs w:val="18"/>
              </w:rPr>
            </w:pPr>
            <w:r w:rsidRPr="000012A8">
              <w:rPr>
                <w:rFonts w:ascii="Arial" w:hAnsi="Arial" w:cs="Arial"/>
                <w:sz w:val="16"/>
                <w:szCs w:val="18"/>
              </w:rPr>
              <w:t>Η ημερομηνία που πρέπει να αναφερθεί είναι εκείνη της πραγματικής πληρωμής και όχι η ημερομηνία λήξης της οφειλής π.χ. σε περίπτωση πληρωμής με συναλλαγματική</w:t>
            </w:r>
          </w:p>
        </w:tc>
      </w:tr>
      <w:tr w:rsidR="00247C5D" w:rsidRPr="000012A8" w:rsidTr="00C828F1">
        <w:trPr>
          <w:trHeight w:val="343"/>
        </w:trPr>
        <w:tc>
          <w:tcPr>
            <w:tcW w:w="5600" w:type="dxa"/>
            <w:tcBorders>
              <w:top w:val="single" w:sz="4" w:space="0" w:color="auto"/>
              <w:left w:val="nil"/>
              <w:bottom w:val="nil"/>
              <w:right w:val="nil"/>
            </w:tcBorders>
          </w:tcPr>
          <w:p w:rsidR="00247C5D" w:rsidRPr="000012A8" w:rsidRDefault="00247C5D" w:rsidP="00C828F1">
            <w:pPr>
              <w:pStyle w:val="a9"/>
            </w:pPr>
          </w:p>
          <w:p w:rsidR="00247C5D" w:rsidRPr="000012A8" w:rsidRDefault="00247C5D" w:rsidP="00C828F1">
            <w:pPr>
              <w:pStyle w:val="a9"/>
            </w:pPr>
            <w:r w:rsidRPr="000012A8">
              <w:t>Ημερομηνία: ……………………………………………….</w:t>
            </w:r>
          </w:p>
          <w:p w:rsidR="00247C5D" w:rsidRPr="000012A8" w:rsidRDefault="00247C5D" w:rsidP="00C828F1">
            <w:pPr>
              <w:widowControl w:val="0"/>
              <w:autoSpaceDE w:val="0"/>
              <w:autoSpaceDN w:val="0"/>
              <w:adjustRightInd w:val="0"/>
              <w:jc w:val="both"/>
              <w:rPr>
                <w:rFonts w:ascii="Arial" w:hAnsi="Arial" w:cs="Arial"/>
                <w:sz w:val="18"/>
                <w:szCs w:val="18"/>
              </w:rPr>
            </w:pPr>
          </w:p>
          <w:p w:rsidR="00247C5D" w:rsidRPr="000012A8" w:rsidRDefault="00247C5D" w:rsidP="00C828F1">
            <w:pPr>
              <w:widowControl w:val="0"/>
              <w:autoSpaceDE w:val="0"/>
              <w:autoSpaceDN w:val="0"/>
              <w:adjustRightInd w:val="0"/>
              <w:jc w:val="both"/>
              <w:rPr>
                <w:rFonts w:ascii="Arial" w:hAnsi="Arial" w:cs="Arial"/>
                <w:sz w:val="18"/>
                <w:szCs w:val="18"/>
              </w:rPr>
            </w:pPr>
            <w:r w:rsidRPr="000012A8">
              <w:rPr>
                <w:rFonts w:ascii="Arial" w:hAnsi="Arial" w:cs="Arial"/>
                <w:sz w:val="18"/>
                <w:szCs w:val="18"/>
              </w:rPr>
              <w:t>Υπογραφή του Δικαιούχου : ………………………</w:t>
            </w:r>
          </w:p>
          <w:p w:rsidR="00247C5D" w:rsidRPr="000012A8" w:rsidRDefault="00247C5D" w:rsidP="00C828F1">
            <w:pPr>
              <w:widowControl w:val="0"/>
              <w:autoSpaceDE w:val="0"/>
              <w:autoSpaceDN w:val="0"/>
              <w:adjustRightInd w:val="0"/>
              <w:jc w:val="both"/>
              <w:rPr>
                <w:rFonts w:ascii="Arial" w:hAnsi="Arial" w:cs="Arial"/>
                <w:sz w:val="18"/>
                <w:szCs w:val="18"/>
              </w:rPr>
            </w:pPr>
          </w:p>
        </w:tc>
        <w:tc>
          <w:tcPr>
            <w:tcW w:w="2880" w:type="dxa"/>
            <w:tcBorders>
              <w:top w:val="single" w:sz="4" w:space="0" w:color="auto"/>
              <w:left w:val="nil"/>
              <w:bottom w:val="nil"/>
              <w:right w:val="nil"/>
            </w:tcBorders>
          </w:tcPr>
          <w:p w:rsidR="00247C5D" w:rsidRPr="000012A8" w:rsidRDefault="00247C5D" w:rsidP="00C828F1">
            <w:pPr>
              <w:rPr>
                <w:rFonts w:ascii="Arial" w:hAnsi="Arial" w:cs="Arial"/>
                <w:sz w:val="18"/>
                <w:szCs w:val="18"/>
              </w:rPr>
            </w:pPr>
          </w:p>
          <w:p w:rsidR="00247C5D" w:rsidRPr="000012A8" w:rsidRDefault="00247C5D" w:rsidP="00C828F1">
            <w:pPr>
              <w:rPr>
                <w:rFonts w:ascii="Arial" w:hAnsi="Arial" w:cs="Arial"/>
                <w:sz w:val="18"/>
                <w:szCs w:val="18"/>
              </w:rPr>
            </w:pPr>
            <w:r w:rsidRPr="000012A8">
              <w:rPr>
                <w:rFonts w:ascii="Arial" w:hAnsi="Arial" w:cs="Arial"/>
                <w:sz w:val="18"/>
                <w:szCs w:val="18"/>
              </w:rPr>
              <w:t>Ημερομηνία</w:t>
            </w:r>
          </w:p>
          <w:p w:rsidR="00247C5D" w:rsidRPr="000012A8" w:rsidRDefault="00247C5D" w:rsidP="00C828F1">
            <w:pPr>
              <w:rPr>
                <w:rFonts w:ascii="Arial" w:hAnsi="Arial" w:cs="Arial"/>
                <w:sz w:val="18"/>
                <w:szCs w:val="18"/>
              </w:rPr>
            </w:pPr>
          </w:p>
          <w:p w:rsidR="00247C5D" w:rsidRPr="000012A8" w:rsidRDefault="00247C5D" w:rsidP="00C828F1">
            <w:pPr>
              <w:rPr>
                <w:rFonts w:ascii="Arial" w:hAnsi="Arial" w:cs="Arial"/>
                <w:sz w:val="18"/>
                <w:szCs w:val="18"/>
              </w:rPr>
            </w:pPr>
            <w:r>
              <w:rPr>
                <w:rFonts w:ascii="Arial" w:hAnsi="Arial" w:cs="Arial"/>
                <w:sz w:val="18"/>
                <w:szCs w:val="18"/>
              </w:rPr>
              <w:t xml:space="preserve">Το </w:t>
            </w:r>
            <w:r w:rsidRPr="000012A8">
              <w:rPr>
                <w:rFonts w:ascii="Arial" w:hAnsi="Arial" w:cs="Arial"/>
                <w:sz w:val="18"/>
                <w:szCs w:val="18"/>
              </w:rPr>
              <w:t xml:space="preserve"> Ο.Ε.Ε.</w:t>
            </w:r>
          </w:p>
          <w:p w:rsidR="00247C5D" w:rsidRPr="000012A8" w:rsidRDefault="00247C5D" w:rsidP="00C828F1">
            <w:pPr>
              <w:rPr>
                <w:rFonts w:ascii="Arial" w:hAnsi="Arial" w:cs="Arial"/>
                <w:sz w:val="18"/>
                <w:szCs w:val="18"/>
              </w:rPr>
            </w:pPr>
          </w:p>
          <w:p w:rsidR="00247C5D" w:rsidRPr="000012A8" w:rsidRDefault="00247C5D" w:rsidP="00C828F1">
            <w:pPr>
              <w:widowControl w:val="0"/>
              <w:autoSpaceDE w:val="0"/>
              <w:autoSpaceDN w:val="0"/>
              <w:adjustRightInd w:val="0"/>
              <w:jc w:val="both"/>
              <w:rPr>
                <w:rFonts w:ascii="Arial" w:hAnsi="Arial" w:cs="Arial"/>
                <w:sz w:val="18"/>
                <w:szCs w:val="18"/>
              </w:rPr>
            </w:pPr>
          </w:p>
        </w:tc>
        <w:tc>
          <w:tcPr>
            <w:tcW w:w="5740" w:type="dxa"/>
            <w:tcBorders>
              <w:top w:val="single" w:sz="4" w:space="0" w:color="auto"/>
              <w:left w:val="nil"/>
              <w:bottom w:val="nil"/>
              <w:right w:val="nil"/>
            </w:tcBorders>
          </w:tcPr>
          <w:p w:rsidR="00247C5D" w:rsidRPr="000012A8" w:rsidRDefault="00247C5D" w:rsidP="00C828F1">
            <w:pPr>
              <w:rPr>
                <w:rFonts w:ascii="Arial" w:hAnsi="Arial" w:cs="Arial"/>
                <w:sz w:val="18"/>
                <w:szCs w:val="18"/>
              </w:rPr>
            </w:pPr>
          </w:p>
          <w:p w:rsidR="00247C5D" w:rsidRPr="000012A8" w:rsidRDefault="00247C5D" w:rsidP="00C828F1">
            <w:pPr>
              <w:rPr>
                <w:rFonts w:ascii="Arial" w:hAnsi="Arial" w:cs="Arial"/>
                <w:sz w:val="18"/>
                <w:szCs w:val="18"/>
              </w:rPr>
            </w:pPr>
            <w:r w:rsidRPr="000012A8">
              <w:rPr>
                <w:rFonts w:ascii="Arial" w:hAnsi="Arial" w:cs="Arial"/>
                <w:sz w:val="18"/>
                <w:szCs w:val="18"/>
              </w:rPr>
              <w:t xml:space="preserve">Θεώρηση της αρμόδιας </w:t>
            </w:r>
            <w:r>
              <w:rPr>
                <w:rFonts w:ascii="Arial" w:hAnsi="Arial" w:cs="Arial"/>
                <w:sz w:val="18"/>
                <w:szCs w:val="18"/>
              </w:rPr>
              <w:t>Υπηρεσίας Αλιείας</w:t>
            </w:r>
            <w:r w:rsidRPr="000012A8">
              <w:rPr>
                <w:rFonts w:ascii="Arial" w:hAnsi="Arial" w:cs="Arial"/>
                <w:sz w:val="18"/>
                <w:szCs w:val="18"/>
              </w:rPr>
              <w:t>:</w:t>
            </w:r>
          </w:p>
          <w:p w:rsidR="00247C5D" w:rsidRPr="000012A8" w:rsidRDefault="00247C5D" w:rsidP="00C828F1">
            <w:pPr>
              <w:rPr>
                <w:rFonts w:ascii="Arial" w:hAnsi="Arial" w:cs="Arial"/>
                <w:sz w:val="18"/>
                <w:szCs w:val="18"/>
              </w:rPr>
            </w:pPr>
          </w:p>
          <w:p w:rsidR="00247C5D" w:rsidRPr="000012A8" w:rsidRDefault="00247C5D" w:rsidP="00C828F1">
            <w:pPr>
              <w:rPr>
                <w:rFonts w:ascii="Arial" w:hAnsi="Arial" w:cs="Arial"/>
                <w:sz w:val="18"/>
                <w:szCs w:val="18"/>
              </w:rPr>
            </w:pPr>
            <w:r w:rsidRPr="000012A8">
              <w:rPr>
                <w:rFonts w:ascii="Arial" w:hAnsi="Arial" w:cs="Arial"/>
                <w:sz w:val="18"/>
                <w:szCs w:val="18"/>
              </w:rPr>
              <w:t>Ημερομηνία υπογραφή και σφραγίδα:</w:t>
            </w:r>
          </w:p>
          <w:p w:rsidR="00247C5D" w:rsidRPr="000012A8" w:rsidRDefault="00247C5D" w:rsidP="00C828F1">
            <w:pPr>
              <w:rPr>
                <w:rFonts w:ascii="Arial" w:hAnsi="Arial" w:cs="Arial"/>
                <w:sz w:val="18"/>
                <w:szCs w:val="18"/>
              </w:rPr>
            </w:pPr>
          </w:p>
          <w:p w:rsidR="00247C5D" w:rsidRPr="000012A8" w:rsidRDefault="00247C5D" w:rsidP="00C828F1">
            <w:pPr>
              <w:rPr>
                <w:rFonts w:ascii="Arial" w:hAnsi="Arial" w:cs="Arial"/>
                <w:sz w:val="18"/>
                <w:szCs w:val="18"/>
              </w:rPr>
            </w:pPr>
            <w:r>
              <w:rPr>
                <w:rFonts w:ascii="Arial" w:hAnsi="Arial" w:cs="Arial"/>
                <w:sz w:val="18"/>
                <w:szCs w:val="18"/>
              </w:rPr>
              <w:t>……………………………………………………….</w:t>
            </w:r>
          </w:p>
          <w:p w:rsidR="00247C5D" w:rsidRPr="000012A8" w:rsidRDefault="00247C5D" w:rsidP="00C828F1">
            <w:pPr>
              <w:widowControl w:val="0"/>
              <w:autoSpaceDE w:val="0"/>
              <w:autoSpaceDN w:val="0"/>
              <w:adjustRightInd w:val="0"/>
              <w:jc w:val="both"/>
              <w:rPr>
                <w:rFonts w:ascii="Arial" w:hAnsi="Arial" w:cs="Arial"/>
                <w:sz w:val="18"/>
                <w:szCs w:val="18"/>
              </w:rPr>
            </w:pPr>
          </w:p>
        </w:tc>
      </w:tr>
    </w:tbl>
    <w:p w:rsidR="00247C5D" w:rsidRDefault="00247C5D" w:rsidP="00247C5D">
      <w:pPr>
        <w:spacing w:after="0" w:line="360" w:lineRule="auto"/>
        <w:rPr>
          <w:rFonts w:ascii="Arial" w:hAnsi="Arial" w:cs="Arial"/>
          <w:b/>
          <w:lang w:val="en-US"/>
        </w:rPr>
        <w:sectPr w:rsidR="00247C5D" w:rsidSect="0064001F">
          <w:pgSz w:w="16838" w:h="11906" w:orient="landscape"/>
          <w:pgMar w:top="1191" w:right="1134" w:bottom="1191" w:left="1134" w:header="709" w:footer="709" w:gutter="0"/>
          <w:cols w:space="708"/>
          <w:docGrid w:linePitch="360"/>
        </w:sectPr>
      </w:pPr>
    </w:p>
    <w:tbl>
      <w:tblPr>
        <w:tblW w:w="10260" w:type="dxa"/>
        <w:tblInd w:w="-176" w:type="dxa"/>
        <w:tblLayout w:type="fixed"/>
        <w:tblLook w:val="0000"/>
      </w:tblPr>
      <w:tblGrid>
        <w:gridCol w:w="3420"/>
        <w:gridCol w:w="1260"/>
        <w:gridCol w:w="275"/>
        <w:gridCol w:w="265"/>
        <w:gridCol w:w="540"/>
        <w:gridCol w:w="1260"/>
        <w:gridCol w:w="540"/>
        <w:gridCol w:w="540"/>
        <w:gridCol w:w="720"/>
        <w:gridCol w:w="1440"/>
      </w:tblGrid>
      <w:tr w:rsidR="00247C5D" w:rsidRPr="00505808" w:rsidTr="00C828F1">
        <w:trPr>
          <w:trHeight w:val="306"/>
        </w:trPr>
        <w:tc>
          <w:tcPr>
            <w:tcW w:w="10260" w:type="dxa"/>
            <w:gridSpan w:val="10"/>
          </w:tcPr>
          <w:p w:rsidR="00247C5D" w:rsidRPr="00505808" w:rsidRDefault="00247C5D" w:rsidP="00C828F1">
            <w:pPr>
              <w:pStyle w:val="8"/>
              <w:jc w:val="center"/>
              <w:rPr>
                <w:bCs w:val="0"/>
                <w:color w:val="auto"/>
                <w:sz w:val="18"/>
                <w:szCs w:val="18"/>
                <w:u w:val="single"/>
              </w:rPr>
            </w:pPr>
            <w:r w:rsidRPr="00505808">
              <w:rPr>
                <w:bCs w:val="0"/>
                <w:color w:val="auto"/>
                <w:sz w:val="18"/>
                <w:szCs w:val="18"/>
                <w:u w:val="single"/>
              </w:rPr>
              <w:lastRenderedPageBreak/>
              <w:t>ΥΠΟΔΕΙΓΜΑ  7</w:t>
            </w:r>
          </w:p>
          <w:p w:rsidR="00247C5D" w:rsidRPr="00505808" w:rsidRDefault="00247C5D" w:rsidP="00C828F1">
            <w:pPr>
              <w:rPr>
                <w:rFonts w:ascii="Arial" w:hAnsi="Arial" w:cs="Arial"/>
                <w:b/>
                <w:bCs/>
                <w:sz w:val="18"/>
                <w:szCs w:val="18"/>
                <w:u w:val="single"/>
              </w:rPr>
            </w:pPr>
          </w:p>
          <w:p w:rsidR="00247C5D" w:rsidRPr="00505808" w:rsidRDefault="00247C5D" w:rsidP="00C828F1">
            <w:pPr>
              <w:jc w:val="center"/>
              <w:rPr>
                <w:rFonts w:ascii="Arial" w:hAnsi="Arial" w:cs="Arial"/>
                <w:b/>
                <w:bCs/>
                <w:sz w:val="18"/>
                <w:szCs w:val="18"/>
              </w:rPr>
            </w:pPr>
            <w:r w:rsidRPr="00505808">
              <w:rPr>
                <w:rFonts w:ascii="Arial" w:hAnsi="Arial" w:cs="Arial"/>
                <w:b/>
                <w:bCs/>
                <w:sz w:val="18"/>
                <w:szCs w:val="18"/>
              </w:rPr>
              <w:t>ΠΙΝΑΚΑΣ ΠΡΟΒΛΕΠΟΜΕΝΩΝ - ΕΚΤΕΛΕΣΘΕΙΣΩΝ ΕΡΓΑΣΙΩΝ</w:t>
            </w:r>
          </w:p>
        </w:tc>
      </w:tr>
      <w:tr w:rsidR="00247C5D" w:rsidRPr="00505808" w:rsidTr="00C828F1">
        <w:trPr>
          <w:trHeight w:val="700"/>
        </w:trPr>
        <w:tc>
          <w:tcPr>
            <w:tcW w:w="10260" w:type="dxa"/>
            <w:gridSpan w:val="10"/>
            <w:tcBorders>
              <w:bottom w:val="single" w:sz="4" w:space="0" w:color="auto"/>
            </w:tcBorders>
          </w:tcPr>
          <w:p w:rsidR="00247C5D" w:rsidRPr="00505808" w:rsidRDefault="00247C5D" w:rsidP="00C828F1">
            <w:pPr>
              <w:widowControl w:val="0"/>
              <w:tabs>
                <w:tab w:val="left" w:pos="0"/>
              </w:tabs>
              <w:autoSpaceDE w:val="0"/>
              <w:autoSpaceDN w:val="0"/>
              <w:adjustRightInd w:val="0"/>
              <w:jc w:val="both"/>
              <w:rPr>
                <w:rFonts w:ascii="Arial" w:hAnsi="Arial" w:cs="Arial"/>
                <w:sz w:val="18"/>
                <w:szCs w:val="18"/>
              </w:rPr>
            </w:pPr>
          </w:p>
          <w:p w:rsidR="00247C5D" w:rsidRPr="00505808" w:rsidRDefault="00247C5D" w:rsidP="00C828F1">
            <w:pPr>
              <w:widowControl w:val="0"/>
              <w:tabs>
                <w:tab w:val="left" w:pos="0"/>
              </w:tabs>
              <w:autoSpaceDE w:val="0"/>
              <w:autoSpaceDN w:val="0"/>
              <w:adjustRightInd w:val="0"/>
              <w:jc w:val="both"/>
              <w:rPr>
                <w:rFonts w:ascii="Arial" w:hAnsi="Arial" w:cs="Arial"/>
                <w:sz w:val="18"/>
                <w:szCs w:val="18"/>
              </w:rPr>
            </w:pPr>
            <w:r w:rsidRPr="00505808">
              <w:rPr>
                <w:rFonts w:ascii="Arial" w:hAnsi="Arial" w:cs="Arial"/>
                <w:sz w:val="18"/>
                <w:szCs w:val="18"/>
              </w:rPr>
              <w:t>Πράξη :</w:t>
            </w:r>
          </w:p>
          <w:p w:rsidR="00247C5D" w:rsidRPr="00505808" w:rsidRDefault="00247C5D" w:rsidP="00C828F1">
            <w:pPr>
              <w:widowControl w:val="0"/>
              <w:tabs>
                <w:tab w:val="left" w:pos="0"/>
              </w:tabs>
              <w:autoSpaceDE w:val="0"/>
              <w:autoSpaceDN w:val="0"/>
              <w:adjustRightInd w:val="0"/>
              <w:jc w:val="both"/>
              <w:rPr>
                <w:rFonts w:ascii="Arial" w:hAnsi="Arial" w:cs="Arial"/>
                <w:sz w:val="18"/>
                <w:szCs w:val="18"/>
              </w:rPr>
            </w:pPr>
            <w:r w:rsidRPr="00505808">
              <w:rPr>
                <w:rFonts w:ascii="Arial" w:hAnsi="Arial" w:cs="Arial"/>
                <w:sz w:val="18"/>
                <w:szCs w:val="18"/>
              </w:rPr>
              <w:t>Δικαιούχος :</w:t>
            </w:r>
          </w:p>
          <w:p w:rsidR="00247C5D" w:rsidRPr="00505808" w:rsidRDefault="00247C5D" w:rsidP="00C828F1">
            <w:pPr>
              <w:widowControl w:val="0"/>
              <w:tabs>
                <w:tab w:val="left" w:pos="0"/>
              </w:tabs>
              <w:autoSpaceDE w:val="0"/>
              <w:autoSpaceDN w:val="0"/>
              <w:adjustRightInd w:val="0"/>
              <w:jc w:val="both"/>
              <w:rPr>
                <w:rFonts w:ascii="Arial" w:hAnsi="Arial" w:cs="Arial"/>
                <w:sz w:val="18"/>
                <w:szCs w:val="18"/>
              </w:rPr>
            </w:pPr>
            <w:r w:rsidRPr="00505808">
              <w:rPr>
                <w:rFonts w:ascii="Arial" w:hAnsi="Arial" w:cs="Arial"/>
                <w:sz w:val="18"/>
                <w:szCs w:val="18"/>
              </w:rPr>
              <w:t>Περιοχή:</w:t>
            </w:r>
          </w:p>
          <w:p w:rsidR="00247C5D" w:rsidRPr="00505808" w:rsidRDefault="00247C5D" w:rsidP="00C828F1">
            <w:pPr>
              <w:widowControl w:val="0"/>
              <w:autoSpaceDE w:val="0"/>
              <w:autoSpaceDN w:val="0"/>
              <w:adjustRightInd w:val="0"/>
              <w:jc w:val="both"/>
              <w:rPr>
                <w:rFonts w:ascii="Arial" w:hAnsi="Arial" w:cs="Arial"/>
                <w:b/>
                <w:bCs/>
                <w:sz w:val="18"/>
                <w:szCs w:val="18"/>
              </w:rPr>
            </w:pPr>
            <w:r w:rsidRPr="00505808">
              <w:rPr>
                <w:rFonts w:ascii="Arial" w:hAnsi="Arial" w:cs="Arial"/>
                <w:b/>
                <w:bCs/>
                <w:sz w:val="18"/>
                <w:szCs w:val="18"/>
              </w:rPr>
              <w:t>ΑΡΙΘ. ΑΠΟΦ. ΕΝΤΑΞΗΣ- ΧΡΗΜ/ΣΗΣ…………………………..</w:t>
            </w:r>
          </w:p>
          <w:p w:rsidR="00247C5D" w:rsidRPr="00505808" w:rsidRDefault="00247C5D" w:rsidP="00C828F1">
            <w:pPr>
              <w:widowControl w:val="0"/>
              <w:autoSpaceDE w:val="0"/>
              <w:autoSpaceDN w:val="0"/>
              <w:adjustRightInd w:val="0"/>
              <w:jc w:val="both"/>
              <w:rPr>
                <w:rFonts w:ascii="Arial" w:hAnsi="Arial" w:cs="Arial"/>
                <w:b/>
                <w:bCs/>
                <w:sz w:val="18"/>
                <w:szCs w:val="18"/>
              </w:rPr>
            </w:pPr>
            <w:r w:rsidRPr="00505808">
              <w:rPr>
                <w:rFonts w:ascii="Arial" w:hAnsi="Arial" w:cs="Arial"/>
                <w:b/>
                <w:bCs/>
                <w:sz w:val="18"/>
                <w:szCs w:val="18"/>
              </w:rPr>
              <w:t>ΚΩΔΙΚΟΣ ΟΠΣΑΑ. ……………………………………………</w:t>
            </w:r>
          </w:p>
          <w:p w:rsidR="00247C5D" w:rsidRPr="00505808" w:rsidRDefault="00247C5D" w:rsidP="00C828F1">
            <w:pPr>
              <w:widowControl w:val="0"/>
              <w:tabs>
                <w:tab w:val="left" w:pos="0"/>
              </w:tabs>
              <w:autoSpaceDE w:val="0"/>
              <w:autoSpaceDN w:val="0"/>
              <w:adjustRightInd w:val="0"/>
              <w:jc w:val="both"/>
              <w:rPr>
                <w:rFonts w:ascii="Arial" w:hAnsi="Arial" w:cs="Arial"/>
                <w:sz w:val="18"/>
                <w:szCs w:val="18"/>
              </w:rPr>
            </w:pPr>
          </w:p>
        </w:tc>
      </w:tr>
      <w:tr w:rsidR="00247C5D" w:rsidRPr="00505808" w:rsidTr="00C828F1">
        <w:trPr>
          <w:cantSplit/>
          <w:trHeight w:val="560"/>
        </w:trPr>
        <w:tc>
          <w:tcPr>
            <w:tcW w:w="3420" w:type="dxa"/>
            <w:vMerge w:val="restart"/>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autoSpaceDE w:val="0"/>
              <w:autoSpaceDN w:val="0"/>
              <w:adjustRightInd w:val="0"/>
              <w:ind w:right="1089"/>
              <w:jc w:val="both"/>
              <w:rPr>
                <w:rFonts w:ascii="Arial" w:hAnsi="Arial" w:cs="Arial"/>
                <w:sz w:val="18"/>
                <w:szCs w:val="18"/>
              </w:rPr>
            </w:pPr>
          </w:p>
          <w:p w:rsidR="00247C5D" w:rsidRPr="00505808" w:rsidRDefault="00247C5D" w:rsidP="00C828F1">
            <w:pPr>
              <w:widowControl w:val="0"/>
              <w:autoSpaceDE w:val="0"/>
              <w:autoSpaceDN w:val="0"/>
              <w:adjustRightInd w:val="0"/>
              <w:ind w:right="1089"/>
              <w:jc w:val="both"/>
              <w:rPr>
                <w:rFonts w:ascii="Arial" w:hAnsi="Arial" w:cs="Arial"/>
                <w:sz w:val="18"/>
                <w:szCs w:val="18"/>
              </w:rPr>
            </w:pPr>
          </w:p>
          <w:p w:rsidR="00247C5D" w:rsidRPr="00505808" w:rsidRDefault="00247C5D" w:rsidP="00C828F1">
            <w:pPr>
              <w:widowControl w:val="0"/>
              <w:autoSpaceDE w:val="0"/>
              <w:autoSpaceDN w:val="0"/>
              <w:adjustRightInd w:val="0"/>
              <w:ind w:right="1089"/>
              <w:jc w:val="both"/>
              <w:rPr>
                <w:rFonts w:ascii="Arial" w:hAnsi="Arial" w:cs="Arial"/>
                <w:sz w:val="18"/>
                <w:szCs w:val="18"/>
              </w:rPr>
            </w:pPr>
            <w:r w:rsidRPr="00505808">
              <w:rPr>
                <w:rFonts w:ascii="Arial" w:hAnsi="Arial" w:cs="Arial"/>
                <w:sz w:val="18"/>
                <w:szCs w:val="18"/>
              </w:rPr>
              <w:t xml:space="preserve">ΠΕΡΙΓΡΑΦΗ </w:t>
            </w:r>
          </w:p>
          <w:p w:rsidR="00247C5D" w:rsidRPr="00505808" w:rsidRDefault="00247C5D" w:rsidP="00C828F1">
            <w:pPr>
              <w:widowControl w:val="0"/>
              <w:autoSpaceDE w:val="0"/>
              <w:autoSpaceDN w:val="0"/>
              <w:adjustRightInd w:val="0"/>
              <w:ind w:right="1089"/>
              <w:jc w:val="both"/>
              <w:rPr>
                <w:rFonts w:ascii="Arial" w:hAnsi="Arial" w:cs="Arial"/>
                <w:sz w:val="18"/>
                <w:szCs w:val="18"/>
              </w:rPr>
            </w:pPr>
            <w:r w:rsidRPr="00505808">
              <w:rPr>
                <w:rFonts w:ascii="Arial" w:hAnsi="Arial" w:cs="Arial"/>
                <w:sz w:val="18"/>
                <w:szCs w:val="18"/>
              </w:rPr>
              <w:t>( σύμφωνα με το αρχικό ή τροποποιημένο σχέδιο της Πράξης )</w:t>
            </w:r>
          </w:p>
        </w:tc>
        <w:tc>
          <w:tcPr>
            <w:tcW w:w="2340" w:type="dxa"/>
            <w:gridSpan w:val="4"/>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autoSpaceDE w:val="0"/>
              <w:autoSpaceDN w:val="0"/>
              <w:adjustRightInd w:val="0"/>
              <w:jc w:val="both"/>
              <w:rPr>
                <w:rFonts w:ascii="Arial" w:hAnsi="Arial" w:cs="Arial"/>
                <w:sz w:val="18"/>
                <w:szCs w:val="18"/>
              </w:rPr>
            </w:pPr>
          </w:p>
          <w:p w:rsidR="00247C5D" w:rsidRPr="00505808" w:rsidRDefault="00247C5D" w:rsidP="00C828F1">
            <w:pPr>
              <w:pStyle w:val="xl96"/>
              <w:widowControl w:val="0"/>
              <w:pBdr>
                <w:left w:val="none" w:sz="0" w:space="0" w:color="auto"/>
                <w:bottom w:val="none" w:sz="0" w:space="0" w:color="auto"/>
              </w:pBdr>
              <w:autoSpaceDE w:val="0"/>
              <w:autoSpaceDN w:val="0"/>
              <w:adjustRightInd w:val="0"/>
              <w:spacing w:before="0" w:beforeAutospacing="0" w:after="0" w:afterAutospacing="0"/>
              <w:textAlignment w:val="auto"/>
              <w:rPr>
                <w:rFonts w:eastAsia="Times New Roman" w:cs="Arial"/>
              </w:rPr>
            </w:pPr>
            <w:r w:rsidRPr="00505808">
              <w:rPr>
                <w:rFonts w:eastAsia="Times New Roman" w:cs="Arial"/>
              </w:rPr>
              <w:t>ΠΡΟΒΛΕΠΟΜΕΝΑ</w:t>
            </w:r>
          </w:p>
        </w:tc>
        <w:tc>
          <w:tcPr>
            <w:tcW w:w="2340" w:type="dxa"/>
            <w:gridSpan w:val="3"/>
            <w:tcBorders>
              <w:top w:val="single" w:sz="4" w:space="0" w:color="auto"/>
              <w:left w:val="single" w:sz="4" w:space="0" w:color="auto"/>
              <w:bottom w:val="single" w:sz="4" w:space="0" w:color="auto"/>
              <w:right w:val="single" w:sz="4" w:space="0" w:color="auto"/>
            </w:tcBorders>
          </w:tcPr>
          <w:p w:rsidR="00247C5D" w:rsidRPr="00505808" w:rsidRDefault="00247C5D" w:rsidP="00C828F1">
            <w:pPr>
              <w:rPr>
                <w:rFonts w:ascii="Arial" w:hAnsi="Arial" w:cs="Arial"/>
                <w:sz w:val="18"/>
                <w:szCs w:val="18"/>
              </w:rPr>
            </w:pPr>
          </w:p>
          <w:p w:rsidR="00247C5D" w:rsidRPr="00505808" w:rsidRDefault="00247C5D" w:rsidP="00C828F1">
            <w:pPr>
              <w:pStyle w:val="xl96"/>
              <w:widowControl w:val="0"/>
              <w:pBdr>
                <w:left w:val="none" w:sz="0" w:space="0" w:color="auto"/>
                <w:bottom w:val="none" w:sz="0" w:space="0" w:color="auto"/>
              </w:pBdr>
              <w:autoSpaceDE w:val="0"/>
              <w:autoSpaceDN w:val="0"/>
              <w:adjustRightInd w:val="0"/>
              <w:spacing w:before="0" w:beforeAutospacing="0" w:after="0" w:afterAutospacing="0"/>
              <w:textAlignment w:val="auto"/>
              <w:rPr>
                <w:rFonts w:eastAsia="Times New Roman" w:cs="Arial"/>
              </w:rPr>
            </w:pPr>
            <w:r w:rsidRPr="00505808">
              <w:rPr>
                <w:rFonts w:eastAsia="Times New Roman" w:cs="Arial"/>
              </w:rPr>
              <w:t>ΠΡΑΓΜΑΤΟΠΟΙΗΘΕΝΤΑ</w:t>
            </w:r>
          </w:p>
        </w:tc>
        <w:tc>
          <w:tcPr>
            <w:tcW w:w="2160" w:type="dxa"/>
            <w:gridSpan w:val="2"/>
            <w:tcBorders>
              <w:top w:val="single" w:sz="4" w:space="0" w:color="auto"/>
              <w:left w:val="single" w:sz="4" w:space="0" w:color="auto"/>
              <w:bottom w:val="single" w:sz="4" w:space="0" w:color="auto"/>
              <w:right w:val="single" w:sz="4" w:space="0" w:color="auto"/>
            </w:tcBorders>
          </w:tcPr>
          <w:p w:rsidR="00247C5D" w:rsidRPr="00505808" w:rsidRDefault="00247C5D" w:rsidP="00C828F1">
            <w:pPr>
              <w:rPr>
                <w:rFonts w:ascii="Arial" w:hAnsi="Arial" w:cs="Arial"/>
                <w:sz w:val="18"/>
                <w:szCs w:val="18"/>
              </w:rPr>
            </w:pPr>
          </w:p>
          <w:p w:rsidR="00247C5D" w:rsidRPr="00505808" w:rsidRDefault="00247C5D" w:rsidP="00C828F1">
            <w:pPr>
              <w:widowControl w:val="0"/>
              <w:autoSpaceDE w:val="0"/>
              <w:autoSpaceDN w:val="0"/>
              <w:adjustRightInd w:val="0"/>
              <w:jc w:val="center"/>
              <w:rPr>
                <w:rFonts w:ascii="Arial" w:hAnsi="Arial" w:cs="Arial"/>
                <w:sz w:val="18"/>
                <w:szCs w:val="18"/>
              </w:rPr>
            </w:pPr>
            <w:r w:rsidRPr="00505808">
              <w:rPr>
                <w:rFonts w:ascii="Arial" w:hAnsi="Arial" w:cs="Arial"/>
                <w:sz w:val="18"/>
                <w:szCs w:val="18"/>
              </w:rPr>
              <w:t>ΜΕΤΑΒΟΛΕΣ</w:t>
            </w:r>
          </w:p>
        </w:tc>
      </w:tr>
      <w:tr w:rsidR="00247C5D" w:rsidRPr="00505808" w:rsidTr="00C828F1">
        <w:trPr>
          <w:cantSplit/>
          <w:trHeight w:val="1134"/>
        </w:trPr>
        <w:tc>
          <w:tcPr>
            <w:tcW w:w="3420" w:type="dxa"/>
            <w:vMerge/>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autoSpaceDE w:val="0"/>
              <w:autoSpaceDN w:val="0"/>
              <w:adjustRightInd w:val="0"/>
              <w:ind w:right="1089"/>
              <w:jc w:val="both"/>
              <w:rPr>
                <w:rFonts w:ascii="Arial" w:hAnsi="Arial" w:cs="Arial"/>
                <w:sz w:val="18"/>
                <w:szCs w:val="18"/>
              </w:rPr>
            </w:pPr>
          </w:p>
        </w:tc>
        <w:tc>
          <w:tcPr>
            <w:tcW w:w="1800" w:type="dxa"/>
            <w:gridSpan w:val="3"/>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tabs>
                <w:tab w:val="left" w:pos="3290"/>
                <w:tab w:val="left" w:pos="5214"/>
                <w:tab w:val="left" w:pos="6575"/>
                <w:tab w:val="left" w:pos="8816"/>
              </w:tabs>
              <w:autoSpaceDE w:val="0"/>
              <w:autoSpaceDN w:val="0"/>
              <w:adjustRightInd w:val="0"/>
              <w:jc w:val="both"/>
              <w:rPr>
                <w:rFonts w:ascii="Arial" w:hAnsi="Arial" w:cs="Arial"/>
                <w:sz w:val="18"/>
                <w:szCs w:val="18"/>
              </w:rPr>
            </w:pPr>
          </w:p>
          <w:p w:rsidR="00247C5D" w:rsidRPr="00505808" w:rsidRDefault="00247C5D" w:rsidP="00C828F1">
            <w:pPr>
              <w:widowControl w:val="0"/>
              <w:tabs>
                <w:tab w:val="left" w:pos="3290"/>
                <w:tab w:val="left" w:pos="5214"/>
                <w:tab w:val="left" w:pos="6575"/>
                <w:tab w:val="left" w:pos="8816"/>
              </w:tabs>
              <w:autoSpaceDE w:val="0"/>
              <w:autoSpaceDN w:val="0"/>
              <w:adjustRightInd w:val="0"/>
              <w:jc w:val="both"/>
              <w:rPr>
                <w:rFonts w:ascii="Arial" w:hAnsi="Arial" w:cs="Arial"/>
                <w:sz w:val="18"/>
                <w:szCs w:val="18"/>
              </w:rPr>
            </w:pPr>
            <w:r w:rsidRPr="00505808">
              <w:rPr>
                <w:rFonts w:ascii="Arial" w:hAnsi="Arial" w:cs="Arial"/>
                <w:sz w:val="18"/>
                <w:szCs w:val="18"/>
              </w:rPr>
              <w:t>ΑΡΙΘΜΟΣ</w:t>
            </w:r>
          </w:p>
          <w:p w:rsidR="00247C5D" w:rsidRPr="00505808" w:rsidRDefault="00247C5D" w:rsidP="00C828F1">
            <w:pPr>
              <w:widowControl w:val="0"/>
              <w:tabs>
                <w:tab w:val="left" w:pos="3290"/>
                <w:tab w:val="left" w:pos="5214"/>
                <w:tab w:val="left" w:pos="6575"/>
                <w:tab w:val="left" w:pos="8816"/>
              </w:tabs>
              <w:autoSpaceDE w:val="0"/>
              <w:autoSpaceDN w:val="0"/>
              <w:adjustRightInd w:val="0"/>
              <w:jc w:val="both"/>
              <w:rPr>
                <w:rFonts w:ascii="Arial" w:hAnsi="Arial" w:cs="Arial"/>
                <w:sz w:val="18"/>
                <w:szCs w:val="18"/>
              </w:rPr>
            </w:pPr>
            <w:r w:rsidRPr="00505808">
              <w:rPr>
                <w:rFonts w:ascii="Arial" w:hAnsi="Arial" w:cs="Arial"/>
                <w:sz w:val="18"/>
                <w:szCs w:val="18"/>
              </w:rPr>
              <w:t>(ΕΜΒΑΔΑ-ΟΓΚΟΣ</w:t>
            </w:r>
          </w:p>
          <w:p w:rsidR="00247C5D" w:rsidRPr="00505808" w:rsidRDefault="00247C5D" w:rsidP="00C828F1">
            <w:pPr>
              <w:widowControl w:val="0"/>
              <w:tabs>
                <w:tab w:val="left" w:pos="3290"/>
                <w:tab w:val="left" w:pos="6575"/>
              </w:tabs>
              <w:autoSpaceDE w:val="0"/>
              <w:autoSpaceDN w:val="0"/>
              <w:adjustRightInd w:val="0"/>
              <w:jc w:val="both"/>
              <w:rPr>
                <w:rFonts w:ascii="Arial" w:hAnsi="Arial" w:cs="Arial"/>
                <w:sz w:val="18"/>
                <w:szCs w:val="18"/>
              </w:rPr>
            </w:pPr>
            <w:r w:rsidRPr="00505808">
              <w:rPr>
                <w:rFonts w:ascii="Arial" w:hAnsi="Arial" w:cs="Arial"/>
                <w:sz w:val="18"/>
                <w:szCs w:val="18"/>
              </w:rPr>
              <w:t>ΔΥΝΑΜΙΚΟΤΗΤΑ)</w:t>
            </w:r>
          </w:p>
        </w:tc>
        <w:tc>
          <w:tcPr>
            <w:tcW w:w="540" w:type="dxa"/>
            <w:tcBorders>
              <w:top w:val="single" w:sz="4" w:space="0" w:color="auto"/>
              <w:left w:val="single" w:sz="4" w:space="0" w:color="auto"/>
              <w:bottom w:val="single" w:sz="4" w:space="0" w:color="auto"/>
              <w:right w:val="single" w:sz="4" w:space="0" w:color="auto"/>
            </w:tcBorders>
            <w:textDirection w:val="btLr"/>
          </w:tcPr>
          <w:p w:rsidR="00247C5D" w:rsidRPr="00505808" w:rsidRDefault="00247C5D" w:rsidP="00C828F1">
            <w:pPr>
              <w:widowControl w:val="0"/>
              <w:tabs>
                <w:tab w:val="left" w:pos="3290"/>
                <w:tab w:val="left" w:pos="5214"/>
                <w:tab w:val="left" w:pos="6575"/>
                <w:tab w:val="left" w:pos="8816"/>
              </w:tabs>
              <w:autoSpaceDE w:val="0"/>
              <w:autoSpaceDN w:val="0"/>
              <w:adjustRightInd w:val="0"/>
              <w:ind w:left="1312"/>
              <w:jc w:val="center"/>
              <w:rPr>
                <w:rFonts w:ascii="Arial" w:hAnsi="Arial" w:cs="Arial"/>
                <w:sz w:val="18"/>
                <w:szCs w:val="18"/>
              </w:rPr>
            </w:pPr>
          </w:p>
          <w:p w:rsidR="00247C5D" w:rsidRPr="00505808" w:rsidRDefault="00247C5D" w:rsidP="00C828F1">
            <w:pPr>
              <w:widowControl w:val="0"/>
              <w:tabs>
                <w:tab w:val="left" w:pos="0"/>
              </w:tabs>
              <w:autoSpaceDE w:val="0"/>
              <w:autoSpaceDN w:val="0"/>
              <w:adjustRightInd w:val="0"/>
              <w:ind w:left="113"/>
              <w:jc w:val="center"/>
              <w:rPr>
                <w:rFonts w:ascii="Arial" w:hAnsi="Arial" w:cs="Arial"/>
                <w:sz w:val="18"/>
                <w:szCs w:val="18"/>
              </w:rPr>
            </w:pPr>
            <w:r w:rsidRPr="00505808">
              <w:rPr>
                <w:rFonts w:ascii="Arial" w:hAnsi="Arial" w:cs="Arial"/>
                <w:sz w:val="18"/>
                <w:szCs w:val="18"/>
              </w:rPr>
              <w:t>ΚΟΣΤΟΣ</w:t>
            </w:r>
          </w:p>
        </w:tc>
        <w:tc>
          <w:tcPr>
            <w:tcW w:w="1800" w:type="dxa"/>
            <w:gridSpan w:val="2"/>
            <w:tcBorders>
              <w:top w:val="single" w:sz="4" w:space="0" w:color="auto"/>
              <w:left w:val="single" w:sz="4" w:space="0" w:color="auto"/>
              <w:bottom w:val="single" w:sz="4" w:space="0" w:color="auto"/>
              <w:right w:val="single" w:sz="4" w:space="0" w:color="auto"/>
            </w:tcBorders>
          </w:tcPr>
          <w:p w:rsidR="00247C5D" w:rsidRPr="00505808" w:rsidRDefault="00247C5D" w:rsidP="00C828F1">
            <w:pPr>
              <w:rPr>
                <w:rFonts w:ascii="Arial" w:hAnsi="Arial" w:cs="Arial"/>
                <w:sz w:val="18"/>
                <w:szCs w:val="18"/>
              </w:rPr>
            </w:pPr>
          </w:p>
          <w:p w:rsidR="00247C5D" w:rsidRPr="00505808" w:rsidRDefault="00247C5D" w:rsidP="00C828F1">
            <w:pPr>
              <w:widowControl w:val="0"/>
              <w:tabs>
                <w:tab w:val="left" w:pos="3290"/>
                <w:tab w:val="left" w:pos="5214"/>
                <w:tab w:val="left" w:pos="6575"/>
                <w:tab w:val="left" w:pos="8816"/>
              </w:tabs>
              <w:autoSpaceDE w:val="0"/>
              <w:autoSpaceDN w:val="0"/>
              <w:adjustRightInd w:val="0"/>
              <w:jc w:val="both"/>
              <w:rPr>
                <w:rFonts w:ascii="Arial" w:hAnsi="Arial" w:cs="Arial"/>
                <w:sz w:val="18"/>
                <w:szCs w:val="18"/>
              </w:rPr>
            </w:pPr>
            <w:r w:rsidRPr="00505808">
              <w:rPr>
                <w:rFonts w:ascii="Arial" w:hAnsi="Arial" w:cs="Arial"/>
                <w:sz w:val="18"/>
                <w:szCs w:val="18"/>
              </w:rPr>
              <w:t xml:space="preserve">ΑΡΙΘΜΟΣ </w:t>
            </w:r>
          </w:p>
          <w:p w:rsidR="00247C5D" w:rsidRPr="00505808" w:rsidRDefault="00247C5D" w:rsidP="00C828F1">
            <w:pPr>
              <w:widowControl w:val="0"/>
              <w:tabs>
                <w:tab w:val="left" w:pos="3290"/>
                <w:tab w:val="left" w:pos="5214"/>
                <w:tab w:val="left" w:pos="6575"/>
                <w:tab w:val="left" w:pos="8816"/>
              </w:tabs>
              <w:autoSpaceDE w:val="0"/>
              <w:autoSpaceDN w:val="0"/>
              <w:adjustRightInd w:val="0"/>
              <w:jc w:val="both"/>
              <w:rPr>
                <w:rFonts w:ascii="Arial" w:hAnsi="Arial" w:cs="Arial"/>
                <w:sz w:val="18"/>
                <w:szCs w:val="18"/>
              </w:rPr>
            </w:pPr>
            <w:r w:rsidRPr="00505808">
              <w:rPr>
                <w:rFonts w:ascii="Arial" w:hAnsi="Arial" w:cs="Arial"/>
                <w:sz w:val="18"/>
                <w:szCs w:val="18"/>
              </w:rPr>
              <w:t>(ΕΜΒΑΔΑ-ΟΓΚΟΣ</w:t>
            </w:r>
          </w:p>
          <w:p w:rsidR="00247C5D" w:rsidRPr="00505808" w:rsidRDefault="00247C5D" w:rsidP="00C828F1">
            <w:pPr>
              <w:widowControl w:val="0"/>
              <w:tabs>
                <w:tab w:val="left" w:pos="3290"/>
                <w:tab w:val="left" w:pos="6575"/>
              </w:tabs>
              <w:autoSpaceDE w:val="0"/>
              <w:autoSpaceDN w:val="0"/>
              <w:adjustRightInd w:val="0"/>
              <w:jc w:val="both"/>
              <w:rPr>
                <w:rFonts w:ascii="Arial" w:hAnsi="Arial" w:cs="Arial"/>
                <w:sz w:val="18"/>
                <w:szCs w:val="18"/>
              </w:rPr>
            </w:pPr>
            <w:r w:rsidRPr="00505808">
              <w:rPr>
                <w:rFonts w:ascii="Arial" w:hAnsi="Arial" w:cs="Arial"/>
                <w:sz w:val="18"/>
                <w:szCs w:val="18"/>
              </w:rPr>
              <w:t>ΔΥΝΑΜΙΚΟΤΗΤΑ)</w:t>
            </w:r>
          </w:p>
        </w:tc>
        <w:tc>
          <w:tcPr>
            <w:tcW w:w="540" w:type="dxa"/>
            <w:tcBorders>
              <w:top w:val="single" w:sz="4" w:space="0" w:color="auto"/>
              <w:left w:val="single" w:sz="4" w:space="0" w:color="auto"/>
              <w:bottom w:val="single" w:sz="4" w:space="0" w:color="auto"/>
              <w:right w:val="single" w:sz="4" w:space="0" w:color="auto"/>
            </w:tcBorders>
            <w:textDirection w:val="btLr"/>
          </w:tcPr>
          <w:p w:rsidR="00247C5D" w:rsidRPr="00505808" w:rsidRDefault="00247C5D" w:rsidP="00C828F1">
            <w:pPr>
              <w:ind w:left="113" w:right="113"/>
              <w:rPr>
                <w:rFonts w:ascii="Arial" w:hAnsi="Arial" w:cs="Arial"/>
                <w:sz w:val="18"/>
                <w:szCs w:val="18"/>
              </w:rPr>
            </w:pPr>
          </w:p>
          <w:p w:rsidR="00247C5D" w:rsidRPr="00505808" w:rsidRDefault="00247C5D" w:rsidP="00C828F1">
            <w:pPr>
              <w:ind w:left="113" w:right="113"/>
              <w:jc w:val="center"/>
              <w:rPr>
                <w:rFonts w:ascii="Arial" w:hAnsi="Arial" w:cs="Arial"/>
                <w:sz w:val="18"/>
                <w:szCs w:val="18"/>
              </w:rPr>
            </w:pPr>
            <w:r w:rsidRPr="00505808">
              <w:rPr>
                <w:rFonts w:ascii="Arial" w:hAnsi="Arial" w:cs="Arial"/>
                <w:sz w:val="18"/>
                <w:szCs w:val="18"/>
              </w:rPr>
              <w:t>ΚΟΣΤΟΣ</w:t>
            </w:r>
          </w:p>
          <w:p w:rsidR="00247C5D" w:rsidRPr="00505808" w:rsidRDefault="00247C5D" w:rsidP="00C828F1">
            <w:pPr>
              <w:ind w:left="113" w:right="113"/>
              <w:jc w:val="center"/>
              <w:rPr>
                <w:rFonts w:ascii="Arial" w:hAnsi="Arial" w:cs="Arial"/>
                <w:sz w:val="18"/>
                <w:szCs w:val="18"/>
              </w:rPr>
            </w:pPr>
          </w:p>
          <w:p w:rsidR="00247C5D" w:rsidRPr="00505808" w:rsidRDefault="00247C5D" w:rsidP="00C828F1">
            <w:pPr>
              <w:ind w:left="113" w:right="113"/>
              <w:rPr>
                <w:rFonts w:ascii="Arial" w:hAnsi="Arial" w:cs="Arial"/>
                <w:sz w:val="18"/>
                <w:szCs w:val="18"/>
              </w:rPr>
            </w:pPr>
          </w:p>
          <w:p w:rsidR="00247C5D" w:rsidRPr="00505808" w:rsidRDefault="00247C5D" w:rsidP="00C828F1">
            <w:pPr>
              <w:ind w:left="113" w:right="113"/>
              <w:rPr>
                <w:rFonts w:ascii="Arial" w:hAnsi="Arial" w:cs="Arial"/>
                <w:sz w:val="18"/>
                <w:szCs w:val="18"/>
              </w:rPr>
            </w:pPr>
          </w:p>
        </w:tc>
        <w:tc>
          <w:tcPr>
            <w:tcW w:w="720" w:type="dxa"/>
            <w:tcBorders>
              <w:top w:val="single" w:sz="4" w:space="0" w:color="auto"/>
              <w:left w:val="single" w:sz="4" w:space="0" w:color="auto"/>
              <w:bottom w:val="single" w:sz="4" w:space="0" w:color="auto"/>
              <w:right w:val="single" w:sz="4" w:space="0" w:color="auto"/>
            </w:tcBorders>
            <w:textDirection w:val="btLr"/>
          </w:tcPr>
          <w:p w:rsidR="00111A4F" w:rsidRDefault="00247C5D" w:rsidP="00111A4F">
            <w:pPr>
              <w:ind w:left="113" w:right="113"/>
              <w:jc w:val="center"/>
              <w:rPr>
                <w:rFonts w:ascii="Arial" w:hAnsi="Arial" w:cs="Arial"/>
                <w:sz w:val="18"/>
                <w:szCs w:val="18"/>
              </w:rPr>
            </w:pPr>
            <w:r w:rsidRPr="00505808">
              <w:rPr>
                <w:rFonts w:ascii="Arial" w:hAnsi="Arial" w:cs="Arial"/>
                <w:sz w:val="18"/>
                <w:szCs w:val="18"/>
              </w:rPr>
              <w:t>ΚΟΣΤΟΣ</w:t>
            </w:r>
          </w:p>
          <w:p w:rsidR="00247C5D" w:rsidRPr="00505808" w:rsidRDefault="00247C5D" w:rsidP="00C828F1">
            <w:pPr>
              <w:ind w:left="113" w:right="113"/>
              <w:rPr>
                <w:rFonts w:ascii="Arial" w:hAnsi="Arial" w:cs="Arial"/>
                <w:sz w:val="18"/>
                <w:szCs w:val="18"/>
              </w:rPr>
            </w:pPr>
          </w:p>
          <w:p w:rsidR="00247C5D" w:rsidRPr="00505808" w:rsidRDefault="00247C5D" w:rsidP="00C828F1">
            <w:pPr>
              <w:pStyle w:val="xl57"/>
              <w:pBdr>
                <w:bottom w:val="none" w:sz="0" w:space="0" w:color="auto"/>
              </w:pBdr>
              <w:spacing w:before="0" w:beforeAutospacing="0" w:after="0" w:afterAutospacing="0"/>
              <w:ind w:left="113" w:right="113"/>
              <w:rPr>
                <w:rFonts w:ascii="Arial" w:eastAsia="Times New Roman"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247C5D" w:rsidRPr="00505808" w:rsidRDefault="00247C5D" w:rsidP="00C828F1">
            <w:pPr>
              <w:rPr>
                <w:rFonts w:ascii="Arial" w:hAnsi="Arial" w:cs="Arial"/>
                <w:sz w:val="18"/>
                <w:szCs w:val="18"/>
              </w:rPr>
            </w:pPr>
          </w:p>
          <w:p w:rsidR="00247C5D" w:rsidRPr="00505808" w:rsidRDefault="00247C5D" w:rsidP="00C828F1">
            <w:pPr>
              <w:rPr>
                <w:rFonts w:ascii="Arial" w:hAnsi="Arial" w:cs="Arial"/>
                <w:sz w:val="18"/>
                <w:szCs w:val="18"/>
              </w:rPr>
            </w:pPr>
          </w:p>
          <w:p w:rsidR="00247C5D" w:rsidRPr="00505808" w:rsidRDefault="00247C5D" w:rsidP="00C828F1">
            <w:pPr>
              <w:rPr>
                <w:rFonts w:ascii="Arial" w:hAnsi="Arial" w:cs="Arial"/>
                <w:sz w:val="18"/>
                <w:szCs w:val="18"/>
              </w:rPr>
            </w:pPr>
            <w:r w:rsidRPr="00505808">
              <w:rPr>
                <w:rFonts w:ascii="Arial" w:hAnsi="Arial" w:cs="Arial"/>
                <w:sz w:val="18"/>
                <w:szCs w:val="18"/>
              </w:rPr>
              <w:t>ΑΙΤΙΟΛΟΓΗΣΗ</w:t>
            </w:r>
          </w:p>
          <w:p w:rsidR="00247C5D" w:rsidRPr="00505808" w:rsidRDefault="00247C5D" w:rsidP="00C828F1">
            <w:pPr>
              <w:widowControl w:val="0"/>
              <w:tabs>
                <w:tab w:val="left" w:pos="432"/>
              </w:tabs>
              <w:autoSpaceDE w:val="0"/>
              <w:autoSpaceDN w:val="0"/>
              <w:adjustRightInd w:val="0"/>
              <w:spacing w:line="298" w:lineRule="exact"/>
              <w:ind w:right="1548"/>
              <w:rPr>
                <w:rFonts w:ascii="Arial" w:hAnsi="Arial" w:cs="Arial"/>
                <w:sz w:val="18"/>
                <w:szCs w:val="18"/>
              </w:rPr>
            </w:pPr>
          </w:p>
        </w:tc>
      </w:tr>
      <w:tr w:rsidR="00247C5D" w:rsidRPr="00505808" w:rsidTr="00505808">
        <w:trPr>
          <w:cantSplit/>
          <w:trHeight w:val="1334"/>
        </w:trPr>
        <w:tc>
          <w:tcPr>
            <w:tcW w:w="3420" w:type="dxa"/>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tc>
        <w:tc>
          <w:tcPr>
            <w:tcW w:w="1800" w:type="dxa"/>
            <w:gridSpan w:val="3"/>
            <w:tcBorders>
              <w:top w:val="single" w:sz="4" w:space="0" w:color="auto"/>
              <w:left w:val="single" w:sz="4" w:space="0" w:color="auto"/>
              <w:bottom w:val="single" w:sz="4" w:space="0" w:color="auto"/>
            </w:tcBorders>
          </w:tcPr>
          <w:p w:rsidR="00247C5D" w:rsidRPr="00505808" w:rsidRDefault="00247C5D" w:rsidP="00C828F1">
            <w:pPr>
              <w:widowControl w:val="0"/>
              <w:tabs>
                <w:tab w:val="left" w:pos="432"/>
              </w:tabs>
              <w:autoSpaceDE w:val="0"/>
              <w:autoSpaceDN w:val="0"/>
              <w:adjustRightInd w:val="0"/>
              <w:spacing w:line="298" w:lineRule="exact"/>
              <w:ind w:right="1548"/>
              <w:rPr>
                <w:rFonts w:ascii="Arial" w:hAnsi="Arial" w:cs="Arial"/>
                <w:sz w:val="18"/>
                <w:szCs w:val="18"/>
                <w:lang w:val="en-US"/>
              </w:rPr>
            </w:pPr>
          </w:p>
        </w:tc>
        <w:tc>
          <w:tcPr>
            <w:tcW w:w="540" w:type="dxa"/>
            <w:tcBorders>
              <w:top w:val="single" w:sz="4" w:space="0" w:color="auto"/>
              <w:left w:val="single" w:sz="4" w:space="0" w:color="auto"/>
              <w:bottom w:val="single" w:sz="4" w:space="0" w:color="auto"/>
            </w:tcBorders>
          </w:tcPr>
          <w:p w:rsidR="00247C5D" w:rsidRPr="00505808" w:rsidRDefault="00247C5D" w:rsidP="00C828F1">
            <w:pPr>
              <w:rPr>
                <w:rFonts w:ascii="Arial" w:hAnsi="Arial" w:cs="Arial"/>
                <w:sz w:val="18"/>
                <w:szCs w:val="18"/>
              </w:rPr>
            </w:pPr>
          </w:p>
          <w:p w:rsidR="00247C5D" w:rsidRPr="00505808" w:rsidRDefault="00247C5D" w:rsidP="00C828F1">
            <w:pPr>
              <w:widowControl w:val="0"/>
              <w:tabs>
                <w:tab w:val="left" w:pos="432"/>
              </w:tabs>
              <w:autoSpaceDE w:val="0"/>
              <w:autoSpaceDN w:val="0"/>
              <w:adjustRightInd w:val="0"/>
              <w:spacing w:line="298" w:lineRule="exact"/>
              <w:ind w:right="1548"/>
              <w:rPr>
                <w:rFonts w:ascii="Arial" w:hAnsi="Arial" w:cs="Arial"/>
                <w:sz w:val="18"/>
                <w:szCs w:val="18"/>
                <w:lang w:val="en-US"/>
              </w:rPr>
            </w:pPr>
          </w:p>
        </w:tc>
        <w:tc>
          <w:tcPr>
            <w:tcW w:w="1800" w:type="dxa"/>
            <w:gridSpan w:val="2"/>
            <w:tcBorders>
              <w:top w:val="single" w:sz="4" w:space="0" w:color="auto"/>
              <w:left w:val="single" w:sz="4" w:space="0" w:color="auto"/>
              <w:bottom w:val="single" w:sz="4" w:space="0" w:color="auto"/>
            </w:tcBorders>
          </w:tcPr>
          <w:p w:rsidR="00247C5D" w:rsidRPr="00505808" w:rsidRDefault="00247C5D" w:rsidP="00C828F1">
            <w:pPr>
              <w:rPr>
                <w:rFonts w:ascii="Arial" w:hAnsi="Arial" w:cs="Arial"/>
                <w:sz w:val="18"/>
                <w:szCs w:val="18"/>
              </w:rPr>
            </w:pPr>
          </w:p>
          <w:p w:rsidR="00247C5D" w:rsidRPr="00505808" w:rsidRDefault="00247C5D" w:rsidP="00C828F1">
            <w:pPr>
              <w:widowControl w:val="0"/>
              <w:tabs>
                <w:tab w:val="left" w:pos="432"/>
              </w:tabs>
              <w:autoSpaceDE w:val="0"/>
              <w:autoSpaceDN w:val="0"/>
              <w:adjustRightInd w:val="0"/>
              <w:spacing w:line="298" w:lineRule="exact"/>
              <w:ind w:right="1548"/>
              <w:rPr>
                <w:rFonts w:ascii="Arial" w:hAnsi="Arial" w:cs="Arial"/>
                <w:sz w:val="18"/>
                <w:szCs w:val="18"/>
                <w:lang w:val="en-US"/>
              </w:rPr>
            </w:pPr>
          </w:p>
        </w:tc>
        <w:tc>
          <w:tcPr>
            <w:tcW w:w="540" w:type="dxa"/>
            <w:tcBorders>
              <w:left w:val="single" w:sz="4" w:space="0" w:color="auto"/>
              <w:bottom w:val="single" w:sz="4" w:space="0" w:color="auto"/>
              <w:right w:val="single" w:sz="4" w:space="0" w:color="auto"/>
            </w:tcBorders>
          </w:tcPr>
          <w:p w:rsidR="00247C5D" w:rsidRPr="00505808" w:rsidRDefault="00247C5D" w:rsidP="00C828F1">
            <w:pPr>
              <w:widowControl w:val="0"/>
              <w:tabs>
                <w:tab w:val="left" w:pos="432"/>
              </w:tabs>
              <w:autoSpaceDE w:val="0"/>
              <w:autoSpaceDN w:val="0"/>
              <w:adjustRightInd w:val="0"/>
              <w:spacing w:line="298" w:lineRule="exact"/>
              <w:ind w:right="1548"/>
              <w:rPr>
                <w:rFonts w:ascii="Arial" w:hAnsi="Arial" w:cs="Arial"/>
                <w:sz w:val="18"/>
                <w:szCs w:val="18"/>
              </w:rPr>
            </w:pPr>
          </w:p>
        </w:tc>
        <w:tc>
          <w:tcPr>
            <w:tcW w:w="720" w:type="dxa"/>
            <w:tcBorders>
              <w:left w:val="single" w:sz="4" w:space="0" w:color="auto"/>
              <w:bottom w:val="single" w:sz="4" w:space="0" w:color="auto"/>
              <w:right w:val="single" w:sz="4" w:space="0" w:color="auto"/>
            </w:tcBorders>
          </w:tcPr>
          <w:p w:rsidR="00247C5D" w:rsidRPr="00505808" w:rsidRDefault="00247C5D" w:rsidP="00C828F1">
            <w:pPr>
              <w:widowControl w:val="0"/>
              <w:tabs>
                <w:tab w:val="left" w:pos="432"/>
              </w:tabs>
              <w:autoSpaceDE w:val="0"/>
              <w:autoSpaceDN w:val="0"/>
              <w:adjustRightInd w:val="0"/>
              <w:spacing w:line="298" w:lineRule="exact"/>
              <w:ind w:right="1548"/>
              <w:rPr>
                <w:rFonts w:ascii="Arial" w:hAnsi="Arial" w:cs="Arial"/>
                <w:sz w:val="18"/>
                <w:szCs w:val="18"/>
              </w:rPr>
            </w:pPr>
          </w:p>
        </w:tc>
        <w:tc>
          <w:tcPr>
            <w:tcW w:w="1440" w:type="dxa"/>
            <w:tcBorders>
              <w:left w:val="single" w:sz="4" w:space="0" w:color="auto"/>
              <w:bottom w:val="single" w:sz="4" w:space="0" w:color="auto"/>
              <w:right w:val="single" w:sz="4" w:space="0" w:color="auto"/>
            </w:tcBorders>
          </w:tcPr>
          <w:p w:rsidR="00247C5D" w:rsidRPr="00505808" w:rsidRDefault="00247C5D" w:rsidP="00C828F1">
            <w:pPr>
              <w:widowControl w:val="0"/>
              <w:tabs>
                <w:tab w:val="left" w:pos="432"/>
              </w:tabs>
              <w:autoSpaceDE w:val="0"/>
              <w:autoSpaceDN w:val="0"/>
              <w:adjustRightInd w:val="0"/>
              <w:spacing w:line="298" w:lineRule="exact"/>
              <w:ind w:right="1548"/>
              <w:rPr>
                <w:rFonts w:ascii="Arial" w:hAnsi="Arial" w:cs="Arial"/>
                <w:sz w:val="18"/>
                <w:szCs w:val="18"/>
              </w:rPr>
            </w:pPr>
          </w:p>
        </w:tc>
      </w:tr>
      <w:tr w:rsidR="00247C5D" w:rsidRPr="00505808" w:rsidTr="00C828F1">
        <w:trPr>
          <w:cantSplit/>
          <w:trHeight w:val="696"/>
        </w:trPr>
        <w:tc>
          <w:tcPr>
            <w:tcW w:w="3420" w:type="dxa"/>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r w:rsidRPr="00505808">
              <w:rPr>
                <w:rFonts w:ascii="Arial" w:hAnsi="Arial" w:cs="Arial"/>
                <w:sz w:val="18"/>
                <w:szCs w:val="18"/>
              </w:rPr>
              <w:t>ΣΥΝΟΛΟ</w:t>
            </w:r>
          </w:p>
        </w:tc>
        <w:tc>
          <w:tcPr>
            <w:tcW w:w="1800" w:type="dxa"/>
            <w:gridSpan w:val="3"/>
            <w:tcBorders>
              <w:top w:val="single" w:sz="4" w:space="0" w:color="auto"/>
              <w:left w:val="single" w:sz="4" w:space="0" w:color="auto"/>
              <w:bottom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tc>
        <w:tc>
          <w:tcPr>
            <w:tcW w:w="540" w:type="dxa"/>
            <w:tcBorders>
              <w:top w:val="single" w:sz="4" w:space="0" w:color="auto"/>
              <w:left w:val="single" w:sz="4" w:space="0" w:color="auto"/>
              <w:bottom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tc>
        <w:tc>
          <w:tcPr>
            <w:tcW w:w="1800" w:type="dxa"/>
            <w:gridSpan w:val="2"/>
            <w:tcBorders>
              <w:top w:val="single" w:sz="4" w:space="0" w:color="auto"/>
              <w:left w:val="single" w:sz="4" w:space="0" w:color="auto"/>
              <w:bottom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tc>
        <w:tc>
          <w:tcPr>
            <w:tcW w:w="540" w:type="dxa"/>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tc>
        <w:tc>
          <w:tcPr>
            <w:tcW w:w="720" w:type="dxa"/>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tcPr>
          <w:p w:rsidR="00247C5D" w:rsidRPr="00505808" w:rsidRDefault="00247C5D" w:rsidP="00C828F1">
            <w:pPr>
              <w:widowControl w:val="0"/>
              <w:tabs>
                <w:tab w:val="left" w:pos="351"/>
              </w:tabs>
              <w:autoSpaceDE w:val="0"/>
              <w:autoSpaceDN w:val="0"/>
              <w:adjustRightInd w:val="0"/>
              <w:spacing w:line="298" w:lineRule="exact"/>
              <w:jc w:val="both"/>
              <w:rPr>
                <w:rFonts w:ascii="Arial" w:hAnsi="Arial" w:cs="Arial"/>
                <w:sz w:val="18"/>
                <w:szCs w:val="18"/>
              </w:rPr>
            </w:pPr>
          </w:p>
        </w:tc>
      </w:tr>
      <w:tr w:rsidR="00247C5D" w:rsidRPr="00505808" w:rsidTr="00C828F1">
        <w:trPr>
          <w:cantSplit/>
          <w:trHeight w:val="1290"/>
        </w:trPr>
        <w:tc>
          <w:tcPr>
            <w:tcW w:w="10260" w:type="dxa"/>
            <w:gridSpan w:val="10"/>
            <w:tcBorders>
              <w:top w:val="single" w:sz="4" w:space="0" w:color="auto"/>
            </w:tcBorders>
          </w:tcPr>
          <w:p w:rsidR="00247C5D" w:rsidRPr="00505808" w:rsidRDefault="00247C5D" w:rsidP="00C828F1">
            <w:pPr>
              <w:widowControl w:val="0"/>
              <w:autoSpaceDE w:val="0"/>
              <w:autoSpaceDN w:val="0"/>
              <w:adjustRightInd w:val="0"/>
              <w:ind w:right="2400"/>
              <w:jc w:val="both"/>
              <w:rPr>
                <w:rFonts w:ascii="Arial" w:hAnsi="Arial" w:cs="Arial"/>
                <w:sz w:val="18"/>
                <w:szCs w:val="18"/>
              </w:rPr>
            </w:pPr>
          </w:p>
          <w:p w:rsidR="00247C5D" w:rsidRPr="00505808" w:rsidRDefault="00247C5D" w:rsidP="00505808">
            <w:pPr>
              <w:pStyle w:val="21"/>
              <w:rPr>
                <w:rFonts w:ascii="Arial" w:hAnsi="Arial" w:cs="Arial"/>
                <w:sz w:val="18"/>
                <w:szCs w:val="18"/>
              </w:rPr>
            </w:pPr>
            <w:r w:rsidRPr="00505808">
              <w:rPr>
                <w:rFonts w:ascii="Arial" w:hAnsi="Arial" w:cs="Arial"/>
                <w:sz w:val="18"/>
                <w:szCs w:val="18"/>
              </w:rPr>
              <w:t>Το Ο.Ε.Ε. πιστοποιεί ότι μετά από επιτόπιες επισκέψεις και ελέγχους που πραγματοποίησε στις …………………………...  διαπίστωσε ότι οι ενέργειες και οι εργασίες που είχαν αναληφθεί στα πλαίσια της Πράξης …………………………………….. εκτελέστηκαν σύμφωνα με την ανωτέρω περιγραφή.</w:t>
            </w:r>
          </w:p>
        </w:tc>
      </w:tr>
      <w:tr w:rsidR="00247C5D" w:rsidRPr="00505808" w:rsidTr="00C828F1">
        <w:trPr>
          <w:cantSplit/>
          <w:trHeight w:val="620"/>
        </w:trPr>
        <w:tc>
          <w:tcPr>
            <w:tcW w:w="4680" w:type="dxa"/>
            <w:gridSpan w:val="2"/>
          </w:tcPr>
          <w:p w:rsidR="00247C5D" w:rsidRPr="00505808" w:rsidRDefault="00247C5D" w:rsidP="00C828F1">
            <w:pPr>
              <w:widowControl w:val="0"/>
              <w:tabs>
                <w:tab w:val="center" w:pos="6671"/>
                <w:tab w:val="center" w:pos="8850"/>
              </w:tabs>
              <w:autoSpaceDE w:val="0"/>
              <w:autoSpaceDN w:val="0"/>
              <w:adjustRightInd w:val="0"/>
              <w:spacing w:line="360" w:lineRule="auto"/>
              <w:jc w:val="both"/>
              <w:rPr>
                <w:rFonts w:ascii="Arial" w:hAnsi="Arial" w:cs="Arial"/>
                <w:sz w:val="18"/>
                <w:szCs w:val="18"/>
              </w:rPr>
            </w:pPr>
          </w:p>
        </w:tc>
        <w:tc>
          <w:tcPr>
            <w:tcW w:w="5580" w:type="dxa"/>
            <w:gridSpan w:val="8"/>
          </w:tcPr>
          <w:p w:rsidR="00247C5D" w:rsidRPr="00505808" w:rsidRDefault="00247C5D" w:rsidP="00C828F1">
            <w:pPr>
              <w:widowControl w:val="0"/>
              <w:tabs>
                <w:tab w:val="center" w:pos="6671"/>
                <w:tab w:val="center" w:pos="8850"/>
              </w:tabs>
              <w:autoSpaceDE w:val="0"/>
              <w:autoSpaceDN w:val="0"/>
              <w:adjustRightInd w:val="0"/>
              <w:spacing w:line="360" w:lineRule="auto"/>
              <w:rPr>
                <w:rFonts w:ascii="Arial" w:hAnsi="Arial" w:cs="Arial"/>
                <w:sz w:val="18"/>
                <w:szCs w:val="18"/>
              </w:rPr>
            </w:pPr>
          </w:p>
          <w:p w:rsidR="00247C5D" w:rsidRPr="00505808" w:rsidRDefault="00247C5D" w:rsidP="00C828F1">
            <w:pPr>
              <w:widowControl w:val="0"/>
              <w:tabs>
                <w:tab w:val="center" w:pos="6671"/>
                <w:tab w:val="center" w:pos="8850"/>
              </w:tabs>
              <w:autoSpaceDE w:val="0"/>
              <w:autoSpaceDN w:val="0"/>
              <w:adjustRightInd w:val="0"/>
              <w:spacing w:line="360" w:lineRule="auto"/>
              <w:rPr>
                <w:rFonts w:ascii="Arial" w:hAnsi="Arial" w:cs="Arial"/>
                <w:sz w:val="18"/>
                <w:szCs w:val="18"/>
              </w:rPr>
            </w:pPr>
            <w:r w:rsidRPr="00505808">
              <w:rPr>
                <w:rFonts w:ascii="Arial" w:hAnsi="Arial" w:cs="Arial"/>
                <w:sz w:val="18"/>
                <w:szCs w:val="18"/>
              </w:rPr>
              <w:t>Ημερομηνία ………………………………………………………</w:t>
            </w:r>
          </w:p>
        </w:tc>
      </w:tr>
      <w:tr w:rsidR="00247C5D" w:rsidRPr="00505808" w:rsidTr="00C828F1">
        <w:trPr>
          <w:trHeight w:val="1209"/>
        </w:trPr>
        <w:tc>
          <w:tcPr>
            <w:tcW w:w="4680" w:type="dxa"/>
            <w:gridSpan w:val="2"/>
          </w:tcPr>
          <w:p w:rsidR="00247C5D" w:rsidRPr="00505808" w:rsidRDefault="00247C5D" w:rsidP="00C828F1">
            <w:pPr>
              <w:widowControl w:val="0"/>
              <w:tabs>
                <w:tab w:val="center" w:pos="6671"/>
                <w:tab w:val="center" w:pos="8850"/>
              </w:tabs>
              <w:autoSpaceDE w:val="0"/>
              <w:autoSpaceDN w:val="0"/>
              <w:adjustRightInd w:val="0"/>
              <w:spacing w:line="360" w:lineRule="auto"/>
              <w:jc w:val="both"/>
              <w:rPr>
                <w:rFonts w:ascii="Arial" w:hAnsi="Arial" w:cs="Arial"/>
                <w:sz w:val="18"/>
                <w:szCs w:val="18"/>
              </w:rPr>
            </w:pPr>
          </w:p>
          <w:p w:rsidR="00247C5D" w:rsidRPr="00505808" w:rsidRDefault="00247C5D" w:rsidP="00C828F1">
            <w:pPr>
              <w:widowControl w:val="0"/>
              <w:tabs>
                <w:tab w:val="center" w:pos="6671"/>
                <w:tab w:val="center" w:pos="8850"/>
              </w:tabs>
              <w:autoSpaceDE w:val="0"/>
              <w:autoSpaceDN w:val="0"/>
              <w:adjustRightInd w:val="0"/>
              <w:spacing w:line="360" w:lineRule="auto"/>
              <w:jc w:val="both"/>
              <w:rPr>
                <w:rFonts w:ascii="Arial" w:hAnsi="Arial" w:cs="Arial"/>
                <w:sz w:val="18"/>
                <w:szCs w:val="18"/>
              </w:rPr>
            </w:pPr>
            <w:r w:rsidRPr="00505808">
              <w:rPr>
                <w:rFonts w:ascii="Arial" w:hAnsi="Arial" w:cs="Arial"/>
                <w:sz w:val="18"/>
                <w:szCs w:val="18"/>
              </w:rPr>
              <w:t>ΘΕΩΡΗΣΗ ΑΡΜΟΔΙΑΣ ΥΠΗΡΕΣΙΑΣ ΑΛΙΕΙΑΣ</w:t>
            </w:r>
          </w:p>
          <w:p w:rsidR="00247C5D" w:rsidRPr="00505808" w:rsidRDefault="00247C5D" w:rsidP="00C828F1">
            <w:pPr>
              <w:widowControl w:val="0"/>
              <w:tabs>
                <w:tab w:val="right" w:pos="7263"/>
                <w:tab w:val="center" w:pos="8850"/>
              </w:tabs>
              <w:autoSpaceDE w:val="0"/>
              <w:autoSpaceDN w:val="0"/>
              <w:adjustRightInd w:val="0"/>
              <w:spacing w:line="360" w:lineRule="auto"/>
              <w:jc w:val="both"/>
              <w:rPr>
                <w:rFonts w:ascii="Arial" w:hAnsi="Arial" w:cs="Arial"/>
                <w:sz w:val="18"/>
                <w:szCs w:val="18"/>
              </w:rPr>
            </w:pPr>
            <w:r w:rsidRPr="00505808">
              <w:rPr>
                <w:rFonts w:ascii="Arial" w:hAnsi="Arial" w:cs="Arial"/>
                <w:sz w:val="18"/>
                <w:szCs w:val="18"/>
              </w:rPr>
              <w:t>ΗΜΕΡΟΜΗΝΙΑ</w:t>
            </w:r>
          </w:p>
          <w:p w:rsidR="00247C5D" w:rsidRPr="00505808" w:rsidRDefault="00247C5D" w:rsidP="00C828F1">
            <w:pPr>
              <w:widowControl w:val="0"/>
              <w:autoSpaceDE w:val="0"/>
              <w:autoSpaceDN w:val="0"/>
              <w:adjustRightInd w:val="0"/>
              <w:spacing w:line="360" w:lineRule="auto"/>
              <w:ind w:right="202"/>
              <w:rPr>
                <w:rFonts w:ascii="Arial" w:hAnsi="Arial" w:cs="Arial"/>
                <w:sz w:val="18"/>
                <w:szCs w:val="18"/>
              </w:rPr>
            </w:pPr>
            <w:r w:rsidRPr="00505808">
              <w:rPr>
                <w:rFonts w:ascii="Arial" w:hAnsi="Arial" w:cs="Arial"/>
                <w:sz w:val="18"/>
                <w:szCs w:val="18"/>
              </w:rPr>
              <w:t xml:space="preserve">ΥΠΟΓΡΑΦΗ ΚΑΙ ΣΦΡΑΓΙΔΑ     </w:t>
            </w:r>
          </w:p>
        </w:tc>
        <w:tc>
          <w:tcPr>
            <w:tcW w:w="2340" w:type="dxa"/>
            <w:gridSpan w:val="4"/>
          </w:tcPr>
          <w:p w:rsidR="00247C5D" w:rsidRPr="00505808" w:rsidRDefault="00247C5D" w:rsidP="00C828F1">
            <w:pPr>
              <w:widowControl w:val="0"/>
              <w:tabs>
                <w:tab w:val="center" w:pos="6671"/>
                <w:tab w:val="center" w:pos="8850"/>
              </w:tabs>
              <w:autoSpaceDE w:val="0"/>
              <w:autoSpaceDN w:val="0"/>
              <w:adjustRightInd w:val="0"/>
              <w:spacing w:line="360" w:lineRule="auto"/>
              <w:jc w:val="both"/>
              <w:rPr>
                <w:rFonts w:ascii="Arial" w:hAnsi="Arial" w:cs="Arial"/>
                <w:sz w:val="18"/>
                <w:szCs w:val="18"/>
              </w:rPr>
            </w:pPr>
          </w:p>
          <w:p w:rsidR="00247C5D" w:rsidRPr="00505808" w:rsidRDefault="00247C5D" w:rsidP="00C828F1">
            <w:pPr>
              <w:widowControl w:val="0"/>
              <w:tabs>
                <w:tab w:val="right" w:pos="7263"/>
                <w:tab w:val="center" w:pos="8850"/>
              </w:tabs>
              <w:autoSpaceDE w:val="0"/>
              <w:autoSpaceDN w:val="0"/>
              <w:adjustRightInd w:val="0"/>
              <w:spacing w:line="360" w:lineRule="auto"/>
              <w:jc w:val="both"/>
              <w:rPr>
                <w:rFonts w:ascii="Arial" w:hAnsi="Arial" w:cs="Arial"/>
                <w:sz w:val="18"/>
                <w:szCs w:val="18"/>
              </w:rPr>
            </w:pPr>
            <w:r w:rsidRPr="00505808">
              <w:rPr>
                <w:rFonts w:ascii="Arial" w:hAnsi="Arial" w:cs="Arial"/>
                <w:sz w:val="18"/>
                <w:szCs w:val="18"/>
              </w:rPr>
              <w:t xml:space="preserve">ΤΟ Ο.Ε.Ε. </w:t>
            </w:r>
          </w:p>
          <w:p w:rsidR="00247C5D" w:rsidRPr="00505808" w:rsidRDefault="00247C5D" w:rsidP="00C828F1">
            <w:pPr>
              <w:widowControl w:val="0"/>
              <w:tabs>
                <w:tab w:val="left" w:pos="0"/>
              </w:tabs>
              <w:autoSpaceDE w:val="0"/>
              <w:autoSpaceDN w:val="0"/>
              <w:adjustRightInd w:val="0"/>
              <w:spacing w:line="360" w:lineRule="auto"/>
              <w:jc w:val="both"/>
              <w:rPr>
                <w:rFonts w:ascii="Arial" w:hAnsi="Arial" w:cs="Arial"/>
                <w:sz w:val="18"/>
                <w:szCs w:val="18"/>
              </w:rPr>
            </w:pPr>
          </w:p>
        </w:tc>
        <w:tc>
          <w:tcPr>
            <w:tcW w:w="3240" w:type="dxa"/>
            <w:gridSpan w:val="4"/>
          </w:tcPr>
          <w:p w:rsidR="00247C5D" w:rsidRPr="00505808" w:rsidRDefault="00247C5D" w:rsidP="00C828F1">
            <w:pPr>
              <w:widowControl w:val="0"/>
              <w:tabs>
                <w:tab w:val="center" w:pos="6671"/>
                <w:tab w:val="center" w:pos="8850"/>
              </w:tabs>
              <w:autoSpaceDE w:val="0"/>
              <w:autoSpaceDN w:val="0"/>
              <w:adjustRightInd w:val="0"/>
              <w:spacing w:line="360" w:lineRule="auto"/>
              <w:jc w:val="both"/>
              <w:rPr>
                <w:rFonts w:ascii="Arial" w:hAnsi="Arial" w:cs="Arial"/>
                <w:sz w:val="18"/>
                <w:szCs w:val="18"/>
              </w:rPr>
            </w:pPr>
          </w:p>
          <w:p w:rsidR="00247C5D" w:rsidRPr="00505808" w:rsidRDefault="00247C5D" w:rsidP="00C828F1">
            <w:pPr>
              <w:widowControl w:val="0"/>
              <w:tabs>
                <w:tab w:val="center" w:pos="6671"/>
                <w:tab w:val="center" w:pos="8850"/>
              </w:tabs>
              <w:autoSpaceDE w:val="0"/>
              <w:autoSpaceDN w:val="0"/>
              <w:adjustRightInd w:val="0"/>
              <w:spacing w:line="360" w:lineRule="auto"/>
              <w:jc w:val="both"/>
              <w:rPr>
                <w:rFonts w:ascii="Arial" w:hAnsi="Arial" w:cs="Arial"/>
                <w:sz w:val="18"/>
                <w:szCs w:val="18"/>
              </w:rPr>
            </w:pPr>
            <w:r w:rsidRPr="00505808">
              <w:rPr>
                <w:rFonts w:ascii="Arial" w:hAnsi="Arial" w:cs="Arial"/>
                <w:sz w:val="18"/>
                <w:szCs w:val="18"/>
              </w:rPr>
              <w:t>ΥΠΟΓΡΑΦΗ</w:t>
            </w:r>
          </w:p>
          <w:p w:rsidR="00247C5D" w:rsidRPr="00505808" w:rsidRDefault="00247C5D" w:rsidP="00C828F1">
            <w:pPr>
              <w:widowControl w:val="0"/>
              <w:tabs>
                <w:tab w:val="center" w:pos="6671"/>
                <w:tab w:val="center" w:pos="8850"/>
              </w:tabs>
              <w:autoSpaceDE w:val="0"/>
              <w:autoSpaceDN w:val="0"/>
              <w:adjustRightInd w:val="0"/>
              <w:spacing w:line="360" w:lineRule="auto"/>
              <w:jc w:val="both"/>
              <w:rPr>
                <w:rFonts w:ascii="Arial" w:hAnsi="Arial" w:cs="Arial"/>
                <w:sz w:val="18"/>
                <w:szCs w:val="18"/>
              </w:rPr>
            </w:pPr>
            <w:r w:rsidRPr="00505808">
              <w:rPr>
                <w:rFonts w:ascii="Arial" w:hAnsi="Arial" w:cs="Arial"/>
                <w:sz w:val="18"/>
                <w:szCs w:val="18"/>
              </w:rPr>
              <w:t>ΔΙΚΑΙΟΥΧΟΥ</w:t>
            </w:r>
          </w:p>
        </w:tc>
      </w:tr>
      <w:tr w:rsidR="00247C5D" w:rsidRPr="000012A8" w:rsidTr="00505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10260" w:type="dxa"/>
            <w:gridSpan w:val="10"/>
            <w:tcBorders>
              <w:top w:val="nil"/>
              <w:left w:val="nil"/>
              <w:bottom w:val="nil"/>
              <w:right w:val="nil"/>
            </w:tcBorders>
          </w:tcPr>
          <w:p w:rsidR="00247C5D" w:rsidRPr="00241453" w:rsidRDefault="00247C5D" w:rsidP="00C828F1">
            <w:pPr>
              <w:pStyle w:val="5"/>
              <w:tabs>
                <w:tab w:val="right" w:leader="dot" w:pos="-909"/>
                <w:tab w:val="right" w:pos="7263"/>
              </w:tabs>
              <w:spacing w:line="889" w:lineRule="exact"/>
              <w:jc w:val="center"/>
              <w:rPr>
                <w:rFonts w:ascii="Arial Black" w:hAnsi="Arial Black"/>
                <w:sz w:val="24"/>
                <w:u w:val="single"/>
              </w:rPr>
            </w:pPr>
            <w:r>
              <w:rPr>
                <w:rFonts w:ascii="Arial" w:hAnsi="Arial" w:cs="Arial"/>
                <w:b w:val="0"/>
                <w:lang w:val="en-US"/>
              </w:rPr>
              <w:lastRenderedPageBreak/>
              <w:br w:type="page"/>
            </w:r>
            <w:r w:rsidRPr="00241453">
              <w:rPr>
                <w:rFonts w:ascii="Arial Black" w:hAnsi="Arial Black"/>
                <w:sz w:val="24"/>
                <w:u w:val="single"/>
              </w:rPr>
              <w:t>ΥΠΟΔΕΙΓΜΑ  8</w:t>
            </w:r>
          </w:p>
          <w:p w:rsidR="00247C5D" w:rsidRPr="000012A8" w:rsidRDefault="00247C5D" w:rsidP="00C828F1">
            <w:pPr>
              <w:jc w:val="center"/>
              <w:rPr>
                <w:rFonts w:ascii="Arial" w:hAnsi="Arial" w:cs="Arial"/>
                <w:b/>
                <w:bCs/>
                <w:sz w:val="20"/>
                <w:szCs w:val="18"/>
              </w:rPr>
            </w:pPr>
            <w:r w:rsidRPr="00241453">
              <w:rPr>
                <w:rFonts w:ascii="Arial" w:hAnsi="Arial" w:cs="Arial"/>
                <w:b/>
                <w:bCs/>
                <w:szCs w:val="18"/>
              </w:rPr>
              <w:t>ΒΕΒΑΙΩΣΗ ΕΞΟΦΛΗΣΗΣ ΤΙΜΟΛΟΓΙΩΝ</w:t>
            </w:r>
          </w:p>
        </w:tc>
      </w:tr>
      <w:tr w:rsidR="00247C5D" w:rsidRPr="000012A8" w:rsidTr="00505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0"/>
        </w:trPr>
        <w:tc>
          <w:tcPr>
            <w:tcW w:w="10260" w:type="dxa"/>
            <w:gridSpan w:val="10"/>
            <w:tcBorders>
              <w:top w:val="nil"/>
              <w:left w:val="nil"/>
              <w:bottom w:val="nil"/>
              <w:right w:val="nil"/>
            </w:tcBorders>
          </w:tcPr>
          <w:p w:rsidR="00111A4F" w:rsidRDefault="00247C5D">
            <w:pPr>
              <w:widowControl w:val="0"/>
              <w:tabs>
                <w:tab w:val="right" w:leader="dot" w:pos="-909"/>
                <w:tab w:val="left" w:leader="dot" w:pos="9273"/>
              </w:tabs>
              <w:autoSpaceDE w:val="0"/>
              <w:autoSpaceDN w:val="0"/>
              <w:adjustRightInd w:val="0"/>
              <w:spacing w:line="678" w:lineRule="exact"/>
              <w:jc w:val="right"/>
              <w:rPr>
                <w:rFonts w:ascii="Arial" w:hAnsi="Arial" w:cs="Arial"/>
                <w:sz w:val="18"/>
                <w:szCs w:val="18"/>
              </w:rPr>
            </w:pPr>
            <w:r w:rsidRPr="000012A8">
              <w:rPr>
                <w:rFonts w:ascii="Arial" w:hAnsi="Arial" w:cs="Arial"/>
                <w:sz w:val="18"/>
                <w:szCs w:val="18"/>
              </w:rPr>
              <w:t xml:space="preserve">………………/…………………/ </w:t>
            </w:r>
            <w:r w:rsidR="003C0F92" w:rsidRPr="000012A8">
              <w:rPr>
                <w:rFonts w:ascii="Arial" w:hAnsi="Arial" w:cs="Arial"/>
                <w:sz w:val="18"/>
                <w:szCs w:val="18"/>
              </w:rPr>
              <w:t>20</w:t>
            </w:r>
            <w:r w:rsidR="003C0F92">
              <w:rPr>
                <w:rFonts w:ascii="Arial" w:hAnsi="Arial" w:cs="Arial"/>
                <w:sz w:val="18"/>
                <w:szCs w:val="18"/>
              </w:rPr>
              <w:t>1</w:t>
            </w:r>
            <w:r w:rsidRPr="000012A8">
              <w:rPr>
                <w:rFonts w:ascii="Arial" w:hAnsi="Arial" w:cs="Arial"/>
                <w:sz w:val="18"/>
                <w:szCs w:val="18"/>
              </w:rPr>
              <w:t>…</w:t>
            </w:r>
          </w:p>
        </w:tc>
      </w:tr>
      <w:tr w:rsidR="00247C5D" w:rsidRPr="000012A8" w:rsidTr="00505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8"/>
        </w:trPr>
        <w:tc>
          <w:tcPr>
            <w:tcW w:w="10260" w:type="dxa"/>
            <w:gridSpan w:val="10"/>
            <w:tcBorders>
              <w:top w:val="nil"/>
              <w:left w:val="nil"/>
              <w:bottom w:val="nil"/>
              <w:right w:val="nil"/>
            </w:tcBorders>
          </w:tcPr>
          <w:p w:rsidR="00247C5D" w:rsidRPr="000012A8" w:rsidRDefault="00247C5D" w:rsidP="00C828F1">
            <w:pPr>
              <w:widowControl w:val="0"/>
              <w:autoSpaceDE w:val="0"/>
              <w:autoSpaceDN w:val="0"/>
              <w:adjustRightInd w:val="0"/>
              <w:spacing w:line="360" w:lineRule="auto"/>
              <w:ind w:firstLine="3713"/>
              <w:jc w:val="both"/>
              <w:rPr>
                <w:rFonts w:ascii="Arial" w:hAnsi="Arial" w:cs="Arial"/>
                <w:b/>
                <w:bCs/>
                <w:u w:val="single"/>
              </w:rPr>
            </w:pPr>
            <w:r w:rsidRPr="000012A8">
              <w:rPr>
                <w:rFonts w:ascii="Arial" w:hAnsi="Arial" w:cs="Arial"/>
                <w:b/>
                <w:bCs/>
                <w:u w:val="single"/>
              </w:rPr>
              <w:t>ΒΕΒΑΙΩΣΗ</w:t>
            </w:r>
          </w:p>
          <w:p w:rsidR="00247C5D" w:rsidRPr="000012A8" w:rsidRDefault="00247C5D" w:rsidP="00C828F1">
            <w:pPr>
              <w:widowControl w:val="0"/>
              <w:tabs>
                <w:tab w:val="right" w:leader="dot" w:pos="-904"/>
              </w:tabs>
              <w:autoSpaceDE w:val="0"/>
              <w:autoSpaceDN w:val="0"/>
              <w:adjustRightInd w:val="0"/>
              <w:spacing w:line="360" w:lineRule="auto"/>
              <w:jc w:val="both"/>
              <w:rPr>
                <w:rFonts w:ascii="Arial" w:hAnsi="Arial" w:cs="Arial"/>
                <w:sz w:val="18"/>
                <w:szCs w:val="16"/>
              </w:rPr>
            </w:pPr>
            <w:r w:rsidRPr="000012A8">
              <w:rPr>
                <w:rFonts w:ascii="Arial" w:hAnsi="Arial" w:cs="Arial"/>
                <w:sz w:val="18"/>
                <w:szCs w:val="16"/>
              </w:rPr>
              <w:t>Το Ο.Ε.Ε.          ……………………………………………………………………………………</w:t>
            </w:r>
          </w:p>
          <w:p w:rsidR="00247C5D" w:rsidRPr="000012A8" w:rsidRDefault="00247C5D" w:rsidP="00C828F1">
            <w:pPr>
              <w:widowControl w:val="0"/>
              <w:tabs>
                <w:tab w:val="right" w:leader="dot" w:pos="-904"/>
              </w:tabs>
              <w:autoSpaceDE w:val="0"/>
              <w:autoSpaceDN w:val="0"/>
              <w:adjustRightInd w:val="0"/>
              <w:spacing w:line="360" w:lineRule="auto"/>
              <w:jc w:val="both"/>
              <w:rPr>
                <w:rFonts w:ascii="Arial" w:hAnsi="Arial" w:cs="Arial"/>
                <w:sz w:val="18"/>
                <w:szCs w:val="16"/>
              </w:rPr>
            </w:pPr>
            <w:r w:rsidRPr="000012A8">
              <w:rPr>
                <w:rFonts w:ascii="Arial" w:hAnsi="Arial" w:cs="Arial"/>
                <w:sz w:val="18"/>
                <w:szCs w:val="16"/>
              </w:rPr>
              <w:t>……………………………………………………………………………………………………………………………………..</w:t>
            </w:r>
          </w:p>
          <w:p w:rsidR="00247C5D" w:rsidRPr="000012A8" w:rsidRDefault="00247C5D" w:rsidP="00C828F1">
            <w:pPr>
              <w:widowControl w:val="0"/>
              <w:tabs>
                <w:tab w:val="right" w:leader="dot" w:pos="-904"/>
              </w:tabs>
              <w:autoSpaceDE w:val="0"/>
              <w:autoSpaceDN w:val="0"/>
              <w:adjustRightInd w:val="0"/>
              <w:spacing w:line="360" w:lineRule="auto"/>
              <w:jc w:val="both"/>
              <w:rPr>
                <w:rFonts w:ascii="Arial" w:hAnsi="Arial" w:cs="Arial"/>
                <w:sz w:val="18"/>
                <w:szCs w:val="18"/>
              </w:rPr>
            </w:pPr>
            <w:r w:rsidRPr="000012A8">
              <w:rPr>
                <w:rFonts w:ascii="Arial" w:hAnsi="Arial" w:cs="Arial"/>
                <w:sz w:val="18"/>
                <w:szCs w:val="18"/>
              </w:rPr>
              <w:t>το οποίο έχει συσταθεί με την αριθ.     …………………………………………………………………………………</w:t>
            </w:r>
          </w:p>
          <w:p w:rsidR="00247C5D" w:rsidRPr="000012A8" w:rsidRDefault="00247C5D" w:rsidP="00C828F1">
            <w:pPr>
              <w:widowControl w:val="0"/>
              <w:tabs>
                <w:tab w:val="right" w:leader="dot" w:pos="-904"/>
              </w:tabs>
              <w:autoSpaceDE w:val="0"/>
              <w:autoSpaceDN w:val="0"/>
              <w:adjustRightInd w:val="0"/>
              <w:spacing w:line="360" w:lineRule="auto"/>
              <w:jc w:val="both"/>
              <w:rPr>
                <w:rFonts w:ascii="Arial" w:hAnsi="Arial" w:cs="Arial"/>
                <w:sz w:val="18"/>
                <w:szCs w:val="16"/>
              </w:rPr>
            </w:pPr>
            <w:r w:rsidRPr="000012A8">
              <w:rPr>
                <w:rFonts w:ascii="Arial" w:hAnsi="Arial" w:cs="Arial"/>
                <w:sz w:val="18"/>
                <w:szCs w:val="16"/>
              </w:rPr>
              <w:t>,……… και αποτελείται από τους:   ...</w:t>
            </w:r>
            <w:r w:rsidRPr="000012A8">
              <w:rPr>
                <w:rFonts w:ascii="Arial" w:hAnsi="Arial" w:cs="Arial"/>
                <w:sz w:val="18"/>
                <w:szCs w:val="18"/>
              </w:rPr>
              <w:t>……………………………………………………………………………………….</w:t>
            </w:r>
          </w:p>
          <w:p w:rsidR="00247C5D" w:rsidRPr="000012A8" w:rsidRDefault="00247C5D" w:rsidP="00C828F1">
            <w:pPr>
              <w:widowControl w:val="0"/>
              <w:autoSpaceDE w:val="0"/>
              <w:autoSpaceDN w:val="0"/>
              <w:adjustRightInd w:val="0"/>
              <w:spacing w:line="360" w:lineRule="auto"/>
              <w:jc w:val="both"/>
              <w:rPr>
                <w:rFonts w:ascii="Arial" w:hAnsi="Arial" w:cs="Arial"/>
                <w:sz w:val="18"/>
                <w:szCs w:val="18"/>
              </w:rPr>
            </w:pPr>
            <w:r w:rsidRPr="000012A8">
              <w:rPr>
                <w:rFonts w:ascii="Arial" w:hAnsi="Arial" w:cs="Arial"/>
                <w:sz w:val="18"/>
                <w:szCs w:val="18"/>
              </w:rPr>
              <w:t>α)</w:t>
            </w:r>
          </w:p>
          <w:p w:rsidR="00247C5D" w:rsidRPr="003C0F92" w:rsidRDefault="00111A4F" w:rsidP="00C828F1">
            <w:pPr>
              <w:pStyle w:val="30"/>
              <w:rPr>
                <w:rFonts w:ascii="Arial" w:eastAsia="Calibri" w:hAnsi="Arial" w:cs="Arial"/>
                <w:sz w:val="18"/>
                <w:szCs w:val="18"/>
              </w:rPr>
            </w:pPr>
            <w:r w:rsidRPr="00111A4F">
              <w:rPr>
                <w:rFonts w:ascii="Arial" w:eastAsia="Calibri" w:hAnsi="Arial" w:cs="Arial"/>
                <w:sz w:val="18"/>
                <w:szCs w:val="18"/>
              </w:rPr>
              <w:t>β)</w:t>
            </w:r>
          </w:p>
          <w:p w:rsidR="00247C5D" w:rsidRPr="003C0F92" w:rsidRDefault="00111A4F" w:rsidP="00C828F1">
            <w:pPr>
              <w:widowControl w:val="0"/>
              <w:autoSpaceDE w:val="0"/>
              <w:autoSpaceDN w:val="0"/>
              <w:adjustRightInd w:val="0"/>
              <w:spacing w:line="360" w:lineRule="auto"/>
              <w:jc w:val="both"/>
              <w:rPr>
                <w:rFonts w:ascii="Arial" w:hAnsi="Arial" w:cs="Arial"/>
                <w:sz w:val="18"/>
                <w:szCs w:val="18"/>
              </w:rPr>
            </w:pPr>
            <w:r w:rsidRPr="00111A4F">
              <w:rPr>
                <w:rFonts w:ascii="Arial" w:hAnsi="Arial" w:cs="Arial"/>
                <w:sz w:val="18"/>
                <w:szCs w:val="18"/>
              </w:rPr>
              <w:t>γ)</w:t>
            </w:r>
          </w:p>
          <w:p w:rsidR="00247C5D" w:rsidRPr="00505808" w:rsidRDefault="00247C5D" w:rsidP="00C828F1">
            <w:pPr>
              <w:widowControl w:val="0"/>
              <w:autoSpaceDE w:val="0"/>
              <w:autoSpaceDN w:val="0"/>
              <w:adjustRightInd w:val="0"/>
              <w:spacing w:line="360" w:lineRule="auto"/>
              <w:jc w:val="both"/>
              <w:rPr>
                <w:rFonts w:ascii="Arial" w:hAnsi="Arial" w:cs="Arial"/>
                <w:sz w:val="18"/>
                <w:szCs w:val="16"/>
                <w:lang w:val="en-US"/>
              </w:rPr>
            </w:pPr>
            <w:r w:rsidRPr="000012A8">
              <w:rPr>
                <w:rFonts w:ascii="Arial" w:hAnsi="Arial" w:cs="Arial"/>
                <w:sz w:val="18"/>
                <w:szCs w:val="18"/>
              </w:rPr>
              <w:t xml:space="preserve">μετά από λεπτομερή έλεγχο όλων των παραστατικών εγγράφων που προβλέπονται στην με </w:t>
            </w:r>
            <w:proofErr w:type="spellStart"/>
            <w:r w:rsidRPr="000012A8">
              <w:rPr>
                <w:rFonts w:ascii="Arial" w:hAnsi="Arial" w:cs="Arial"/>
                <w:sz w:val="18"/>
                <w:szCs w:val="16"/>
              </w:rPr>
              <w:t>αριθ</w:t>
            </w:r>
            <w:proofErr w:type="spellEnd"/>
            <w:r w:rsidRPr="000012A8">
              <w:rPr>
                <w:rFonts w:ascii="Arial" w:hAnsi="Arial" w:cs="Arial"/>
                <w:sz w:val="18"/>
                <w:szCs w:val="16"/>
              </w:rPr>
              <w:t>………………………………….</w:t>
            </w:r>
            <w:r w:rsidRPr="000012A8">
              <w:rPr>
                <w:rFonts w:ascii="Arial" w:hAnsi="Arial" w:cs="Arial"/>
                <w:sz w:val="18"/>
                <w:szCs w:val="16"/>
              </w:rPr>
              <w:tab/>
              <w:t>Υ.Α.</w:t>
            </w:r>
          </w:p>
        </w:tc>
      </w:tr>
      <w:tr w:rsidR="00247C5D" w:rsidRPr="00BC31A4" w:rsidTr="00505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0"/>
        </w:trPr>
        <w:tc>
          <w:tcPr>
            <w:tcW w:w="10260" w:type="dxa"/>
            <w:gridSpan w:val="10"/>
            <w:tcBorders>
              <w:top w:val="nil"/>
              <w:left w:val="nil"/>
              <w:bottom w:val="nil"/>
              <w:right w:val="nil"/>
            </w:tcBorders>
          </w:tcPr>
          <w:p w:rsidR="00247C5D" w:rsidRPr="00BC31A4" w:rsidRDefault="00247C5D" w:rsidP="00C828F1">
            <w:pPr>
              <w:widowControl w:val="0"/>
              <w:autoSpaceDE w:val="0"/>
              <w:autoSpaceDN w:val="0"/>
              <w:adjustRightInd w:val="0"/>
              <w:spacing w:line="360" w:lineRule="auto"/>
              <w:jc w:val="center"/>
              <w:rPr>
                <w:rFonts w:ascii="Arial" w:hAnsi="Arial" w:cs="Arial"/>
                <w:b/>
                <w:bCs/>
                <w:sz w:val="20"/>
                <w:szCs w:val="20"/>
                <w:u w:val="single"/>
              </w:rPr>
            </w:pPr>
            <w:r w:rsidRPr="00BC31A4">
              <w:rPr>
                <w:rFonts w:ascii="Arial" w:hAnsi="Arial" w:cs="Arial"/>
                <w:b/>
                <w:bCs/>
                <w:sz w:val="20"/>
                <w:szCs w:val="20"/>
                <w:u w:val="single"/>
              </w:rPr>
              <w:t>Βεβαιώνει</w:t>
            </w:r>
          </w:p>
          <w:p w:rsidR="00247C5D" w:rsidRPr="00BC31A4" w:rsidRDefault="00247C5D" w:rsidP="00C828F1">
            <w:pPr>
              <w:widowControl w:val="0"/>
              <w:tabs>
                <w:tab w:val="right" w:leader="dot" w:pos="-904"/>
              </w:tabs>
              <w:autoSpaceDE w:val="0"/>
              <w:autoSpaceDN w:val="0"/>
              <w:adjustRightInd w:val="0"/>
              <w:spacing w:line="360" w:lineRule="auto"/>
              <w:jc w:val="both"/>
              <w:rPr>
                <w:rFonts w:ascii="Arial" w:hAnsi="Arial" w:cs="Arial"/>
                <w:sz w:val="20"/>
                <w:szCs w:val="20"/>
              </w:rPr>
            </w:pPr>
            <w:r w:rsidRPr="00BC31A4">
              <w:rPr>
                <w:rFonts w:ascii="Arial" w:hAnsi="Arial" w:cs="Arial"/>
                <w:sz w:val="20"/>
                <w:szCs w:val="20"/>
              </w:rPr>
              <w:t>ότι τα εκδοθέντα τιμολόγια και λοιπά παραστατικά στοιχεία που εκδόθηκαν και αφορούν τη Πράξη …………………………………………………………………………………………………………………………………….……………………………………………………………………………………………………………………………………..με Κ.Α. ΟΠΣΑΑ. …………</w:t>
            </w:r>
            <w:r w:rsidRPr="00BC31A4">
              <w:rPr>
                <w:rFonts w:ascii="Arial" w:hAnsi="Arial" w:cs="Arial"/>
                <w:sz w:val="20"/>
                <w:szCs w:val="20"/>
              </w:rPr>
              <w:tab/>
              <w:t>και φορέα  ………………………………………………………………………………………..</w:t>
            </w:r>
          </w:p>
          <w:p w:rsidR="00247C5D" w:rsidRPr="00505808" w:rsidRDefault="00111A4F" w:rsidP="00505808">
            <w:pPr>
              <w:pStyle w:val="30"/>
              <w:tabs>
                <w:tab w:val="right" w:leader="dot" w:pos="-904"/>
              </w:tabs>
              <w:rPr>
                <w:sz w:val="20"/>
                <w:szCs w:val="20"/>
                <w:lang w:val="en-US"/>
              </w:rPr>
            </w:pPr>
            <w:r w:rsidRPr="00111A4F">
              <w:rPr>
                <w:rFonts w:ascii="Arial" w:eastAsia="Calibri" w:hAnsi="Arial" w:cs="Arial"/>
                <w:sz w:val="20"/>
                <w:szCs w:val="20"/>
              </w:rPr>
              <w:t>είναι εξοφλημένα.</w:t>
            </w:r>
          </w:p>
        </w:tc>
      </w:tr>
      <w:tr w:rsidR="00247C5D" w:rsidRPr="000012A8" w:rsidTr="00505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0"/>
        </w:trPr>
        <w:tc>
          <w:tcPr>
            <w:tcW w:w="4955" w:type="dxa"/>
            <w:gridSpan w:val="3"/>
            <w:tcBorders>
              <w:top w:val="nil"/>
              <w:left w:val="nil"/>
              <w:bottom w:val="nil"/>
              <w:right w:val="nil"/>
            </w:tcBorders>
          </w:tcPr>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r w:rsidRPr="000012A8">
              <w:rPr>
                <w:rFonts w:ascii="Arial" w:hAnsi="Arial" w:cs="Arial"/>
                <w:b/>
                <w:bCs/>
                <w:sz w:val="18"/>
                <w:szCs w:val="16"/>
              </w:rPr>
              <w:t>Το Ο.Ε.Ε.</w:t>
            </w: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r w:rsidRPr="000012A8">
              <w:rPr>
                <w:rFonts w:ascii="Arial" w:hAnsi="Arial" w:cs="Arial"/>
                <w:b/>
                <w:bCs/>
                <w:sz w:val="18"/>
                <w:szCs w:val="16"/>
              </w:rPr>
              <w:t xml:space="preserve">     …………………………………</w:t>
            </w: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r w:rsidRPr="000012A8">
              <w:rPr>
                <w:rFonts w:ascii="Arial" w:hAnsi="Arial" w:cs="Arial"/>
                <w:b/>
                <w:bCs/>
                <w:sz w:val="18"/>
                <w:szCs w:val="16"/>
              </w:rPr>
              <w:t xml:space="preserve">     …………………………………</w:t>
            </w: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r w:rsidRPr="000012A8">
              <w:rPr>
                <w:rFonts w:ascii="Arial" w:hAnsi="Arial" w:cs="Arial"/>
                <w:b/>
                <w:bCs/>
                <w:sz w:val="18"/>
                <w:szCs w:val="16"/>
              </w:rPr>
              <w:t xml:space="preserve">     …………………………………</w:t>
            </w: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p>
        </w:tc>
        <w:tc>
          <w:tcPr>
            <w:tcW w:w="5305" w:type="dxa"/>
            <w:gridSpan w:val="7"/>
            <w:tcBorders>
              <w:top w:val="nil"/>
              <w:left w:val="nil"/>
              <w:bottom w:val="nil"/>
              <w:right w:val="nil"/>
            </w:tcBorders>
          </w:tcPr>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r w:rsidRPr="000012A8">
              <w:rPr>
                <w:rFonts w:ascii="Arial" w:hAnsi="Arial" w:cs="Arial"/>
                <w:b/>
                <w:bCs/>
                <w:sz w:val="18"/>
                <w:szCs w:val="16"/>
              </w:rPr>
              <w:t>ΘΕΩΡΗΘΗΚΕ</w:t>
            </w:r>
          </w:p>
          <w:p w:rsidR="00247C5D" w:rsidRPr="000012A8" w:rsidRDefault="00247C5D" w:rsidP="00C828F1">
            <w:pPr>
              <w:widowControl w:val="0"/>
              <w:tabs>
                <w:tab w:val="left" w:pos="918"/>
                <w:tab w:val="left" w:pos="6969"/>
              </w:tabs>
              <w:autoSpaceDE w:val="0"/>
              <w:autoSpaceDN w:val="0"/>
              <w:adjustRightInd w:val="0"/>
              <w:spacing w:line="360" w:lineRule="auto"/>
              <w:jc w:val="center"/>
              <w:rPr>
                <w:rFonts w:ascii="Arial" w:hAnsi="Arial" w:cs="Arial"/>
                <w:b/>
                <w:bCs/>
                <w:sz w:val="18"/>
                <w:szCs w:val="16"/>
              </w:rPr>
            </w:pPr>
          </w:p>
          <w:p w:rsidR="00247C5D" w:rsidRPr="000012A8" w:rsidRDefault="00247C5D" w:rsidP="00C828F1">
            <w:pPr>
              <w:widowControl w:val="0"/>
              <w:tabs>
                <w:tab w:val="right" w:leader="dot" w:pos="-909"/>
                <w:tab w:val="right" w:pos="7263"/>
              </w:tabs>
              <w:autoSpaceDE w:val="0"/>
              <w:autoSpaceDN w:val="0"/>
              <w:adjustRightInd w:val="0"/>
              <w:spacing w:line="360" w:lineRule="auto"/>
              <w:jc w:val="center"/>
              <w:rPr>
                <w:rFonts w:ascii="Arial" w:hAnsi="Arial" w:cs="Arial"/>
                <w:b/>
                <w:bCs/>
                <w:u w:val="single"/>
              </w:rPr>
            </w:pPr>
            <w:r w:rsidRPr="000012A8">
              <w:rPr>
                <w:rFonts w:ascii="Arial" w:hAnsi="Arial" w:cs="Arial"/>
                <w:b/>
                <w:sz w:val="18"/>
                <w:szCs w:val="16"/>
              </w:rPr>
              <w:t xml:space="preserve">                   </w:t>
            </w:r>
            <w:r w:rsidRPr="000012A8">
              <w:rPr>
                <w:rFonts w:ascii="Arial" w:hAnsi="Arial" w:cs="Arial"/>
                <w:b/>
                <w:sz w:val="18"/>
                <w:szCs w:val="16"/>
                <w:lang w:val="en-US"/>
              </w:rPr>
              <w:t>O</w:t>
            </w:r>
            <w:r w:rsidRPr="000012A8">
              <w:rPr>
                <w:rFonts w:ascii="Arial" w:hAnsi="Arial" w:cs="Arial"/>
                <w:b/>
                <w:sz w:val="18"/>
                <w:szCs w:val="16"/>
              </w:rPr>
              <w:t xml:space="preserve"> Προϊστάμενος της </w:t>
            </w:r>
            <w:proofErr w:type="spellStart"/>
            <w:r w:rsidRPr="000012A8">
              <w:rPr>
                <w:rFonts w:ascii="Arial" w:hAnsi="Arial" w:cs="Arial"/>
                <w:b/>
                <w:sz w:val="18"/>
                <w:szCs w:val="16"/>
              </w:rPr>
              <w:t>Υπηρ</w:t>
            </w:r>
            <w:proofErr w:type="spellEnd"/>
            <w:r w:rsidRPr="000012A8">
              <w:rPr>
                <w:rFonts w:ascii="Arial" w:hAnsi="Arial" w:cs="Arial"/>
                <w:b/>
                <w:sz w:val="18"/>
                <w:szCs w:val="16"/>
              </w:rPr>
              <w:t>. Αλιείας</w:t>
            </w:r>
            <w:r w:rsidRPr="000012A8">
              <w:rPr>
                <w:rFonts w:ascii="Arial" w:hAnsi="Arial" w:cs="Arial"/>
                <w:sz w:val="16"/>
                <w:szCs w:val="16"/>
              </w:rPr>
              <w:tab/>
            </w:r>
            <w:r w:rsidRPr="000012A8">
              <w:rPr>
                <w:rFonts w:ascii="Arial" w:hAnsi="Arial" w:cs="Arial"/>
                <w:sz w:val="16"/>
                <w:szCs w:val="16"/>
              </w:rPr>
              <w:tab/>
            </w:r>
            <w:r w:rsidRPr="000012A8">
              <w:rPr>
                <w:rFonts w:ascii="Arial" w:hAnsi="Arial" w:cs="Arial"/>
                <w:sz w:val="16"/>
                <w:szCs w:val="16"/>
              </w:rPr>
              <w:tab/>
            </w:r>
            <w:r w:rsidRPr="000012A8">
              <w:rPr>
                <w:rFonts w:ascii="Arial" w:hAnsi="Arial" w:cs="Arial"/>
                <w:sz w:val="16"/>
                <w:szCs w:val="16"/>
                <w:lang w:val="en-US"/>
              </w:rPr>
              <w:t>A</w:t>
            </w:r>
            <w:r w:rsidRPr="000012A8">
              <w:rPr>
                <w:rFonts w:ascii="Arial" w:hAnsi="Arial" w:cs="Arial"/>
                <w:b/>
                <w:bCs/>
                <w:sz w:val="16"/>
                <w:szCs w:val="16"/>
              </w:rPr>
              <w:tab/>
              <w:t>Ο</w:t>
            </w:r>
            <w:r w:rsidRPr="000012A8">
              <w:rPr>
                <w:rFonts w:ascii="Arial" w:hAnsi="Arial" w:cs="Arial"/>
                <w:b/>
                <w:bCs/>
                <w:sz w:val="16"/>
                <w:szCs w:val="16"/>
              </w:rPr>
              <w:tab/>
              <w:t>Αλιείας</w:t>
            </w:r>
          </w:p>
        </w:tc>
      </w:tr>
    </w:tbl>
    <w:p w:rsidR="00E760EF" w:rsidRDefault="00E760EF" w:rsidP="00247C5D">
      <w:pPr>
        <w:spacing w:after="0" w:line="360" w:lineRule="auto"/>
        <w:rPr>
          <w:rFonts w:ascii="Arial" w:hAnsi="Arial" w:cs="Arial"/>
          <w:b/>
          <w:lang w:val="en-US"/>
        </w:rPr>
        <w:sectPr w:rsidR="00E760EF" w:rsidSect="0098692D">
          <w:pgSz w:w="11906" w:h="16838"/>
          <w:pgMar w:top="1134" w:right="1191" w:bottom="1134" w:left="1191" w:header="709" w:footer="709" w:gutter="0"/>
          <w:cols w:space="708"/>
          <w:docGrid w:linePitch="360"/>
        </w:sectPr>
      </w:pPr>
    </w:p>
    <w:p w:rsidR="00E760EF" w:rsidRPr="00F4312C" w:rsidRDefault="00E760EF" w:rsidP="00E760EF">
      <w:pPr>
        <w:spacing w:after="0" w:line="360" w:lineRule="auto"/>
        <w:rPr>
          <w:rFonts w:ascii="Arial" w:hAnsi="Arial" w:cs="Arial"/>
          <w:b/>
          <w:lang w:val="en-US"/>
        </w:rPr>
      </w:pPr>
    </w:p>
    <w:tbl>
      <w:tblPr>
        <w:tblW w:w="9924" w:type="dxa"/>
        <w:tblInd w:w="-318" w:type="dxa"/>
        <w:tblLayout w:type="fixed"/>
        <w:tblLook w:val="0000"/>
      </w:tblPr>
      <w:tblGrid>
        <w:gridCol w:w="2700"/>
        <w:gridCol w:w="1710"/>
        <w:gridCol w:w="810"/>
        <w:gridCol w:w="900"/>
        <w:gridCol w:w="1710"/>
        <w:gridCol w:w="2094"/>
      </w:tblGrid>
      <w:tr w:rsidR="00E760EF" w:rsidRPr="000012A8" w:rsidTr="00AD08CF">
        <w:trPr>
          <w:trHeight w:val="357"/>
        </w:trPr>
        <w:tc>
          <w:tcPr>
            <w:tcW w:w="9924" w:type="dxa"/>
            <w:gridSpan w:val="6"/>
          </w:tcPr>
          <w:p w:rsidR="00E760EF" w:rsidRPr="000012A8" w:rsidRDefault="00E760EF" w:rsidP="00AD08CF">
            <w:pPr>
              <w:widowControl w:val="0"/>
              <w:autoSpaceDE w:val="0"/>
              <w:autoSpaceDN w:val="0"/>
              <w:adjustRightInd w:val="0"/>
              <w:spacing w:line="240" w:lineRule="auto"/>
              <w:ind w:right="-108"/>
              <w:jc w:val="center"/>
              <w:rPr>
                <w:rFonts w:ascii="Arial Black" w:hAnsi="Arial Black" w:cs="Arial"/>
                <w:b/>
                <w:bCs/>
                <w:sz w:val="18"/>
                <w:szCs w:val="18"/>
                <w:u w:val="single"/>
              </w:rPr>
            </w:pPr>
            <w:r w:rsidRPr="000012A8">
              <w:rPr>
                <w:rFonts w:ascii="Arial Black" w:hAnsi="Arial Black" w:cs="Arial"/>
                <w:b/>
                <w:bCs/>
                <w:szCs w:val="18"/>
                <w:u w:val="single"/>
              </w:rPr>
              <w:t>ΥΠΟΔΕΙΓΜΑ 9</w:t>
            </w:r>
          </w:p>
        </w:tc>
      </w:tr>
      <w:tr w:rsidR="00E760EF" w:rsidRPr="000012A8" w:rsidTr="00AD08CF">
        <w:trPr>
          <w:trHeight w:val="609"/>
        </w:trPr>
        <w:tc>
          <w:tcPr>
            <w:tcW w:w="9924" w:type="dxa"/>
            <w:gridSpan w:val="6"/>
          </w:tcPr>
          <w:p w:rsidR="00E760EF" w:rsidRPr="000012A8" w:rsidRDefault="00E760EF" w:rsidP="00AD08CF">
            <w:pPr>
              <w:widowControl w:val="0"/>
              <w:autoSpaceDE w:val="0"/>
              <w:autoSpaceDN w:val="0"/>
              <w:adjustRightInd w:val="0"/>
              <w:spacing w:line="240" w:lineRule="auto"/>
              <w:ind w:left="213" w:right="5925"/>
              <w:rPr>
                <w:rFonts w:ascii="Arial Black" w:hAnsi="Arial Black" w:cs="Arial"/>
                <w:b/>
                <w:bCs/>
                <w:sz w:val="18"/>
                <w:szCs w:val="18"/>
                <w:u w:val="single"/>
              </w:rPr>
            </w:pPr>
            <w:r w:rsidRPr="000012A8">
              <w:rPr>
                <w:rFonts w:ascii="Arial Black" w:hAnsi="Arial Black" w:cs="Arial"/>
                <w:b/>
                <w:sz w:val="20"/>
                <w:szCs w:val="20"/>
              </w:rPr>
              <w:t>ΕΥ ΕΦΔ Ε.Π. ΑΛΙΕΙΑΣ</w:t>
            </w:r>
            <w:r w:rsidRPr="000012A8">
              <w:rPr>
                <w:rFonts w:ascii="Arial Black" w:hAnsi="Arial Black" w:cs="Arial"/>
                <w:b/>
                <w:bCs/>
                <w:sz w:val="18"/>
                <w:szCs w:val="18"/>
              </w:rPr>
              <w:t xml:space="preserve"> </w:t>
            </w:r>
          </w:p>
        </w:tc>
      </w:tr>
      <w:tr w:rsidR="00E760EF" w:rsidRPr="000012A8" w:rsidTr="00AD08CF">
        <w:trPr>
          <w:trHeight w:val="941"/>
        </w:trPr>
        <w:tc>
          <w:tcPr>
            <w:tcW w:w="9924" w:type="dxa"/>
            <w:gridSpan w:val="6"/>
          </w:tcPr>
          <w:p w:rsidR="00E760EF" w:rsidRDefault="00E760EF" w:rsidP="00AD08CF">
            <w:pPr>
              <w:widowControl w:val="0"/>
              <w:autoSpaceDE w:val="0"/>
              <w:autoSpaceDN w:val="0"/>
              <w:adjustRightInd w:val="0"/>
              <w:spacing w:after="0" w:line="240" w:lineRule="auto"/>
              <w:jc w:val="center"/>
              <w:rPr>
                <w:rFonts w:ascii="Arial" w:hAnsi="Arial" w:cs="Arial"/>
                <w:b/>
                <w:bCs/>
                <w:sz w:val="20"/>
                <w:szCs w:val="18"/>
              </w:rPr>
            </w:pPr>
            <w:r w:rsidRPr="000012A8">
              <w:rPr>
                <w:rFonts w:ascii="Arial" w:hAnsi="Arial" w:cs="Arial"/>
                <w:b/>
                <w:bCs/>
                <w:sz w:val="20"/>
                <w:szCs w:val="18"/>
              </w:rPr>
              <w:t>ΧΡΗΜΑΤΟΟΙΚΟΝΟΜΙΚΟ ΔΕΛΤΙΟ ΠΛΗΡΩΜΗΣ</w:t>
            </w:r>
          </w:p>
          <w:p w:rsidR="00E760EF" w:rsidRPr="00354551" w:rsidRDefault="00E760EF" w:rsidP="00AD08CF">
            <w:pPr>
              <w:widowControl w:val="0"/>
              <w:tabs>
                <w:tab w:val="right" w:pos="9023"/>
              </w:tabs>
              <w:autoSpaceDE w:val="0"/>
              <w:autoSpaceDN w:val="0"/>
              <w:adjustRightInd w:val="0"/>
              <w:spacing w:after="0" w:line="240" w:lineRule="auto"/>
              <w:ind w:left="180"/>
              <w:jc w:val="center"/>
              <w:rPr>
                <w:rFonts w:ascii="Arial" w:hAnsi="Arial" w:cs="Arial"/>
                <w:b/>
                <w:bCs/>
                <w:sz w:val="18"/>
                <w:szCs w:val="18"/>
              </w:rPr>
            </w:pPr>
            <w:r w:rsidRPr="000012A8">
              <w:rPr>
                <w:rFonts w:ascii="Arial" w:hAnsi="Arial" w:cs="Arial"/>
                <w:b/>
                <w:bCs/>
                <w:sz w:val="18"/>
                <w:szCs w:val="18"/>
              </w:rPr>
              <w:t>ΜΕΡΙΚΗ</w:t>
            </w:r>
            <w:r>
              <w:rPr>
                <w:rFonts w:ascii="Arial" w:hAnsi="Arial" w:cs="Arial"/>
                <w:b/>
                <w:bCs/>
                <w:sz w:val="18"/>
                <w:szCs w:val="18"/>
              </w:rPr>
              <w:t xml:space="preserve">       </w:t>
            </w:r>
            <w:r w:rsidRPr="000012A8">
              <w:rPr>
                <w:rFonts w:ascii="Arial" w:hAnsi="Arial" w:cs="Arial"/>
                <w:b/>
                <w:bCs/>
                <w:sz w:val="18"/>
                <w:szCs w:val="18"/>
              </w:rPr>
              <w:t>/</w:t>
            </w:r>
            <w:r>
              <w:rPr>
                <w:rFonts w:ascii="Arial" w:hAnsi="Arial" w:cs="Arial"/>
                <w:b/>
                <w:bCs/>
                <w:sz w:val="18"/>
                <w:szCs w:val="18"/>
              </w:rPr>
              <w:t xml:space="preserve">          </w:t>
            </w:r>
            <w:r w:rsidRPr="000012A8">
              <w:rPr>
                <w:rFonts w:ascii="Arial" w:hAnsi="Arial" w:cs="Arial"/>
                <w:b/>
                <w:bCs/>
                <w:sz w:val="18"/>
                <w:szCs w:val="18"/>
              </w:rPr>
              <w:t>ΟΛΙΚΗ</w:t>
            </w:r>
          </w:p>
        </w:tc>
      </w:tr>
      <w:tr w:rsidR="00E760EF" w:rsidRPr="000012A8" w:rsidTr="00AD08CF">
        <w:trPr>
          <w:trHeight w:val="522"/>
        </w:trPr>
        <w:tc>
          <w:tcPr>
            <w:tcW w:w="9924" w:type="dxa"/>
            <w:gridSpan w:val="6"/>
          </w:tcPr>
          <w:p w:rsidR="00E760EF" w:rsidRPr="000012A8" w:rsidRDefault="00E760EF" w:rsidP="00AD08CF">
            <w:pPr>
              <w:widowControl w:val="0"/>
              <w:tabs>
                <w:tab w:val="right" w:pos="9023"/>
              </w:tabs>
              <w:autoSpaceDE w:val="0"/>
              <w:autoSpaceDN w:val="0"/>
              <w:adjustRightInd w:val="0"/>
              <w:spacing w:before="91" w:line="240" w:lineRule="auto"/>
              <w:ind w:left="180" w:hanging="180"/>
              <w:jc w:val="center"/>
              <w:rPr>
                <w:rFonts w:ascii="Arial" w:hAnsi="Arial" w:cs="Arial"/>
                <w:b/>
                <w:bCs/>
                <w:sz w:val="18"/>
                <w:szCs w:val="18"/>
              </w:rPr>
            </w:pPr>
            <w:r>
              <w:rPr>
                <w:rFonts w:ascii="Arial" w:hAnsi="Arial" w:cs="Arial"/>
                <w:b/>
                <w:bCs/>
                <w:sz w:val="18"/>
                <w:szCs w:val="18"/>
              </w:rPr>
              <w:t>Αριθμός έργου ΟΠΣΑΑ</w:t>
            </w:r>
            <w:r w:rsidRPr="00CF2B26">
              <w:rPr>
                <w:rFonts w:ascii="Arial" w:hAnsi="Arial" w:cs="Arial"/>
                <w:b/>
                <w:bCs/>
                <w:sz w:val="18"/>
                <w:szCs w:val="18"/>
              </w:rPr>
              <w:t>:</w:t>
            </w:r>
            <w:r>
              <w:rPr>
                <w:rFonts w:ascii="Arial" w:hAnsi="Arial" w:cs="Arial"/>
                <w:b/>
                <w:bCs/>
                <w:sz w:val="18"/>
                <w:szCs w:val="18"/>
              </w:rPr>
              <w:t>……………….                     Α</w:t>
            </w:r>
            <w:r w:rsidRPr="000012A8">
              <w:rPr>
                <w:rFonts w:ascii="Arial" w:hAnsi="Arial" w:cs="Arial"/>
                <w:b/>
                <w:bCs/>
                <w:sz w:val="18"/>
                <w:szCs w:val="16"/>
              </w:rPr>
              <w:t>ριθμός έργου ΠΔΕ:</w:t>
            </w:r>
            <w:r>
              <w:rPr>
                <w:rFonts w:ascii="Arial" w:hAnsi="Arial" w:cs="Arial"/>
                <w:b/>
                <w:bCs/>
                <w:sz w:val="18"/>
                <w:szCs w:val="16"/>
              </w:rPr>
              <w:t xml:space="preserve"> </w:t>
            </w:r>
            <w:r w:rsidRPr="000012A8">
              <w:rPr>
                <w:rFonts w:ascii="Arial" w:hAnsi="Arial" w:cs="Arial"/>
                <w:b/>
                <w:bCs/>
                <w:sz w:val="18"/>
                <w:szCs w:val="16"/>
              </w:rPr>
              <w:t>ΣΑΕ …………</w:t>
            </w:r>
            <w:r>
              <w:rPr>
                <w:rFonts w:ascii="Arial" w:hAnsi="Arial" w:cs="Arial"/>
                <w:b/>
                <w:bCs/>
                <w:sz w:val="18"/>
                <w:szCs w:val="16"/>
              </w:rPr>
              <w:t>………………………………..</w:t>
            </w:r>
          </w:p>
        </w:tc>
      </w:tr>
      <w:tr w:rsidR="00E760EF" w:rsidRPr="000012A8" w:rsidTr="00AD08CF">
        <w:trPr>
          <w:trHeight w:val="897"/>
        </w:trPr>
        <w:tc>
          <w:tcPr>
            <w:tcW w:w="9924" w:type="dxa"/>
            <w:gridSpan w:val="6"/>
          </w:tcPr>
          <w:p w:rsidR="00E760EF" w:rsidRPr="00A6527E" w:rsidRDefault="00E760EF" w:rsidP="00AD08CF">
            <w:pPr>
              <w:widowControl w:val="0"/>
              <w:tabs>
                <w:tab w:val="right" w:leader="dot" w:pos="-1332"/>
              </w:tabs>
              <w:autoSpaceDE w:val="0"/>
              <w:autoSpaceDN w:val="0"/>
              <w:adjustRightInd w:val="0"/>
              <w:spacing w:line="240" w:lineRule="auto"/>
              <w:ind w:left="34"/>
              <w:jc w:val="both"/>
              <w:rPr>
                <w:rFonts w:ascii="Arial" w:hAnsi="Arial" w:cs="Arial"/>
                <w:b/>
                <w:sz w:val="18"/>
                <w:szCs w:val="18"/>
              </w:rPr>
            </w:pPr>
            <w:r w:rsidRPr="00A6527E">
              <w:rPr>
                <w:rFonts w:ascii="Arial" w:hAnsi="Arial" w:cs="Arial"/>
                <w:b/>
                <w:sz w:val="18"/>
                <w:szCs w:val="16"/>
              </w:rPr>
              <w:t>Αριθ. Απόφασης Ένταξης – Χρηματοδότησης Πράξης:…………………………</w:t>
            </w:r>
          </w:p>
          <w:p w:rsidR="00E760EF" w:rsidRPr="00CF2B26"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8"/>
              </w:rPr>
            </w:pPr>
            <w:r w:rsidRPr="000012A8">
              <w:rPr>
                <w:rFonts w:ascii="Arial" w:hAnsi="Arial" w:cs="Arial"/>
                <w:sz w:val="18"/>
                <w:szCs w:val="16"/>
              </w:rPr>
              <w:t>Δικαιούχος :</w:t>
            </w:r>
            <w:r>
              <w:rPr>
                <w:rFonts w:ascii="Arial" w:hAnsi="Arial" w:cs="Arial"/>
                <w:sz w:val="18"/>
                <w:szCs w:val="16"/>
              </w:rPr>
              <w:t>…………………………………………………………………………………………………………………………..</w:t>
            </w:r>
          </w:p>
          <w:p w:rsidR="00E760EF"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6"/>
              </w:rPr>
            </w:pPr>
            <w:r w:rsidRPr="000012A8">
              <w:rPr>
                <w:rFonts w:ascii="Arial" w:hAnsi="Arial" w:cs="Arial"/>
                <w:sz w:val="18"/>
                <w:szCs w:val="16"/>
              </w:rPr>
              <w:t>Τίτλος Πράξης :………………………………………………………………………………………………………………</w:t>
            </w:r>
            <w:r>
              <w:rPr>
                <w:rFonts w:ascii="Arial" w:hAnsi="Arial" w:cs="Arial"/>
                <w:sz w:val="18"/>
                <w:szCs w:val="16"/>
              </w:rPr>
              <w:t>………..</w:t>
            </w:r>
          </w:p>
          <w:p w:rsidR="00E760EF" w:rsidRPr="00CF2B26" w:rsidRDefault="00E760EF" w:rsidP="00AD08CF">
            <w:pPr>
              <w:widowControl w:val="0"/>
              <w:tabs>
                <w:tab w:val="right" w:leader="dot" w:pos="-1332"/>
              </w:tabs>
              <w:autoSpaceDE w:val="0"/>
              <w:autoSpaceDN w:val="0"/>
              <w:adjustRightInd w:val="0"/>
              <w:spacing w:line="240" w:lineRule="auto"/>
              <w:jc w:val="both"/>
              <w:rPr>
                <w:rFonts w:ascii="Arial" w:hAnsi="Arial" w:cs="Arial"/>
                <w:sz w:val="18"/>
                <w:szCs w:val="16"/>
              </w:rPr>
            </w:pPr>
            <w:r>
              <w:rPr>
                <w:rFonts w:ascii="Arial" w:hAnsi="Arial" w:cs="Arial"/>
                <w:sz w:val="18"/>
                <w:szCs w:val="16"/>
              </w:rPr>
              <w:t>Περιοχή εγκατάστασης</w:t>
            </w:r>
            <w:r w:rsidRPr="000012A8">
              <w:rPr>
                <w:rFonts w:ascii="Arial" w:hAnsi="Arial" w:cs="Arial"/>
                <w:sz w:val="18"/>
                <w:szCs w:val="16"/>
              </w:rPr>
              <w:t>………………………………………………………………………………………………………</w:t>
            </w:r>
            <w:r>
              <w:rPr>
                <w:rFonts w:ascii="Arial" w:hAnsi="Arial" w:cs="Arial"/>
                <w:sz w:val="18"/>
                <w:szCs w:val="16"/>
              </w:rPr>
              <w:t>………….</w:t>
            </w:r>
          </w:p>
        </w:tc>
      </w:tr>
      <w:tr w:rsidR="00E760EF" w:rsidRPr="000012A8" w:rsidTr="00AD08CF">
        <w:trPr>
          <w:trHeight w:val="2155"/>
        </w:trPr>
        <w:tc>
          <w:tcPr>
            <w:tcW w:w="9924" w:type="dxa"/>
            <w:gridSpan w:val="6"/>
          </w:tcPr>
          <w:p w:rsidR="00E760EF" w:rsidRDefault="00E760EF" w:rsidP="00AD08CF">
            <w:pPr>
              <w:widowControl w:val="0"/>
              <w:tabs>
                <w:tab w:val="right" w:leader="dot" w:pos="9023"/>
              </w:tabs>
              <w:autoSpaceDE w:val="0"/>
              <w:autoSpaceDN w:val="0"/>
              <w:adjustRightInd w:val="0"/>
              <w:spacing w:line="240" w:lineRule="auto"/>
              <w:ind w:left="34"/>
              <w:jc w:val="both"/>
              <w:rPr>
                <w:rFonts w:ascii="Arial" w:hAnsi="Arial" w:cs="Arial"/>
                <w:sz w:val="18"/>
                <w:szCs w:val="16"/>
              </w:rPr>
            </w:pPr>
            <w:r>
              <w:rPr>
                <w:rFonts w:ascii="Arial" w:hAnsi="Arial" w:cs="Arial"/>
                <w:sz w:val="18"/>
                <w:szCs w:val="16"/>
              </w:rPr>
              <w:t>Συνολικός ε</w:t>
            </w:r>
            <w:r w:rsidRPr="000012A8">
              <w:rPr>
                <w:rFonts w:ascii="Arial" w:hAnsi="Arial" w:cs="Arial"/>
                <w:sz w:val="18"/>
                <w:szCs w:val="16"/>
              </w:rPr>
              <w:t>πιλέξιμος προϋπολογισμός:</w:t>
            </w:r>
            <w:r>
              <w:rPr>
                <w:rFonts w:ascii="Arial" w:hAnsi="Arial" w:cs="Arial"/>
                <w:sz w:val="18"/>
                <w:szCs w:val="16"/>
              </w:rPr>
              <w:t xml:space="preserve"> ………………………………………………………………………………………….</w:t>
            </w:r>
          </w:p>
          <w:p w:rsidR="00E760EF" w:rsidRPr="000012A8" w:rsidRDefault="00E760EF" w:rsidP="00AD08CF">
            <w:pPr>
              <w:widowControl w:val="0"/>
              <w:tabs>
                <w:tab w:val="right" w:leader="dot" w:pos="9023"/>
              </w:tabs>
              <w:autoSpaceDE w:val="0"/>
              <w:autoSpaceDN w:val="0"/>
              <w:adjustRightInd w:val="0"/>
              <w:spacing w:line="240" w:lineRule="auto"/>
              <w:ind w:left="34"/>
              <w:jc w:val="both"/>
              <w:rPr>
                <w:rFonts w:ascii="Arial" w:hAnsi="Arial" w:cs="Arial"/>
                <w:sz w:val="18"/>
                <w:szCs w:val="16"/>
              </w:rPr>
            </w:pPr>
            <w:r>
              <w:rPr>
                <w:rFonts w:ascii="Arial" w:hAnsi="Arial" w:cs="Arial"/>
                <w:sz w:val="18"/>
                <w:szCs w:val="16"/>
              </w:rPr>
              <w:t>Συνολική επιλέξιμη Δημόσια Δαπάνη (….%)</w:t>
            </w:r>
            <w:r w:rsidRPr="00014A95">
              <w:rPr>
                <w:rFonts w:ascii="Arial" w:hAnsi="Arial" w:cs="Arial"/>
                <w:sz w:val="18"/>
                <w:szCs w:val="16"/>
              </w:rPr>
              <w:t xml:space="preserve"> :</w:t>
            </w:r>
            <w:r>
              <w:rPr>
                <w:rFonts w:ascii="Arial" w:hAnsi="Arial" w:cs="Arial"/>
                <w:sz w:val="18"/>
                <w:szCs w:val="16"/>
              </w:rPr>
              <w:t xml:space="preserve"> …………………………………………………………………………………….</w:t>
            </w:r>
          </w:p>
          <w:p w:rsidR="00E760EF" w:rsidRPr="00014A95" w:rsidRDefault="00E760EF" w:rsidP="00AD08CF">
            <w:pPr>
              <w:widowControl w:val="0"/>
              <w:tabs>
                <w:tab w:val="right" w:leader="dot" w:pos="9023"/>
              </w:tabs>
              <w:autoSpaceDE w:val="0"/>
              <w:autoSpaceDN w:val="0"/>
              <w:adjustRightInd w:val="0"/>
              <w:spacing w:line="240" w:lineRule="auto"/>
              <w:ind w:left="34"/>
              <w:jc w:val="both"/>
              <w:rPr>
                <w:rFonts w:ascii="Arial" w:hAnsi="Arial" w:cs="Arial"/>
                <w:sz w:val="18"/>
                <w:szCs w:val="16"/>
              </w:rPr>
            </w:pPr>
            <w:r>
              <w:rPr>
                <w:rFonts w:ascii="Arial" w:hAnsi="Arial" w:cs="Arial"/>
                <w:sz w:val="18"/>
                <w:szCs w:val="16"/>
              </w:rPr>
              <w:t xml:space="preserve">Ενίσχυση ΕΤΑ(….%) </w:t>
            </w:r>
            <w:r w:rsidRPr="00014A95">
              <w:rPr>
                <w:rFonts w:ascii="Arial" w:hAnsi="Arial" w:cs="Arial"/>
                <w:sz w:val="18"/>
                <w:szCs w:val="16"/>
              </w:rPr>
              <w:t xml:space="preserve">: </w:t>
            </w:r>
            <w:r>
              <w:rPr>
                <w:rFonts w:ascii="Arial" w:hAnsi="Arial" w:cs="Arial"/>
                <w:sz w:val="18"/>
                <w:szCs w:val="16"/>
              </w:rPr>
              <w:t xml:space="preserve">………………………….…….           </w:t>
            </w:r>
            <w:r w:rsidRPr="000012A8">
              <w:rPr>
                <w:rFonts w:ascii="Arial" w:hAnsi="Arial" w:cs="Arial"/>
                <w:sz w:val="18"/>
                <w:szCs w:val="16"/>
              </w:rPr>
              <w:t>Εθνική Ενίσχυση</w:t>
            </w:r>
            <w:r>
              <w:rPr>
                <w:rFonts w:ascii="Arial" w:hAnsi="Arial" w:cs="Arial"/>
                <w:sz w:val="18"/>
                <w:szCs w:val="16"/>
              </w:rPr>
              <w:t>(…..%)</w:t>
            </w:r>
            <w:r w:rsidRPr="000012A8">
              <w:rPr>
                <w:rFonts w:ascii="Arial" w:hAnsi="Arial" w:cs="Arial"/>
                <w:sz w:val="18"/>
                <w:szCs w:val="16"/>
              </w:rPr>
              <w:t xml:space="preserve"> :</w:t>
            </w:r>
            <w:r w:rsidRPr="00014A95">
              <w:rPr>
                <w:rFonts w:ascii="Arial" w:hAnsi="Arial" w:cs="Arial"/>
                <w:sz w:val="18"/>
                <w:szCs w:val="16"/>
              </w:rPr>
              <w:t xml:space="preserve"> </w:t>
            </w:r>
            <w:r w:rsidRPr="000012A8">
              <w:rPr>
                <w:rFonts w:ascii="Arial" w:hAnsi="Arial" w:cs="Arial"/>
                <w:sz w:val="18"/>
                <w:szCs w:val="16"/>
              </w:rPr>
              <w:tab/>
            </w:r>
            <w:r>
              <w:rPr>
                <w:rFonts w:ascii="Arial" w:hAnsi="Arial" w:cs="Arial"/>
                <w:sz w:val="18"/>
                <w:szCs w:val="16"/>
              </w:rPr>
              <w:t>…</w:t>
            </w:r>
            <w:r w:rsidRPr="00014A95">
              <w:rPr>
                <w:rFonts w:ascii="Arial" w:hAnsi="Arial" w:cs="Arial"/>
                <w:sz w:val="18"/>
                <w:szCs w:val="16"/>
              </w:rPr>
              <w:t>……………………………………..</w:t>
            </w:r>
          </w:p>
          <w:p w:rsidR="00E760EF" w:rsidRDefault="00E760EF" w:rsidP="00AD08CF">
            <w:pPr>
              <w:widowControl w:val="0"/>
              <w:tabs>
                <w:tab w:val="right" w:leader="dot" w:pos="9023"/>
              </w:tabs>
              <w:autoSpaceDE w:val="0"/>
              <w:autoSpaceDN w:val="0"/>
              <w:adjustRightInd w:val="0"/>
              <w:spacing w:line="240" w:lineRule="auto"/>
              <w:jc w:val="both"/>
              <w:rPr>
                <w:rFonts w:ascii="Arial" w:hAnsi="Arial" w:cs="Arial"/>
                <w:sz w:val="18"/>
                <w:szCs w:val="16"/>
              </w:rPr>
            </w:pPr>
            <w:r w:rsidRPr="000012A8">
              <w:rPr>
                <w:rFonts w:ascii="Arial" w:hAnsi="Arial" w:cs="Arial"/>
                <w:sz w:val="18"/>
                <w:szCs w:val="16"/>
              </w:rPr>
              <w:t xml:space="preserve">Συμμετοχή Δικαιούχου </w:t>
            </w:r>
            <w:r>
              <w:rPr>
                <w:rFonts w:ascii="Arial" w:hAnsi="Arial" w:cs="Arial"/>
                <w:sz w:val="18"/>
                <w:szCs w:val="16"/>
              </w:rPr>
              <w:t xml:space="preserve">(…%) </w:t>
            </w:r>
            <w:r w:rsidRPr="00014A95">
              <w:rPr>
                <w:rFonts w:ascii="Arial" w:hAnsi="Arial" w:cs="Arial"/>
                <w:sz w:val="18"/>
                <w:szCs w:val="16"/>
              </w:rPr>
              <w:t xml:space="preserve">: </w:t>
            </w:r>
            <w:r w:rsidRPr="000012A8">
              <w:rPr>
                <w:rFonts w:ascii="Arial" w:hAnsi="Arial" w:cs="Arial"/>
                <w:sz w:val="18"/>
                <w:szCs w:val="16"/>
              </w:rPr>
              <w:t>:</w:t>
            </w:r>
            <w:r w:rsidRPr="000012A8">
              <w:rPr>
                <w:rFonts w:ascii="Arial" w:hAnsi="Arial" w:cs="Arial"/>
                <w:sz w:val="18"/>
                <w:szCs w:val="16"/>
              </w:rPr>
              <w:tab/>
              <w:t>.</w:t>
            </w:r>
          </w:p>
          <w:p w:rsidR="00E760EF" w:rsidRPr="000012A8" w:rsidRDefault="00E760EF" w:rsidP="00AD08CF">
            <w:pPr>
              <w:widowControl w:val="0"/>
              <w:tabs>
                <w:tab w:val="right" w:leader="dot" w:pos="9023"/>
              </w:tabs>
              <w:autoSpaceDE w:val="0"/>
              <w:autoSpaceDN w:val="0"/>
              <w:adjustRightInd w:val="0"/>
              <w:spacing w:line="240" w:lineRule="auto"/>
              <w:jc w:val="both"/>
              <w:rPr>
                <w:rFonts w:ascii="Arial" w:hAnsi="Arial" w:cs="Arial"/>
                <w:sz w:val="18"/>
                <w:szCs w:val="16"/>
              </w:rPr>
            </w:pPr>
            <w:r>
              <w:rPr>
                <w:rFonts w:ascii="Arial" w:hAnsi="Arial" w:cs="Arial"/>
                <w:sz w:val="18"/>
                <w:szCs w:val="16"/>
              </w:rPr>
              <w:t>Ίδια κεφάλαια (….%)…………………….        Δανειακά κεφάλαια (….%)…………………………………………………………..</w:t>
            </w:r>
          </w:p>
        </w:tc>
      </w:tr>
      <w:tr w:rsidR="00E760EF" w:rsidRPr="000012A8" w:rsidTr="00AD08CF">
        <w:trPr>
          <w:trHeight w:val="1960"/>
        </w:trPr>
        <w:tc>
          <w:tcPr>
            <w:tcW w:w="9924" w:type="dxa"/>
            <w:gridSpan w:val="6"/>
          </w:tcPr>
          <w:p w:rsidR="00E760EF" w:rsidRPr="00A6527E" w:rsidRDefault="00E760EF" w:rsidP="00AD08CF">
            <w:pPr>
              <w:widowControl w:val="0"/>
              <w:tabs>
                <w:tab w:val="right" w:leader="dot" w:pos="-1332"/>
              </w:tabs>
              <w:autoSpaceDE w:val="0"/>
              <w:autoSpaceDN w:val="0"/>
              <w:adjustRightInd w:val="0"/>
              <w:spacing w:line="240" w:lineRule="auto"/>
              <w:ind w:left="34"/>
              <w:jc w:val="both"/>
              <w:rPr>
                <w:rFonts w:ascii="Arial" w:hAnsi="Arial" w:cs="Arial"/>
                <w:b/>
                <w:sz w:val="18"/>
                <w:szCs w:val="18"/>
              </w:rPr>
            </w:pPr>
            <w:r w:rsidRPr="00A6527E">
              <w:rPr>
                <w:rFonts w:ascii="Arial" w:hAnsi="Arial" w:cs="Arial"/>
                <w:b/>
                <w:sz w:val="18"/>
                <w:szCs w:val="18"/>
              </w:rPr>
              <w:t>Χρονοδιάγραμμα υλοποίησης πράξης (σύμφωνα με την Απόφαση Ένταξης ή την τροποποίηση αυτής):</w:t>
            </w:r>
          </w:p>
          <w:p w:rsidR="00E760EF"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8"/>
              </w:rPr>
            </w:pPr>
            <w:r>
              <w:rPr>
                <w:rFonts w:ascii="Arial" w:hAnsi="Arial" w:cs="Arial"/>
                <w:sz w:val="18"/>
                <w:szCs w:val="18"/>
              </w:rPr>
              <w:t xml:space="preserve">                 Έναρξη εργασιών</w:t>
            </w:r>
            <w:r w:rsidRPr="00F97ACD">
              <w:rPr>
                <w:rFonts w:ascii="Arial" w:hAnsi="Arial" w:cs="Arial"/>
                <w:sz w:val="18"/>
                <w:szCs w:val="18"/>
              </w:rPr>
              <w:t>……………………………</w:t>
            </w:r>
            <w:r>
              <w:rPr>
                <w:rFonts w:ascii="Arial" w:hAnsi="Arial" w:cs="Arial"/>
                <w:sz w:val="18"/>
                <w:szCs w:val="18"/>
              </w:rPr>
              <w:t xml:space="preserve">   Λήξη εργασιών ……………………………</w:t>
            </w:r>
          </w:p>
          <w:p w:rsidR="00E760EF" w:rsidRDefault="00E760EF" w:rsidP="00AD08CF">
            <w:pPr>
              <w:widowControl w:val="0"/>
              <w:tabs>
                <w:tab w:val="right" w:leader="dot" w:pos="-1332"/>
              </w:tabs>
              <w:autoSpaceDE w:val="0"/>
              <w:autoSpaceDN w:val="0"/>
              <w:adjustRightInd w:val="0"/>
              <w:spacing w:after="0" w:line="240" w:lineRule="auto"/>
              <w:ind w:left="34"/>
              <w:jc w:val="both"/>
              <w:rPr>
                <w:rFonts w:cs="Calibri,Bold"/>
                <w:b/>
                <w:bCs/>
              </w:rPr>
            </w:pPr>
            <w:r>
              <w:rPr>
                <w:rFonts w:cs="Calibri,Bold"/>
                <w:b/>
                <w:bCs/>
              </w:rPr>
              <w:t>Ειδικές επισημάνσεις της Απόφασης Ένταξης, που πρέπει να πληρούνται για την πραγματοποίηση των πληρωμών</w:t>
            </w:r>
            <w:r w:rsidRPr="00A6527E">
              <w:rPr>
                <w:rFonts w:cs="Calibri,Bold"/>
                <w:b/>
                <w:bCs/>
              </w:rPr>
              <w:t>:</w:t>
            </w:r>
            <w:r>
              <w:rPr>
                <w:rFonts w:cs="Calibri,Bold"/>
                <w:b/>
                <w:bCs/>
              </w:rPr>
              <w:t xml:space="preserve">   </w:t>
            </w:r>
          </w:p>
          <w:p w:rsidR="00E760EF" w:rsidRDefault="00E760EF" w:rsidP="00AD08CF">
            <w:pPr>
              <w:widowControl w:val="0"/>
              <w:tabs>
                <w:tab w:val="right" w:leader="dot" w:pos="-1332"/>
              </w:tabs>
              <w:autoSpaceDE w:val="0"/>
              <w:autoSpaceDN w:val="0"/>
              <w:adjustRightInd w:val="0"/>
              <w:spacing w:line="240" w:lineRule="auto"/>
              <w:ind w:left="34"/>
              <w:contextualSpacing/>
              <w:jc w:val="both"/>
              <w:rPr>
                <w:rFonts w:cs="Calibri"/>
              </w:rPr>
            </w:pPr>
            <w:r>
              <w:rPr>
                <w:rFonts w:cs="Calibri"/>
              </w:rPr>
              <w:t>Για την πληρωμή της α’ δόσης</w:t>
            </w:r>
            <w:r w:rsidRPr="00A6527E">
              <w:rPr>
                <w:rFonts w:cs="Calibri"/>
              </w:rPr>
              <w:t>:</w:t>
            </w:r>
            <w:r>
              <w:rPr>
                <w:rFonts w:cs="Calibri"/>
              </w:rPr>
              <w:t xml:space="preserve"> …………………………………………………………………………………………………………………….. </w:t>
            </w:r>
            <w:r w:rsidRPr="00B84A5A">
              <w:rPr>
                <w:rFonts w:cs="Calibri"/>
              </w:rPr>
              <w:t>Για την πληρωμή της τελικής δόσης της Πράξης</w:t>
            </w:r>
            <w:r w:rsidRPr="005A731A">
              <w:rPr>
                <w:rFonts w:cs="Calibri"/>
              </w:rPr>
              <w:t>:</w:t>
            </w:r>
            <w:r>
              <w:rPr>
                <w:rFonts w:cs="Calibri"/>
              </w:rPr>
              <w:t>……………………………………………………………………….....................</w:t>
            </w:r>
          </w:p>
          <w:p w:rsidR="00E760EF" w:rsidRPr="005A731A"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6"/>
              </w:rPr>
            </w:pPr>
            <w:r>
              <w:rPr>
                <w:rFonts w:cs="Calibri"/>
              </w:rPr>
              <w:t>……………………………………………………………………………………………………………………………………………………………………..</w:t>
            </w:r>
          </w:p>
          <w:p w:rsidR="00E760EF" w:rsidRPr="00F4312C"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8"/>
              </w:rPr>
            </w:pPr>
            <w:proofErr w:type="spellStart"/>
            <w:r w:rsidRPr="00A6527E">
              <w:rPr>
                <w:rFonts w:ascii="Arial" w:hAnsi="Arial" w:cs="Arial"/>
                <w:b/>
                <w:sz w:val="18"/>
                <w:szCs w:val="16"/>
              </w:rPr>
              <w:t>Μεγ</w:t>
            </w:r>
            <w:proofErr w:type="spellEnd"/>
            <w:r w:rsidRPr="00A6527E">
              <w:rPr>
                <w:rFonts w:ascii="Arial" w:hAnsi="Arial" w:cs="Arial"/>
                <w:b/>
                <w:sz w:val="18"/>
                <w:szCs w:val="16"/>
              </w:rPr>
              <w:t>. αριθ. δόσεων</w:t>
            </w:r>
            <w:r w:rsidRPr="000012A8">
              <w:rPr>
                <w:rFonts w:ascii="Arial" w:hAnsi="Arial" w:cs="Arial"/>
                <w:sz w:val="18"/>
                <w:szCs w:val="16"/>
              </w:rPr>
              <w:t>:</w:t>
            </w:r>
            <w:r>
              <w:rPr>
                <w:rFonts w:ascii="Arial" w:hAnsi="Arial" w:cs="Arial"/>
                <w:sz w:val="18"/>
                <w:szCs w:val="16"/>
              </w:rPr>
              <w:t xml:space="preserve"> ……………      </w:t>
            </w:r>
            <w:r w:rsidRPr="00A6527E">
              <w:rPr>
                <w:rFonts w:ascii="Arial" w:hAnsi="Arial" w:cs="Arial"/>
                <w:b/>
                <w:sz w:val="18"/>
                <w:szCs w:val="16"/>
              </w:rPr>
              <w:t>Ζητούμενη δόση :</w:t>
            </w:r>
            <w:r>
              <w:rPr>
                <w:rFonts w:ascii="Arial" w:hAnsi="Arial" w:cs="Arial"/>
                <w:sz w:val="18"/>
                <w:szCs w:val="16"/>
              </w:rPr>
              <w:t xml:space="preserve"> …………(…%).      </w:t>
            </w:r>
            <w:r w:rsidRPr="00A6527E">
              <w:rPr>
                <w:rFonts w:ascii="Arial" w:hAnsi="Arial" w:cs="Arial"/>
                <w:b/>
                <w:sz w:val="18"/>
                <w:szCs w:val="18"/>
              </w:rPr>
              <w:t>Ήδη καταβληθείσα</w:t>
            </w:r>
            <w:r w:rsidRPr="000012A8">
              <w:rPr>
                <w:rFonts w:ascii="Arial" w:hAnsi="Arial" w:cs="Arial"/>
                <w:sz w:val="18"/>
                <w:szCs w:val="18"/>
              </w:rPr>
              <w:t>:</w:t>
            </w:r>
            <w:r>
              <w:rPr>
                <w:rFonts w:ascii="Arial" w:hAnsi="Arial" w:cs="Arial"/>
                <w:sz w:val="18"/>
                <w:szCs w:val="18"/>
              </w:rPr>
              <w:t xml:space="preserve"> …………(…...%)</w:t>
            </w:r>
          </w:p>
          <w:p w:rsidR="00E760EF" w:rsidRPr="0027564F" w:rsidRDefault="00E760EF" w:rsidP="00AD08CF">
            <w:pPr>
              <w:widowControl w:val="0"/>
              <w:tabs>
                <w:tab w:val="right" w:leader="dot" w:pos="-1332"/>
              </w:tabs>
              <w:autoSpaceDE w:val="0"/>
              <w:autoSpaceDN w:val="0"/>
              <w:adjustRightInd w:val="0"/>
              <w:spacing w:line="240" w:lineRule="auto"/>
              <w:ind w:left="180" w:hanging="146"/>
              <w:jc w:val="both"/>
              <w:rPr>
                <w:rFonts w:ascii="Arial" w:hAnsi="Arial" w:cs="Arial"/>
                <w:sz w:val="18"/>
                <w:szCs w:val="16"/>
              </w:rPr>
            </w:pPr>
            <w:r w:rsidRPr="00A6527E">
              <w:rPr>
                <w:rFonts w:ascii="Arial" w:hAnsi="Arial" w:cs="Arial"/>
                <w:b/>
                <w:sz w:val="18"/>
                <w:szCs w:val="16"/>
              </w:rPr>
              <w:t>Αριθ. Λογαριασμού και Τράπεζα δικαιούχου</w:t>
            </w:r>
            <w:r w:rsidRPr="00D32E92">
              <w:rPr>
                <w:rFonts w:ascii="Arial" w:hAnsi="Arial" w:cs="Arial"/>
                <w:sz w:val="18"/>
                <w:szCs w:val="16"/>
              </w:rPr>
              <w:t>:</w:t>
            </w:r>
            <w:r>
              <w:rPr>
                <w:rFonts w:ascii="Arial" w:hAnsi="Arial" w:cs="Arial"/>
                <w:sz w:val="18"/>
                <w:szCs w:val="16"/>
              </w:rPr>
              <w:t xml:space="preserve"> …………………………………………………………………………….</w:t>
            </w:r>
          </w:p>
          <w:p w:rsidR="00E760EF" w:rsidRPr="0027564F"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6"/>
              </w:rPr>
            </w:pPr>
            <w:r w:rsidRPr="00A6527E">
              <w:rPr>
                <w:rFonts w:ascii="Arial" w:hAnsi="Arial" w:cs="Arial"/>
                <w:b/>
                <w:sz w:val="18"/>
                <w:szCs w:val="16"/>
              </w:rPr>
              <w:t>Αίτημα Επαλήθευσης -πληρωμής δικαιούχου στην αρμόδια Υπηρεσία Αλιείας</w:t>
            </w:r>
            <w:r w:rsidRPr="00A6527E">
              <w:rPr>
                <w:rFonts w:ascii="Arial" w:hAnsi="Arial" w:cs="Arial"/>
                <w:b/>
                <w:sz w:val="18"/>
                <w:szCs w:val="18"/>
              </w:rPr>
              <w:t>.(πρωτ. /</w:t>
            </w:r>
            <w:proofErr w:type="spellStart"/>
            <w:r w:rsidRPr="00A6527E">
              <w:rPr>
                <w:rFonts w:ascii="Arial" w:hAnsi="Arial" w:cs="Arial"/>
                <w:b/>
                <w:sz w:val="18"/>
                <w:szCs w:val="18"/>
              </w:rPr>
              <w:t>ημερ</w:t>
            </w:r>
            <w:proofErr w:type="spellEnd"/>
            <w:r w:rsidRPr="00A6527E">
              <w:rPr>
                <w:rFonts w:ascii="Arial" w:hAnsi="Arial" w:cs="Arial"/>
                <w:b/>
                <w:sz w:val="18"/>
                <w:szCs w:val="18"/>
              </w:rPr>
              <w:t>.)</w:t>
            </w:r>
            <w:r w:rsidRPr="00A6527E">
              <w:rPr>
                <w:rFonts w:ascii="Arial" w:hAnsi="Arial" w:cs="Arial"/>
                <w:b/>
                <w:sz w:val="18"/>
                <w:szCs w:val="16"/>
              </w:rPr>
              <w:t>:</w:t>
            </w:r>
            <w:r>
              <w:rPr>
                <w:rFonts w:ascii="Arial" w:hAnsi="Arial" w:cs="Arial"/>
                <w:sz w:val="18"/>
                <w:szCs w:val="16"/>
              </w:rPr>
              <w:t>…………………….</w:t>
            </w:r>
          </w:p>
          <w:p w:rsidR="00E760EF" w:rsidRPr="00A6527E" w:rsidRDefault="00E760EF" w:rsidP="00AD08CF">
            <w:pPr>
              <w:widowControl w:val="0"/>
              <w:tabs>
                <w:tab w:val="right" w:leader="dot" w:pos="-1332"/>
              </w:tabs>
              <w:autoSpaceDE w:val="0"/>
              <w:autoSpaceDN w:val="0"/>
              <w:adjustRightInd w:val="0"/>
              <w:spacing w:line="240" w:lineRule="auto"/>
              <w:ind w:left="34"/>
              <w:jc w:val="both"/>
              <w:rPr>
                <w:rFonts w:ascii="Arial" w:hAnsi="Arial" w:cs="Arial"/>
                <w:b/>
                <w:sz w:val="18"/>
                <w:szCs w:val="16"/>
              </w:rPr>
            </w:pPr>
            <w:r w:rsidRPr="00A6527E">
              <w:rPr>
                <w:rFonts w:ascii="Arial" w:hAnsi="Arial" w:cs="Arial"/>
                <w:b/>
                <w:sz w:val="18"/>
                <w:szCs w:val="16"/>
              </w:rPr>
              <w:t>Έκθεση επιτόπιας Επαλήθευσης – Πιστοποίησης του Ο.Ε.Ε (</w:t>
            </w:r>
            <w:proofErr w:type="spellStart"/>
            <w:r w:rsidRPr="00A6527E">
              <w:rPr>
                <w:rFonts w:ascii="Arial" w:hAnsi="Arial" w:cs="Arial"/>
                <w:b/>
                <w:sz w:val="18"/>
                <w:szCs w:val="16"/>
              </w:rPr>
              <w:t>ημερ</w:t>
            </w:r>
            <w:proofErr w:type="spellEnd"/>
            <w:r w:rsidRPr="00A6527E">
              <w:rPr>
                <w:rFonts w:ascii="Arial" w:hAnsi="Arial" w:cs="Arial"/>
                <w:b/>
                <w:sz w:val="18"/>
                <w:szCs w:val="16"/>
              </w:rPr>
              <w:t>.) :</w:t>
            </w:r>
            <w:r>
              <w:rPr>
                <w:rFonts w:ascii="Arial" w:hAnsi="Arial" w:cs="Arial"/>
                <w:b/>
                <w:sz w:val="18"/>
                <w:szCs w:val="16"/>
              </w:rPr>
              <w:t xml:space="preserve"> </w:t>
            </w:r>
            <w:r w:rsidRPr="003A6D1D">
              <w:rPr>
                <w:rFonts w:ascii="Arial" w:hAnsi="Arial" w:cs="Arial"/>
                <w:sz w:val="18"/>
                <w:szCs w:val="16"/>
              </w:rPr>
              <w:t>…………………………………………………….</w:t>
            </w:r>
          </w:p>
          <w:p w:rsidR="00E760EF" w:rsidRPr="003A6D1D"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8"/>
              </w:rPr>
            </w:pPr>
            <w:r w:rsidRPr="0027564F">
              <w:rPr>
                <w:rFonts w:ascii="Arial" w:hAnsi="Arial" w:cs="Arial"/>
                <w:b/>
                <w:sz w:val="18"/>
                <w:szCs w:val="18"/>
              </w:rPr>
              <w:t>Αίτηση πληρωμής στην Ε.Υ.ΕΦ.Δ.(πρωτ. /</w:t>
            </w:r>
            <w:proofErr w:type="spellStart"/>
            <w:r w:rsidRPr="0027564F">
              <w:rPr>
                <w:rFonts w:ascii="Arial" w:hAnsi="Arial" w:cs="Arial"/>
                <w:b/>
                <w:sz w:val="18"/>
                <w:szCs w:val="18"/>
              </w:rPr>
              <w:t>ημερ</w:t>
            </w:r>
            <w:proofErr w:type="spellEnd"/>
            <w:r w:rsidRPr="0027564F">
              <w:rPr>
                <w:rFonts w:ascii="Arial" w:hAnsi="Arial" w:cs="Arial"/>
                <w:b/>
                <w:sz w:val="18"/>
                <w:szCs w:val="18"/>
              </w:rPr>
              <w:t xml:space="preserve">.) : </w:t>
            </w:r>
            <w:r w:rsidRPr="003A6D1D">
              <w:rPr>
                <w:rFonts w:ascii="Arial" w:hAnsi="Arial" w:cs="Arial"/>
                <w:sz w:val="18"/>
                <w:szCs w:val="18"/>
              </w:rPr>
              <w:t>……………………………………………………………………………..</w:t>
            </w:r>
          </w:p>
          <w:p w:rsidR="00E760EF" w:rsidRPr="00F4312C" w:rsidRDefault="00E760EF" w:rsidP="00AD08CF">
            <w:pPr>
              <w:widowControl w:val="0"/>
              <w:tabs>
                <w:tab w:val="right" w:leader="dot" w:pos="-1332"/>
              </w:tabs>
              <w:autoSpaceDE w:val="0"/>
              <w:autoSpaceDN w:val="0"/>
              <w:adjustRightInd w:val="0"/>
              <w:spacing w:line="240" w:lineRule="auto"/>
              <w:ind w:left="34"/>
              <w:jc w:val="both"/>
              <w:rPr>
                <w:rFonts w:ascii="Arial" w:hAnsi="Arial" w:cs="Arial"/>
                <w:sz w:val="18"/>
                <w:szCs w:val="16"/>
              </w:rPr>
            </w:pPr>
            <w:r w:rsidRPr="0027564F">
              <w:rPr>
                <w:rFonts w:ascii="Arial" w:hAnsi="Arial" w:cs="Arial"/>
                <w:b/>
                <w:sz w:val="18"/>
                <w:szCs w:val="16"/>
              </w:rPr>
              <w:t>Διαβιβάσθηκε από την Υπηρεσία Αλιείας</w:t>
            </w:r>
            <w:r w:rsidRPr="003A6D1D">
              <w:rPr>
                <w:rFonts w:ascii="Arial" w:hAnsi="Arial" w:cs="Arial"/>
                <w:b/>
                <w:sz w:val="18"/>
                <w:szCs w:val="16"/>
              </w:rPr>
              <w:t>:</w:t>
            </w:r>
            <w:r w:rsidRPr="003A6D1D">
              <w:rPr>
                <w:rFonts w:ascii="Arial" w:hAnsi="Arial" w:cs="Arial"/>
                <w:sz w:val="18"/>
                <w:szCs w:val="16"/>
              </w:rPr>
              <w:t xml:space="preserve">                                                         </w:t>
            </w:r>
            <w:r w:rsidRPr="0027564F">
              <w:rPr>
                <w:rFonts w:ascii="Arial" w:hAnsi="Arial" w:cs="Arial"/>
                <w:b/>
                <w:sz w:val="18"/>
                <w:szCs w:val="16"/>
              </w:rPr>
              <w:t>με αρ. πρωτ.:</w:t>
            </w:r>
            <w:r w:rsidRPr="003A6D1D">
              <w:rPr>
                <w:rFonts w:ascii="Arial" w:hAnsi="Arial" w:cs="Arial"/>
                <w:sz w:val="18"/>
                <w:szCs w:val="16"/>
              </w:rPr>
              <w:t>………………………….</w:t>
            </w:r>
          </w:p>
        </w:tc>
      </w:tr>
      <w:tr w:rsidR="00E760EF" w:rsidRPr="000012A8" w:rsidTr="00AD08CF">
        <w:trPr>
          <w:trHeight w:val="264"/>
        </w:trPr>
        <w:tc>
          <w:tcPr>
            <w:tcW w:w="9924" w:type="dxa"/>
            <w:gridSpan w:val="6"/>
          </w:tcPr>
          <w:p w:rsidR="00E760EF" w:rsidRPr="000012A8" w:rsidRDefault="00E760EF" w:rsidP="00AD08CF">
            <w:pPr>
              <w:widowControl w:val="0"/>
              <w:autoSpaceDE w:val="0"/>
              <w:autoSpaceDN w:val="0"/>
              <w:adjustRightInd w:val="0"/>
              <w:spacing w:line="240" w:lineRule="auto"/>
              <w:jc w:val="both"/>
              <w:rPr>
                <w:rFonts w:ascii="Arial" w:hAnsi="Arial" w:cs="Arial"/>
                <w:b/>
                <w:bCs/>
                <w:sz w:val="18"/>
                <w:szCs w:val="18"/>
                <w:u w:val="single"/>
              </w:rPr>
            </w:pPr>
            <w:r w:rsidRPr="003A6D1D">
              <w:rPr>
                <w:rFonts w:ascii="Arial" w:hAnsi="Arial" w:cs="Arial"/>
                <w:b/>
                <w:bCs/>
                <w:sz w:val="18"/>
                <w:szCs w:val="18"/>
              </w:rPr>
              <w:t xml:space="preserve">                                                                  </w:t>
            </w:r>
            <w:r w:rsidRPr="000012A8">
              <w:rPr>
                <w:rFonts w:ascii="Arial" w:hAnsi="Arial" w:cs="Arial"/>
                <w:b/>
                <w:bCs/>
                <w:sz w:val="18"/>
                <w:szCs w:val="18"/>
                <w:u w:val="single"/>
              </w:rPr>
              <w:t>ΚΑΤΑΣΤΑΣΗ ΠΛΗΡΩΜΩΝ</w:t>
            </w:r>
          </w:p>
        </w:tc>
      </w:tr>
      <w:tr w:rsidR="00E760EF" w:rsidRPr="000012A8" w:rsidTr="00AD08CF">
        <w:trPr>
          <w:cantSplit/>
          <w:trHeight w:val="482"/>
        </w:trPr>
        <w:tc>
          <w:tcPr>
            <w:tcW w:w="2700" w:type="dxa"/>
          </w:tcPr>
          <w:p w:rsidR="00E760EF" w:rsidRPr="000012A8" w:rsidRDefault="00E760EF" w:rsidP="00AD08CF">
            <w:pPr>
              <w:spacing w:line="240" w:lineRule="auto"/>
              <w:rPr>
                <w:rFonts w:ascii="Arial" w:hAnsi="Arial" w:cs="Arial"/>
                <w:sz w:val="18"/>
              </w:rPr>
            </w:pPr>
          </w:p>
        </w:tc>
        <w:tc>
          <w:tcPr>
            <w:tcW w:w="2520" w:type="dxa"/>
            <w:gridSpan w:val="2"/>
          </w:tcPr>
          <w:p w:rsidR="00E760EF" w:rsidRPr="00F4312C" w:rsidRDefault="00E760EF" w:rsidP="00AD08CF">
            <w:pPr>
              <w:widowControl w:val="0"/>
              <w:tabs>
                <w:tab w:val="right" w:leader="dot" w:pos="-1332"/>
                <w:tab w:val="left" w:pos="726"/>
                <w:tab w:val="right" w:leader="dot" w:pos="1774"/>
              </w:tabs>
              <w:autoSpaceDE w:val="0"/>
              <w:autoSpaceDN w:val="0"/>
              <w:adjustRightInd w:val="0"/>
              <w:spacing w:line="240" w:lineRule="auto"/>
              <w:jc w:val="both"/>
              <w:rPr>
                <w:rFonts w:ascii="Arial" w:hAnsi="Arial" w:cs="Arial"/>
                <w:b/>
                <w:bCs/>
                <w:sz w:val="18"/>
                <w:szCs w:val="18"/>
                <w:u w:val="single"/>
                <w:lang w:val="en-US"/>
              </w:rPr>
            </w:pPr>
          </w:p>
        </w:tc>
        <w:tc>
          <w:tcPr>
            <w:tcW w:w="4704" w:type="dxa"/>
            <w:gridSpan w:val="3"/>
          </w:tcPr>
          <w:p w:rsidR="00E760EF" w:rsidRPr="000012A8" w:rsidRDefault="00E760EF" w:rsidP="00AD08CF">
            <w:pPr>
              <w:pStyle w:val="4"/>
              <w:spacing w:line="240" w:lineRule="auto"/>
              <w:ind w:left="0" w:firstLine="0"/>
              <w:jc w:val="center"/>
              <w:rPr>
                <w:rFonts w:ascii="Arial" w:hAnsi="Arial" w:cs="Arial"/>
                <w:b/>
                <w:bCs w:val="0"/>
              </w:rPr>
            </w:pPr>
            <w:r w:rsidRPr="000012A8">
              <w:rPr>
                <w:rFonts w:ascii="Arial" w:hAnsi="Arial" w:cs="Arial"/>
              </w:rPr>
              <w:t>Πραγματοποίηση Εργασιών</w:t>
            </w:r>
          </w:p>
        </w:tc>
      </w:tr>
      <w:tr w:rsidR="00E760EF" w:rsidRPr="000012A8" w:rsidTr="00AD08CF">
        <w:trPr>
          <w:cantSplit/>
          <w:trHeight w:val="1829"/>
        </w:trPr>
        <w:tc>
          <w:tcPr>
            <w:tcW w:w="2700" w:type="dxa"/>
          </w:tcPr>
          <w:p w:rsidR="00E760EF" w:rsidRPr="00F4312C" w:rsidRDefault="00E760EF" w:rsidP="00AD08CF">
            <w:pPr>
              <w:widowControl w:val="0"/>
              <w:tabs>
                <w:tab w:val="left" w:pos="1332"/>
                <w:tab w:val="left" w:pos="3362"/>
                <w:tab w:val="left" w:pos="5690"/>
                <w:tab w:val="left" w:pos="8018"/>
              </w:tabs>
              <w:autoSpaceDE w:val="0"/>
              <w:autoSpaceDN w:val="0"/>
              <w:adjustRightInd w:val="0"/>
              <w:spacing w:line="240" w:lineRule="auto"/>
              <w:rPr>
                <w:rFonts w:ascii="Arial" w:hAnsi="Arial" w:cs="Arial"/>
                <w:b/>
                <w:bCs/>
                <w:sz w:val="18"/>
                <w:szCs w:val="16"/>
                <w:lang w:val="en-US"/>
              </w:rPr>
            </w:pPr>
            <w:r w:rsidRPr="000012A8">
              <w:rPr>
                <w:rFonts w:ascii="Arial" w:hAnsi="Arial" w:cs="Arial"/>
                <w:b/>
                <w:bCs/>
                <w:sz w:val="18"/>
                <w:szCs w:val="16"/>
              </w:rPr>
              <w:t>Ε.</w:t>
            </w:r>
            <w:r>
              <w:rPr>
                <w:rFonts w:ascii="Arial" w:hAnsi="Arial" w:cs="Arial"/>
                <w:b/>
                <w:bCs/>
                <w:sz w:val="18"/>
                <w:szCs w:val="16"/>
              </w:rPr>
              <w:t>Τ</w:t>
            </w:r>
            <w:r w:rsidRPr="000012A8">
              <w:rPr>
                <w:rFonts w:ascii="Arial" w:hAnsi="Arial" w:cs="Arial"/>
                <w:b/>
                <w:bCs/>
                <w:sz w:val="18"/>
                <w:szCs w:val="16"/>
              </w:rPr>
              <w:t>.</w:t>
            </w:r>
            <w:r>
              <w:rPr>
                <w:rFonts w:ascii="Arial" w:hAnsi="Arial" w:cs="Arial"/>
                <w:b/>
                <w:bCs/>
                <w:sz w:val="18"/>
                <w:szCs w:val="16"/>
              </w:rPr>
              <w:t>Α</w:t>
            </w:r>
          </w:p>
          <w:p w:rsidR="00E760EF" w:rsidRPr="000D4DFB" w:rsidRDefault="00E760EF" w:rsidP="00AD08CF">
            <w:pPr>
              <w:widowControl w:val="0"/>
              <w:tabs>
                <w:tab w:val="right" w:leader="dot" w:pos="-1332"/>
                <w:tab w:val="left" w:pos="972"/>
              </w:tabs>
              <w:autoSpaceDE w:val="0"/>
              <w:autoSpaceDN w:val="0"/>
              <w:adjustRightInd w:val="0"/>
              <w:spacing w:after="0" w:line="240" w:lineRule="auto"/>
              <w:ind w:left="602"/>
              <w:rPr>
                <w:rFonts w:ascii="Arial" w:hAnsi="Arial" w:cs="Arial"/>
                <w:b/>
                <w:bCs/>
                <w:sz w:val="18"/>
                <w:szCs w:val="14"/>
                <w:lang w:val="en-US"/>
              </w:rPr>
            </w:pPr>
            <w:r>
              <w:rPr>
                <w:rFonts w:ascii="Arial" w:hAnsi="Arial" w:cs="Arial"/>
                <w:b/>
                <w:bCs/>
                <w:sz w:val="18"/>
                <w:szCs w:val="14"/>
                <w:lang w:val="en-US"/>
              </w:rPr>
              <w:t>1.</w:t>
            </w:r>
            <w:r w:rsidRPr="000012A8">
              <w:rPr>
                <w:rFonts w:ascii="Arial" w:hAnsi="Arial" w:cs="Arial"/>
                <w:b/>
                <w:bCs/>
                <w:sz w:val="18"/>
                <w:szCs w:val="14"/>
              </w:rPr>
              <w:t>………………</w:t>
            </w:r>
            <w:r>
              <w:rPr>
                <w:rFonts w:ascii="Arial" w:hAnsi="Arial" w:cs="Arial"/>
                <w:b/>
                <w:bCs/>
                <w:sz w:val="18"/>
                <w:szCs w:val="14"/>
              </w:rPr>
              <w:t>…</w:t>
            </w:r>
          </w:p>
          <w:p w:rsidR="00E760EF" w:rsidRPr="000012A8" w:rsidRDefault="00E760EF" w:rsidP="00AD08CF">
            <w:pPr>
              <w:widowControl w:val="0"/>
              <w:tabs>
                <w:tab w:val="right" w:leader="dot" w:pos="-1332"/>
                <w:tab w:val="num" w:pos="927"/>
                <w:tab w:val="left" w:pos="972"/>
              </w:tabs>
              <w:autoSpaceDE w:val="0"/>
              <w:autoSpaceDN w:val="0"/>
              <w:adjustRightInd w:val="0"/>
              <w:spacing w:line="240" w:lineRule="auto"/>
              <w:ind w:left="602"/>
              <w:rPr>
                <w:rFonts w:ascii="Arial" w:hAnsi="Arial" w:cs="Arial"/>
                <w:sz w:val="18"/>
                <w:szCs w:val="14"/>
              </w:rPr>
            </w:pPr>
          </w:p>
          <w:p w:rsidR="00E760EF" w:rsidRPr="00F4312C" w:rsidRDefault="00E760EF" w:rsidP="00AD08CF">
            <w:pPr>
              <w:widowControl w:val="0"/>
              <w:tabs>
                <w:tab w:val="right" w:leader="dot" w:pos="-1332"/>
                <w:tab w:val="num" w:pos="927"/>
                <w:tab w:val="left" w:pos="972"/>
                <w:tab w:val="right" w:leader="dot" w:pos="1774"/>
              </w:tabs>
              <w:autoSpaceDE w:val="0"/>
              <w:autoSpaceDN w:val="0"/>
              <w:adjustRightInd w:val="0"/>
              <w:spacing w:line="240" w:lineRule="auto"/>
              <w:ind w:left="602"/>
              <w:rPr>
                <w:rFonts w:ascii="Arial" w:hAnsi="Arial" w:cs="Arial"/>
                <w:b/>
                <w:bCs/>
                <w:sz w:val="18"/>
                <w:szCs w:val="14"/>
                <w:lang w:val="en-US"/>
              </w:rPr>
            </w:pPr>
            <w:r w:rsidRPr="000012A8">
              <w:rPr>
                <w:rFonts w:ascii="Arial" w:hAnsi="Arial" w:cs="Arial"/>
                <w:b/>
                <w:bCs/>
                <w:sz w:val="18"/>
                <w:szCs w:val="14"/>
              </w:rPr>
              <w:t>2. ………………..</w:t>
            </w:r>
          </w:p>
          <w:p w:rsidR="00E760EF" w:rsidRPr="00F4312C" w:rsidRDefault="00E760EF" w:rsidP="00AD08CF">
            <w:pPr>
              <w:pStyle w:val="6"/>
              <w:tabs>
                <w:tab w:val="right" w:leader="dot" w:pos="-1332"/>
                <w:tab w:val="left" w:pos="726"/>
                <w:tab w:val="right" w:leader="dot" w:pos="1774"/>
              </w:tabs>
              <w:spacing w:line="240" w:lineRule="auto"/>
              <w:jc w:val="left"/>
              <w:rPr>
                <w:lang w:val="en-US"/>
              </w:rPr>
            </w:pPr>
            <w:r w:rsidRPr="000012A8">
              <w:t xml:space="preserve">ΥΠΟΛΟΙΠΟ:   </w:t>
            </w:r>
            <w:r w:rsidRPr="000012A8">
              <w:rPr>
                <w:b w:val="0"/>
                <w:bCs w:val="0"/>
                <w:szCs w:val="14"/>
              </w:rPr>
              <w:t>………………..</w:t>
            </w:r>
          </w:p>
        </w:tc>
        <w:tc>
          <w:tcPr>
            <w:tcW w:w="1710" w:type="dxa"/>
          </w:tcPr>
          <w:p w:rsidR="00E760EF" w:rsidRPr="00F4312C" w:rsidRDefault="00E760EF" w:rsidP="00AD08CF">
            <w:pPr>
              <w:widowControl w:val="0"/>
              <w:tabs>
                <w:tab w:val="left" w:pos="726"/>
                <w:tab w:val="left" w:pos="3362"/>
                <w:tab w:val="left" w:pos="5690"/>
                <w:tab w:val="left" w:pos="8018"/>
              </w:tabs>
              <w:autoSpaceDE w:val="0"/>
              <w:autoSpaceDN w:val="0"/>
              <w:adjustRightInd w:val="0"/>
              <w:spacing w:line="240" w:lineRule="auto"/>
              <w:rPr>
                <w:rFonts w:ascii="Arial" w:hAnsi="Arial" w:cs="Arial"/>
                <w:b/>
                <w:bCs/>
                <w:sz w:val="18"/>
                <w:szCs w:val="16"/>
                <w:lang w:val="en-US"/>
              </w:rPr>
            </w:pPr>
            <w:r w:rsidRPr="000012A8">
              <w:rPr>
                <w:rFonts w:ascii="Arial" w:hAnsi="Arial" w:cs="Arial"/>
                <w:b/>
                <w:bCs/>
                <w:sz w:val="18"/>
                <w:szCs w:val="16"/>
              </w:rPr>
              <w:t>ΕΘΝΙΚΗ</w:t>
            </w:r>
          </w:p>
          <w:p w:rsidR="00E760EF" w:rsidRPr="000012A8" w:rsidRDefault="00E760EF" w:rsidP="00AD08CF">
            <w:pPr>
              <w:pStyle w:val="xl100"/>
              <w:pBdr>
                <w:left w:val="none" w:sz="0" w:space="0" w:color="auto"/>
                <w:bottom w:val="none" w:sz="0" w:space="0" w:color="auto"/>
              </w:pBdr>
              <w:spacing w:before="0" w:beforeAutospacing="0" w:after="0" w:afterAutospacing="0"/>
              <w:jc w:val="left"/>
              <w:textAlignment w:val="auto"/>
              <w:rPr>
                <w:rFonts w:eastAsia="Times New Roman" w:cs="Arial"/>
              </w:rPr>
            </w:pPr>
            <w:r w:rsidRPr="000012A8">
              <w:rPr>
                <w:rFonts w:eastAsia="Times New Roman" w:cs="Arial"/>
              </w:rPr>
              <w:t>…………………</w:t>
            </w:r>
          </w:p>
          <w:p w:rsidR="00E760EF" w:rsidRPr="000012A8" w:rsidRDefault="00E760EF" w:rsidP="00AD08CF">
            <w:pPr>
              <w:spacing w:line="240" w:lineRule="auto"/>
              <w:rPr>
                <w:rFonts w:ascii="Arial" w:hAnsi="Arial" w:cs="Arial"/>
                <w:b/>
                <w:bCs/>
                <w:sz w:val="18"/>
                <w:szCs w:val="18"/>
              </w:rPr>
            </w:pPr>
          </w:p>
          <w:p w:rsidR="00E760EF" w:rsidRPr="000012A8" w:rsidRDefault="00E760EF" w:rsidP="00AD08CF">
            <w:pPr>
              <w:spacing w:line="240" w:lineRule="auto"/>
              <w:rPr>
                <w:rFonts w:ascii="Arial" w:hAnsi="Arial" w:cs="Arial"/>
                <w:b/>
                <w:bCs/>
                <w:sz w:val="18"/>
                <w:szCs w:val="18"/>
              </w:rPr>
            </w:pPr>
            <w:r w:rsidRPr="000012A8">
              <w:rPr>
                <w:rFonts w:ascii="Arial" w:hAnsi="Arial" w:cs="Arial"/>
                <w:b/>
                <w:bCs/>
                <w:sz w:val="18"/>
                <w:szCs w:val="18"/>
              </w:rPr>
              <w:t>…………………</w:t>
            </w:r>
          </w:p>
          <w:p w:rsidR="00E760EF" w:rsidRPr="00F4312C" w:rsidRDefault="00E760EF" w:rsidP="00AD08CF">
            <w:pPr>
              <w:spacing w:line="240" w:lineRule="auto"/>
              <w:rPr>
                <w:rFonts w:ascii="Arial" w:hAnsi="Arial" w:cs="Arial"/>
                <w:b/>
                <w:bCs/>
                <w:sz w:val="18"/>
                <w:szCs w:val="18"/>
                <w:lang w:val="en-US"/>
              </w:rPr>
            </w:pPr>
          </w:p>
        </w:tc>
        <w:tc>
          <w:tcPr>
            <w:tcW w:w="1710" w:type="dxa"/>
            <w:gridSpan w:val="2"/>
          </w:tcPr>
          <w:p w:rsidR="00E760EF" w:rsidRPr="00F4312C" w:rsidRDefault="00E760EF" w:rsidP="00AD08CF">
            <w:pPr>
              <w:spacing w:line="240" w:lineRule="auto"/>
              <w:rPr>
                <w:rFonts w:ascii="Arial" w:hAnsi="Arial" w:cs="Arial"/>
                <w:b/>
                <w:bCs/>
                <w:sz w:val="18"/>
                <w:szCs w:val="18"/>
                <w:lang w:val="en-US"/>
              </w:rPr>
            </w:pPr>
            <w:proofErr w:type="spellStart"/>
            <w:r w:rsidRPr="000012A8">
              <w:rPr>
                <w:rFonts w:ascii="Arial" w:hAnsi="Arial" w:cs="Arial"/>
                <w:b/>
                <w:bCs/>
                <w:sz w:val="18"/>
                <w:szCs w:val="18"/>
              </w:rPr>
              <w:t>Σύνολ</w:t>
            </w:r>
            <w:proofErr w:type="spellEnd"/>
            <w:r>
              <w:rPr>
                <w:rFonts w:ascii="Arial" w:hAnsi="Arial" w:cs="Arial"/>
                <w:b/>
                <w:bCs/>
                <w:sz w:val="18"/>
                <w:szCs w:val="18"/>
                <w:lang w:val="en-US"/>
              </w:rPr>
              <w:t>o</w:t>
            </w:r>
          </w:p>
          <w:p w:rsidR="00E760EF" w:rsidRDefault="00E760EF" w:rsidP="00AD08CF">
            <w:pPr>
              <w:spacing w:after="0" w:line="240" w:lineRule="auto"/>
              <w:rPr>
                <w:rFonts w:ascii="Arial" w:hAnsi="Arial" w:cs="Arial"/>
                <w:b/>
                <w:bCs/>
                <w:sz w:val="18"/>
                <w:szCs w:val="18"/>
              </w:rPr>
            </w:pPr>
            <w:r w:rsidRPr="000012A8">
              <w:rPr>
                <w:rFonts w:ascii="Arial" w:hAnsi="Arial" w:cs="Arial"/>
                <w:b/>
                <w:bCs/>
                <w:sz w:val="18"/>
                <w:szCs w:val="18"/>
              </w:rPr>
              <w:t>……………………</w:t>
            </w:r>
          </w:p>
          <w:p w:rsidR="00E760EF" w:rsidRDefault="00E760EF" w:rsidP="00AD08CF">
            <w:pPr>
              <w:spacing w:line="240" w:lineRule="auto"/>
              <w:rPr>
                <w:rFonts w:ascii="Arial" w:hAnsi="Arial" w:cs="Arial"/>
                <w:b/>
                <w:bCs/>
                <w:sz w:val="18"/>
                <w:szCs w:val="18"/>
              </w:rPr>
            </w:pPr>
          </w:p>
          <w:p w:rsidR="00E760EF" w:rsidRDefault="00E760EF" w:rsidP="00AD08CF">
            <w:pPr>
              <w:spacing w:line="240" w:lineRule="auto"/>
              <w:rPr>
                <w:rFonts w:ascii="Arial" w:hAnsi="Arial" w:cs="Arial"/>
                <w:b/>
                <w:bCs/>
                <w:sz w:val="18"/>
                <w:szCs w:val="18"/>
              </w:rPr>
            </w:pPr>
            <w:r w:rsidRPr="000012A8">
              <w:rPr>
                <w:rFonts w:ascii="Arial" w:hAnsi="Arial" w:cs="Arial"/>
                <w:b/>
                <w:bCs/>
                <w:sz w:val="18"/>
                <w:szCs w:val="18"/>
              </w:rPr>
              <w:t>……………………</w:t>
            </w:r>
          </w:p>
          <w:p w:rsidR="00E760EF" w:rsidRPr="00F4312C" w:rsidRDefault="00E760EF" w:rsidP="00AD08CF">
            <w:pPr>
              <w:widowControl w:val="0"/>
              <w:tabs>
                <w:tab w:val="right" w:leader="dot" w:pos="-1332"/>
                <w:tab w:val="left" w:pos="726"/>
                <w:tab w:val="right" w:leader="dot" w:pos="1774"/>
              </w:tabs>
              <w:autoSpaceDE w:val="0"/>
              <w:autoSpaceDN w:val="0"/>
              <w:adjustRightInd w:val="0"/>
              <w:spacing w:line="240" w:lineRule="auto"/>
              <w:rPr>
                <w:rFonts w:ascii="Arial" w:hAnsi="Arial" w:cs="Arial"/>
                <w:b/>
                <w:bCs/>
                <w:sz w:val="18"/>
                <w:szCs w:val="18"/>
                <w:u w:val="single"/>
                <w:lang w:val="en-US"/>
              </w:rPr>
            </w:pPr>
          </w:p>
        </w:tc>
        <w:tc>
          <w:tcPr>
            <w:tcW w:w="1710" w:type="dxa"/>
          </w:tcPr>
          <w:p w:rsidR="00E760EF" w:rsidRPr="00F4312C" w:rsidRDefault="00E760EF" w:rsidP="00AD08CF">
            <w:pPr>
              <w:widowControl w:val="0"/>
              <w:tabs>
                <w:tab w:val="left" w:pos="726"/>
                <w:tab w:val="left" w:pos="3362"/>
                <w:tab w:val="left" w:pos="5690"/>
                <w:tab w:val="left" w:pos="8018"/>
              </w:tabs>
              <w:autoSpaceDE w:val="0"/>
              <w:autoSpaceDN w:val="0"/>
              <w:adjustRightInd w:val="0"/>
              <w:spacing w:line="240" w:lineRule="auto"/>
              <w:rPr>
                <w:rFonts w:ascii="Arial" w:hAnsi="Arial" w:cs="Arial"/>
                <w:b/>
                <w:bCs/>
                <w:sz w:val="18"/>
                <w:szCs w:val="16"/>
                <w:lang w:val="en-US"/>
              </w:rPr>
            </w:pPr>
            <w:r w:rsidRPr="000012A8">
              <w:rPr>
                <w:rFonts w:ascii="Arial" w:hAnsi="Arial" w:cs="Arial"/>
                <w:b/>
                <w:bCs/>
                <w:sz w:val="18"/>
                <w:szCs w:val="16"/>
              </w:rPr>
              <w:t>Έναρξη</w:t>
            </w:r>
          </w:p>
          <w:p w:rsidR="00E760EF" w:rsidRDefault="00E760EF" w:rsidP="00AD08CF">
            <w:pPr>
              <w:spacing w:after="0" w:line="240" w:lineRule="auto"/>
              <w:rPr>
                <w:rFonts w:ascii="Arial" w:hAnsi="Arial" w:cs="Arial"/>
                <w:b/>
                <w:bCs/>
                <w:sz w:val="18"/>
                <w:szCs w:val="18"/>
              </w:rPr>
            </w:pPr>
            <w:r w:rsidRPr="000012A8">
              <w:rPr>
                <w:rFonts w:ascii="Arial" w:hAnsi="Arial" w:cs="Arial"/>
                <w:b/>
                <w:bCs/>
                <w:sz w:val="18"/>
                <w:szCs w:val="18"/>
              </w:rPr>
              <w:t>……………………</w:t>
            </w:r>
          </w:p>
          <w:p w:rsidR="00E760EF" w:rsidRPr="000012A8" w:rsidRDefault="00E760EF" w:rsidP="00AD08CF">
            <w:pPr>
              <w:spacing w:line="240" w:lineRule="auto"/>
              <w:rPr>
                <w:rFonts w:ascii="Arial" w:hAnsi="Arial" w:cs="Arial"/>
                <w:b/>
                <w:bCs/>
                <w:sz w:val="18"/>
                <w:szCs w:val="18"/>
              </w:rPr>
            </w:pPr>
          </w:p>
          <w:p w:rsidR="00E760EF" w:rsidRDefault="00E760EF" w:rsidP="00AD08CF">
            <w:pPr>
              <w:spacing w:line="240" w:lineRule="auto"/>
              <w:rPr>
                <w:rFonts w:ascii="Arial" w:hAnsi="Arial" w:cs="Arial"/>
                <w:b/>
                <w:bCs/>
                <w:sz w:val="18"/>
                <w:szCs w:val="18"/>
              </w:rPr>
            </w:pPr>
            <w:r w:rsidRPr="000012A8">
              <w:rPr>
                <w:rFonts w:ascii="Arial" w:hAnsi="Arial" w:cs="Arial"/>
                <w:b/>
                <w:bCs/>
                <w:sz w:val="18"/>
                <w:szCs w:val="18"/>
              </w:rPr>
              <w:t>………..…………</w:t>
            </w:r>
          </w:p>
          <w:p w:rsidR="00E760EF" w:rsidRPr="00F4312C" w:rsidRDefault="00E760EF" w:rsidP="00AD08CF">
            <w:pPr>
              <w:spacing w:line="240" w:lineRule="auto"/>
              <w:rPr>
                <w:rFonts w:ascii="Arial" w:hAnsi="Arial" w:cs="Arial"/>
                <w:b/>
                <w:bCs/>
                <w:sz w:val="18"/>
                <w:szCs w:val="18"/>
                <w:u w:val="single"/>
                <w:lang w:val="en-US"/>
              </w:rPr>
            </w:pPr>
          </w:p>
        </w:tc>
        <w:tc>
          <w:tcPr>
            <w:tcW w:w="2094" w:type="dxa"/>
          </w:tcPr>
          <w:p w:rsidR="00E760EF" w:rsidRPr="00F4312C" w:rsidRDefault="00E760EF" w:rsidP="00AD08CF">
            <w:pPr>
              <w:widowControl w:val="0"/>
              <w:tabs>
                <w:tab w:val="left" w:pos="726"/>
                <w:tab w:val="left" w:pos="3362"/>
                <w:tab w:val="left" w:pos="5690"/>
                <w:tab w:val="left" w:pos="8018"/>
              </w:tabs>
              <w:autoSpaceDE w:val="0"/>
              <w:autoSpaceDN w:val="0"/>
              <w:adjustRightInd w:val="0"/>
              <w:spacing w:line="240" w:lineRule="auto"/>
              <w:rPr>
                <w:rFonts w:ascii="Arial" w:hAnsi="Arial" w:cs="Arial"/>
                <w:b/>
                <w:bCs/>
                <w:sz w:val="18"/>
                <w:szCs w:val="16"/>
                <w:lang w:val="en-US"/>
              </w:rPr>
            </w:pPr>
            <w:r w:rsidRPr="000012A8">
              <w:rPr>
                <w:rFonts w:ascii="Arial" w:hAnsi="Arial" w:cs="Arial"/>
                <w:b/>
                <w:bCs/>
                <w:sz w:val="18"/>
                <w:szCs w:val="16"/>
              </w:rPr>
              <w:t>Λήξη</w:t>
            </w:r>
          </w:p>
          <w:p w:rsidR="00E760EF" w:rsidRDefault="00E760EF" w:rsidP="00AD08CF">
            <w:pPr>
              <w:spacing w:after="0" w:line="240" w:lineRule="auto"/>
              <w:contextualSpacing/>
              <w:rPr>
                <w:rFonts w:ascii="Arial" w:hAnsi="Arial" w:cs="Arial"/>
                <w:b/>
                <w:bCs/>
                <w:sz w:val="18"/>
                <w:szCs w:val="18"/>
              </w:rPr>
            </w:pPr>
            <w:r w:rsidRPr="000012A8">
              <w:rPr>
                <w:rFonts w:ascii="Arial" w:hAnsi="Arial" w:cs="Arial"/>
                <w:b/>
                <w:bCs/>
                <w:sz w:val="18"/>
                <w:szCs w:val="18"/>
              </w:rPr>
              <w:t>……………………</w:t>
            </w:r>
          </w:p>
          <w:p w:rsidR="00E760EF" w:rsidRPr="000012A8" w:rsidRDefault="00E760EF" w:rsidP="00AD08CF">
            <w:pPr>
              <w:spacing w:line="240" w:lineRule="auto"/>
              <w:rPr>
                <w:rFonts w:ascii="Arial" w:hAnsi="Arial" w:cs="Arial"/>
                <w:b/>
                <w:bCs/>
                <w:sz w:val="18"/>
                <w:szCs w:val="18"/>
              </w:rPr>
            </w:pPr>
          </w:p>
          <w:p w:rsidR="00E760EF" w:rsidRPr="000012A8" w:rsidRDefault="00E760EF" w:rsidP="00AD08CF">
            <w:pPr>
              <w:spacing w:line="240" w:lineRule="auto"/>
              <w:rPr>
                <w:rFonts w:ascii="Arial" w:hAnsi="Arial" w:cs="Arial"/>
                <w:b/>
                <w:bCs/>
                <w:sz w:val="18"/>
                <w:szCs w:val="18"/>
              </w:rPr>
            </w:pPr>
            <w:r w:rsidRPr="000012A8">
              <w:rPr>
                <w:rFonts w:ascii="Arial" w:hAnsi="Arial" w:cs="Arial"/>
                <w:b/>
                <w:bCs/>
                <w:sz w:val="18"/>
                <w:szCs w:val="18"/>
              </w:rPr>
              <w:t>……………………</w:t>
            </w:r>
          </w:p>
          <w:p w:rsidR="00E760EF" w:rsidRPr="00F4312C" w:rsidRDefault="00E760EF" w:rsidP="00AD08CF">
            <w:pPr>
              <w:widowControl w:val="0"/>
              <w:tabs>
                <w:tab w:val="right" w:leader="dot" w:pos="-1332"/>
                <w:tab w:val="left" w:pos="726"/>
                <w:tab w:val="right" w:leader="dot" w:pos="1774"/>
              </w:tabs>
              <w:autoSpaceDE w:val="0"/>
              <w:autoSpaceDN w:val="0"/>
              <w:adjustRightInd w:val="0"/>
              <w:spacing w:line="240" w:lineRule="auto"/>
              <w:rPr>
                <w:rFonts w:ascii="Arial" w:hAnsi="Arial" w:cs="Arial"/>
                <w:b/>
                <w:bCs/>
                <w:sz w:val="18"/>
                <w:szCs w:val="18"/>
                <w:u w:val="single"/>
                <w:lang w:val="en-US"/>
              </w:rPr>
            </w:pPr>
          </w:p>
        </w:tc>
      </w:tr>
    </w:tbl>
    <w:p w:rsidR="00E760EF" w:rsidRPr="000012A8" w:rsidRDefault="00E760EF" w:rsidP="00E760EF">
      <w:pPr>
        <w:widowControl w:val="0"/>
        <w:autoSpaceDE w:val="0"/>
        <w:autoSpaceDN w:val="0"/>
        <w:adjustRightInd w:val="0"/>
        <w:rPr>
          <w:rFonts w:ascii="Arial" w:hAnsi="Arial" w:cs="Arial"/>
          <w:sz w:val="20"/>
        </w:rPr>
        <w:sectPr w:rsidR="00E760EF" w:rsidRPr="000012A8" w:rsidSect="00C857BF">
          <w:pgSz w:w="12242" w:h="15842"/>
          <w:pgMar w:top="284" w:right="1800" w:bottom="426" w:left="1620" w:header="720" w:footer="720" w:gutter="0"/>
          <w:cols w:space="720"/>
          <w:noEndnote/>
        </w:sectPr>
      </w:pPr>
    </w:p>
    <w:tbl>
      <w:tblPr>
        <w:tblW w:w="10638" w:type="dxa"/>
        <w:tblInd w:w="-601" w:type="dxa"/>
        <w:tblLook w:val="0000"/>
      </w:tblPr>
      <w:tblGrid>
        <w:gridCol w:w="2272"/>
        <w:gridCol w:w="4588"/>
        <w:gridCol w:w="3205"/>
        <w:gridCol w:w="573"/>
      </w:tblGrid>
      <w:tr w:rsidR="00E760EF" w:rsidRPr="000012A8" w:rsidTr="00C857BF">
        <w:trPr>
          <w:trHeight w:val="716"/>
        </w:trPr>
        <w:tc>
          <w:tcPr>
            <w:tcW w:w="10638" w:type="dxa"/>
            <w:gridSpan w:val="4"/>
          </w:tcPr>
          <w:p w:rsidR="00E760EF" w:rsidRPr="000012A8" w:rsidRDefault="00E760EF" w:rsidP="00C857BF">
            <w:pPr>
              <w:widowControl w:val="0"/>
              <w:autoSpaceDE w:val="0"/>
              <w:autoSpaceDN w:val="0"/>
              <w:adjustRightInd w:val="0"/>
              <w:spacing w:line="596" w:lineRule="exact"/>
              <w:ind w:right="1515"/>
              <w:rPr>
                <w:rFonts w:ascii="Arial" w:hAnsi="Arial" w:cs="Arial"/>
                <w:sz w:val="18"/>
                <w:szCs w:val="18"/>
                <w:u w:val="single"/>
              </w:rPr>
            </w:pPr>
            <w:r w:rsidRPr="000012A8">
              <w:rPr>
                <w:rFonts w:ascii="Arial" w:hAnsi="Arial" w:cs="Arial"/>
                <w:sz w:val="18"/>
                <w:szCs w:val="18"/>
                <w:u w:val="single"/>
              </w:rPr>
              <w:lastRenderedPageBreak/>
              <w:t>1. ΚΑΘΟΡΙΣΜΟΣ ΤΩΝ ΠΛ</w:t>
            </w:r>
            <w:r>
              <w:rPr>
                <w:rFonts w:ascii="Arial" w:hAnsi="Arial" w:cs="Arial"/>
                <w:sz w:val="18"/>
                <w:szCs w:val="18"/>
                <w:u w:val="single"/>
              </w:rPr>
              <w:t xml:space="preserve">ΗΡΩΤΕΩΝ ΚΟΙΝΟΤΙΚΩΝ ΚΑΙ ΕΘΝΙΚΩΝ </w:t>
            </w:r>
            <w:r w:rsidRPr="000012A8">
              <w:rPr>
                <w:rFonts w:ascii="Arial" w:hAnsi="Arial" w:cs="Arial"/>
                <w:sz w:val="18"/>
                <w:szCs w:val="18"/>
                <w:u w:val="single"/>
              </w:rPr>
              <w:t>ΕΝΙΣΧΥΣΕΩΝ</w:t>
            </w:r>
          </w:p>
          <w:p w:rsidR="00E760EF" w:rsidRPr="000012A8" w:rsidRDefault="00E760EF" w:rsidP="00C857BF">
            <w:pPr>
              <w:widowControl w:val="0"/>
              <w:tabs>
                <w:tab w:val="right" w:leader="dot" w:pos="9889"/>
              </w:tabs>
              <w:autoSpaceDE w:val="0"/>
              <w:autoSpaceDN w:val="0"/>
              <w:adjustRightInd w:val="0"/>
              <w:spacing w:before="105" w:line="490" w:lineRule="exact"/>
              <w:rPr>
                <w:rFonts w:ascii="Arial" w:hAnsi="Arial" w:cs="Arial"/>
                <w:sz w:val="18"/>
                <w:szCs w:val="20"/>
              </w:rPr>
            </w:pPr>
            <w:r w:rsidRPr="00354551">
              <w:rPr>
                <w:rFonts w:ascii="Arial" w:hAnsi="Arial" w:cs="Arial"/>
                <w:b/>
                <w:sz w:val="18"/>
                <w:szCs w:val="20"/>
              </w:rPr>
              <w:t>α. Συνολικός επιλέξιμος προϋπολογισμός πράξης:</w:t>
            </w:r>
            <w:r w:rsidRPr="000012A8">
              <w:rPr>
                <w:rFonts w:ascii="Arial" w:hAnsi="Arial" w:cs="Arial"/>
                <w:sz w:val="18"/>
                <w:szCs w:val="20"/>
              </w:rPr>
              <w:tab/>
              <w:t>.</w:t>
            </w:r>
            <w:r>
              <w:rPr>
                <w:rFonts w:ascii="Arial" w:hAnsi="Arial" w:cs="Arial"/>
                <w:sz w:val="18"/>
                <w:szCs w:val="20"/>
              </w:rPr>
              <w:t>.</w:t>
            </w:r>
          </w:p>
          <w:p w:rsidR="00E760EF" w:rsidRPr="0043051E" w:rsidRDefault="00E760EF" w:rsidP="00C857BF">
            <w:pPr>
              <w:widowControl w:val="0"/>
              <w:tabs>
                <w:tab w:val="left" w:pos="389"/>
                <w:tab w:val="right" w:leader="dot" w:pos="9889"/>
              </w:tabs>
              <w:autoSpaceDE w:val="0"/>
              <w:autoSpaceDN w:val="0"/>
              <w:adjustRightInd w:val="0"/>
              <w:spacing w:line="490" w:lineRule="exact"/>
              <w:rPr>
                <w:rFonts w:ascii="Arial" w:hAnsi="Arial" w:cs="Arial"/>
                <w:sz w:val="18"/>
                <w:szCs w:val="20"/>
              </w:rPr>
            </w:pPr>
            <w:r w:rsidRPr="00354551">
              <w:rPr>
                <w:rFonts w:ascii="Arial" w:hAnsi="Arial" w:cs="Arial"/>
                <w:b/>
                <w:sz w:val="18"/>
                <w:szCs w:val="20"/>
              </w:rPr>
              <w:t>β. Επιλέξιμες Δαπάνες που ήδη πραγματοποιήθηκαν, μέχρι την παρούσα πληρωμή:</w:t>
            </w:r>
            <w:r>
              <w:rPr>
                <w:rFonts w:ascii="Arial" w:hAnsi="Arial" w:cs="Arial"/>
                <w:sz w:val="18"/>
                <w:szCs w:val="20"/>
              </w:rPr>
              <w:t>……………….……………………….</w:t>
            </w:r>
          </w:p>
          <w:p w:rsidR="00E760EF" w:rsidRPr="00474273" w:rsidRDefault="00E760EF" w:rsidP="00C857BF">
            <w:pPr>
              <w:widowControl w:val="0"/>
              <w:tabs>
                <w:tab w:val="left" w:pos="389"/>
                <w:tab w:val="right" w:leader="dot" w:pos="9889"/>
              </w:tabs>
              <w:autoSpaceDE w:val="0"/>
              <w:autoSpaceDN w:val="0"/>
              <w:adjustRightInd w:val="0"/>
              <w:spacing w:line="490" w:lineRule="exact"/>
              <w:rPr>
                <w:rFonts w:ascii="Arial" w:hAnsi="Arial" w:cs="Arial"/>
                <w:sz w:val="18"/>
                <w:szCs w:val="20"/>
              </w:rPr>
            </w:pPr>
            <w:r w:rsidRPr="00354551">
              <w:rPr>
                <w:rFonts w:ascii="Arial" w:hAnsi="Arial" w:cs="Arial"/>
                <w:b/>
                <w:sz w:val="18"/>
                <w:szCs w:val="20"/>
              </w:rPr>
              <w:t>γ. Δαπάνες που πραγματοποιήθηκαν από τον δικαιούχο, στην παρούσα πληρωμή:</w:t>
            </w:r>
            <w:r>
              <w:rPr>
                <w:rFonts w:ascii="Arial" w:hAnsi="Arial" w:cs="Arial"/>
                <w:sz w:val="18"/>
                <w:szCs w:val="20"/>
              </w:rPr>
              <w:t xml:space="preserve"> ………………………………………..</w:t>
            </w:r>
          </w:p>
          <w:p w:rsidR="00E760EF" w:rsidRDefault="00E760EF" w:rsidP="00C857BF">
            <w:pPr>
              <w:widowControl w:val="0"/>
              <w:tabs>
                <w:tab w:val="left" w:pos="389"/>
                <w:tab w:val="right" w:leader="dot" w:pos="9889"/>
              </w:tabs>
              <w:autoSpaceDE w:val="0"/>
              <w:autoSpaceDN w:val="0"/>
              <w:adjustRightInd w:val="0"/>
              <w:spacing w:line="490" w:lineRule="exact"/>
              <w:rPr>
                <w:rFonts w:ascii="Arial" w:hAnsi="Arial" w:cs="Arial"/>
                <w:sz w:val="18"/>
                <w:szCs w:val="20"/>
              </w:rPr>
            </w:pPr>
            <w:r w:rsidRPr="00354551">
              <w:rPr>
                <w:rFonts w:ascii="Arial" w:hAnsi="Arial" w:cs="Arial"/>
                <w:b/>
                <w:sz w:val="18"/>
                <w:szCs w:val="20"/>
              </w:rPr>
              <w:t>δ. Δαπάνες που εγκρίθηκαν από το ΟΕΕ στην παρούσα πληρωμή:</w:t>
            </w:r>
            <w:r>
              <w:rPr>
                <w:rFonts w:ascii="Arial" w:hAnsi="Arial" w:cs="Arial"/>
                <w:sz w:val="18"/>
                <w:szCs w:val="20"/>
              </w:rPr>
              <w:t>……………………………………………………………….</w:t>
            </w:r>
          </w:p>
          <w:p w:rsidR="00E760EF" w:rsidRDefault="00E760EF" w:rsidP="00C857BF">
            <w:pPr>
              <w:widowControl w:val="0"/>
              <w:tabs>
                <w:tab w:val="left" w:pos="389"/>
                <w:tab w:val="left" w:pos="4680"/>
                <w:tab w:val="left" w:pos="7263"/>
              </w:tabs>
              <w:autoSpaceDE w:val="0"/>
              <w:autoSpaceDN w:val="0"/>
              <w:adjustRightInd w:val="0"/>
              <w:rPr>
                <w:rFonts w:ascii="Arial" w:hAnsi="Arial" w:cs="Arial"/>
                <w:sz w:val="18"/>
                <w:szCs w:val="20"/>
              </w:rPr>
            </w:pPr>
            <w:r w:rsidRPr="00354551">
              <w:rPr>
                <w:rFonts w:ascii="Arial" w:hAnsi="Arial" w:cs="Arial"/>
                <w:b/>
                <w:sz w:val="18"/>
                <w:szCs w:val="20"/>
              </w:rPr>
              <w:t xml:space="preserve">ε. Μη επιλέξιμες δαπάνες κατά την εξέταση του αιτήματος πληρωμή από την </w:t>
            </w:r>
            <w:proofErr w:type="spellStart"/>
            <w:r w:rsidRPr="00354551">
              <w:rPr>
                <w:rFonts w:ascii="Arial" w:hAnsi="Arial" w:cs="Arial"/>
                <w:b/>
                <w:sz w:val="18"/>
                <w:szCs w:val="20"/>
              </w:rPr>
              <w:t>ΕΥ.ΕΦ.Δ.ΕΠ.Αλιείας</w:t>
            </w:r>
            <w:proofErr w:type="spellEnd"/>
            <w:r w:rsidRPr="00354551">
              <w:rPr>
                <w:rFonts w:ascii="Arial" w:hAnsi="Arial" w:cs="Arial"/>
                <w:b/>
                <w:sz w:val="18"/>
                <w:szCs w:val="20"/>
              </w:rPr>
              <w:t>:</w:t>
            </w:r>
            <w:r>
              <w:rPr>
                <w:rFonts w:ascii="Arial" w:hAnsi="Arial" w:cs="Arial"/>
                <w:sz w:val="18"/>
                <w:szCs w:val="20"/>
              </w:rPr>
              <w:t>..…………………........</w:t>
            </w:r>
          </w:p>
          <w:p w:rsidR="00E760EF" w:rsidRPr="00474273" w:rsidRDefault="00E760EF" w:rsidP="00C857BF">
            <w:pPr>
              <w:widowControl w:val="0"/>
              <w:tabs>
                <w:tab w:val="left" w:pos="389"/>
                <w:tab w:val="right" w:leader="dot" w:pos="9889"/>
              </w:tabs>
              <w:autoSpaceDE w:val="0"/>
              <w:autoSpaceDN w:val="0"/>
              <w:adjustRightInd w:val="0"/>
              <w:spacing w:line="490" w:lineRule="exact"/>
              <w:rPr>
                <w:rFonts w:ascii="Arial" w:hAnsi="Arial" w:cs="Arial"/>
                <w:sz w:val="18"/>
                <w:szCs w:val="20"/>
              </w:rPr>
            </w:pPr>
            <w:r w:rsidRPr="00354551">
              <w:rPr>
                <w:rFonts w:ascii="Arial" w:hAnsi="Arial" w:cs="Arial"/>
                <w:b/>
                <w:sz w:val="18"/>
                <w:szCs w:val="20"/>
              </w:rPr>
              <w:t xml:space="preserve">στ. </w:t>
            </w:r>
            <w:r w:rsidRPr="00354551">
              <w:rPr>
                <w:rFonts w:ascii="Arial" w:hAnsi="Arial" w:cs="Arial"/>
                <w:b/>
                <w:sz w:val="18"/>
                <w:szCs w:val="18"/>
              </w:rPr>
              <w:t xml:space="preserve">Καθαρό συνολικό επιλέξιμο κόστος </w:t>
            </w:r>
            <w:r w:rsidRPr="00354551">
              <w:rPr>
                <w:rFonts w:ascii="Arial" w:hAnsi="Arial" w:cs="Arial"/>
                <w:b/>
                <w:sz w:val="18"/>
                <w:szCs w:val="20"/>
              </w:rPr>
              <w:t xml:space="preserve">που εγκρίνεται από την </w:t>
            </w:r>
            <w:proofErr w:type="spellStart"/>
            <w:r w:rsidRPr="00354551">
              <w:rPr>
                <w:rFonts w:ascii="Arial" w:hAnsi="Arial" w:cs="Arial"/>
                <w:b/>
                <w:sz w:val="18"/>
                <w:szCs w:val="20"/>
              </w:rPr>
              <w:t>ΕΥ.ΕΦ.Δ.ΕΠ.Αλιείας</w:t>
            </w:r>
            <w:proofErr w:type="spellEnd"/>
            <w:r w:rsidRPr="00354551">
              <w:rPr>
                <w:rFonts w:ascii="Arial" w:hAnsi="Arial" w:cs="Arial"/>
                <w:b/>
                <w:sz w:val="18"/>
                <w:szCs w:val="20"/>
              </w:rPr>
              <w:t xml:space="preserve"> στην παρούσα πληρωμή:</w:t>
            </w:r>
            <w:r>
              <w:rPr>
                <w:rFonts w:ascii="Arial" w:hAnsi="Arial" w:cs="Arial"/>
                <w:sz w:val="18"/>
                <w:szCs w:val="20"/>
              </w:rPr>
              <w:t xml:space="preserve"> ……………</w:t>
            </w:r>
          </w:p>
          <w:p w:rsidR="00E760EF" w:rsidRDefault="00E760EF" w:rsidP="00C857BF">
            <w:pPr>
              <w:widowControl w:val="0"/>
              <w:tabs>
                <w:tab w:val="left" w:leader="dot" w:pos="1539"/>
                <w:tab w:val="left" w:leader="dot" w:pos="6546"/>
                <w:tab w:val="left" w:leader="dot" w:pos="9105"/>
              </w:tabs>
              <w:autoSpaceDE w:val="0"/>
              <w:autoSpaceDN w:val="0"/>
              <w:adjustRightInd w:val="0"/>
              <w:spacing w:line="490" w:lineRule="exact"/>
              <w:rPr>
                <w:rFonts w:ascii="Arial" w:hAnsi="Arial" w:cs="Arial"/>
                <w:sz w:val="18"/>
                <w:szCs w:val="18"/>
              </w:rPr>
            </w:pPr>
            <w:r>
              <w:rPr>
                <w:rFonts w:ascii="Arial" w:hAnsi="Arial" w:cs="Arial"/>
                <w:sz w:val="18"/>
                <w:szCs w:val="18"/>
              </w:rPr>
              <w:t>που αντιστοιχεί σε ……% Δημόσια Δαπάνη, ήτοι ποσό ……………………………………………..εκ του οποίου,</w:t>
            </w:r>
          </w:p>
          <w:p w:rsidR="00E760EF" w:rsidRPr="000C0161" w:rsidRDefault="00E760EF" w:rsidP="00C857BF">
            <w:pPr>
              <w:widowControl w:val="0"/>
              <w:tabs>
                <w:tab w:val="left" w:leader="dot" w:pos="1539"/>
                <w:tab w:val="left" w:leader="dot" w:pos="6546"/>
                <w:tab w:val="left" w:leader="dot" w:pos="9105"/>
              </w:tabs>
              <w:autoSpaceDE w:val="0"/>
              <w:autoSpaceDN w:val="0"/>
              <w:adjustRightInd w:val="0"/>
              <w:spacing w:line="490" w:lineRule="exact"/>
              <w:rPr>
                <w:rFonts w:ascii="Arial" w:hAnsi="Arial" w:cs="Arial"/>
                <w:sz w:val="18"/>
                <w:szCs w:val="18"/>
              </w:rPr>
            </w:pPr>
            <w:r w:rsidRPr="000012A8">
              <w:rPr>
                <w:rFonts w:ascii="Arial" w:hAnsi="Arial" w:cs="Arial"/>
                <w:sz w:val="18"/>
                <w:szCs w:val="18"/>
              </w:rPr>
              <w:t xml:space="preserve">…. % </w:t>
            </w:r>
            <w:r>
              <w:rPr>
                <w:rFonts w:ascii="Arial" w:hAnsi="Arial" w:cs="Arial"/>
                <w:sz w:val="18"/>
                <w:szCs w:val="18"/>
              </w:rPr>
              <w:t xml:space="preserve">συμμετοχή </w:t>
            </w:r>
            <w:r w:rsidRPr="000012A8">
              <w:rPr>
                <w:rFonts w:ascii="Arial" w:hAnsi="Arial" w:cs="Arial"/>
                <w:sz w:val="18"/>
                <w:szCs w:val="18"/>
              </w:rPr>
              <w:t>από Ε.</w:t>
            </w:r>
            <w:r>
              <w:rPr>
                <w:rFonts w:ascii="Arial" w:hAnsi="Arial" w:cs="Arial"/>
                <w:sz w:val="18"/>
                <w:szCs w:val="18"/>
              </w:rPr>
              <w:t>Τ</w:t>
            </w:r>
            <w:r w:rsidRPr="000012A8">
              <w:rPr>
                <w:rFonts w:ascii="Arial" w:hAnsi="Arial" w:cs="Arial"/>
                <w:sz w:val="18"/>
                <w:szCs w:val="18"/>
              </w:rPr>
              <w:t>.</w:t>
            </w:r>
            <w:r>
              <w:rPr>
                <w:rFonts w:ascii="Arial" w:hAnsi="Arial" w:cs="Arial"/>
                <w:sz w:val="18"/>
                <w:szCs w:val="18"/>
              </w:rPr>
              <w:t xml:space="preserve">Α </w:t>
            </w:r>
            <w:r w:rsidRPr="00A7623D">
              <w:rPr>
                <w:rFonts w:ascii="Arial" w:hAnsi="Arial" w:cs="Arial"/>
                <w:sz w:val="18"/>
                <w:szCs w:val="18"/>
              </w:rPr>
              <w:t>:</w:t>
            </w:r>
            <w:r>
              <w:rPr>
                <w:rFonts w:ascii="Arial" w:hAnsi="Arial" w:cs="Arial"/>
                <w:sz w:val="18"/>
                <w:szCs w:val="18"/>
              </w:rPr>
              <w:t>…………………………….και</w:t>
            </w:r>
            <w:r w:rsidRPr="000012A8">
              <w:rPr>
                <w:rFonts w:ascii="Arial" w:hAnsi="Arial" w:cs="Arial"/>
                <w:sz w:val="18"/>
                <w:szCs w:val="18"/>
              </w:rPr>
              <w:t xml:space="preserve"> ….%</w:t>
            </w:r>
            <w:r>
              <w:rPr>
                <w:rFonts w:ascii="Arial" w:hAnsi="Arial" w:cs="Arial"/>
                <w:sz w:val="18"/>
                <w:szCs w:val="18"/>
              </w:rPr>
              <w:t xml:space="preserve"> Εθνική συμμετοχή </w:t>
            </w:r>
            <w:r w:rsidRPr="000C0161">
              <w:rPr>
                <w:rFonts w:ascii="Arial" w:hAnsi="Arial" w:cs="Arial"/>
                <w:sz w:val="18"/>
                <w:szCs w:val="18"/>
              </w:rPr>
              <w:t>:</w:t>
            </w:r>
            <w:r>
              <w:rPr>
                <w:rFonts w:ascii="Arial" w:hAnsi="Arial" w:cs="Arial"/>
                <w:sz w:val="18"/>
                <w:szCs w:val="18"/>
              </w:rPr>
              <w:t xml:space="preserve"> ……………………………………………</w:t>
            </w:r>
          </w:p>
          <w:p w:rsidR="00E760EF" w:rsidRPr="000012A8" w:rsidRDefault="00E760EF" w:rsidP="00C857BF">
            <w:pPr>
              <w:widowControl w:val="0"/>
              <w:tabs>
                <w:tab w:val="left" w:leader="dot" w:pos="9105"/>
              </w:tabs>
              <w:autoSpaceDE w:val="0"/>
              <w:autoSpaceDN w:val="0"/>
              <w:adjustRightInd w:val="0"/>
              <w:spacing w:before="283" w:line="490" w:lineRule="exact"/>
              <w:rPr>
                <w:rFonts w:ascii="Arial" w:hAnsi="Arial" w:cs="Arial"/>
                <w:sz w:val="18"/>
                <w:szCs w:val="20"/>
              </w:rPr>
            </w:pPr>
            <w:r w:rsidRPr="005A34FB">
              <w:rPr>
                <w:rFonts w:ascii="Arial" w:hAnsi="Arial" w:cs="Arial"/>
                <w:b/>
                <w:sz w:val="18"/>
                <w:szCs w:val="20"/>
              </w:rPr>
              <w:t>ζ. Σύνολο δικαιούμενης ενίσχυσης από ΕΤΑ</w:t>
            </w:r>
            <w:r w:rsidRPr="000012A8">
              <w:rPr>
                <w:rFonts w:ascii="Arial" w:hAnsi="Arial" w:cs="Arial"/>
                <w:sz w:val="18"/>
                <w:szCs w:val="20"/>
              </w:rPr>
              <w:t xml:space="preserve">  </w:t>
            </w:r>
            <w:r>
              <w:rPr>
                <w:rFonts w:ascii="Arial" w:hAnsi="Arial" w:cs="Arial"/>
                <w:sz w:val="18"/>
                <w:szCs w:val="20"/>
              </w:rPr>
              <w:t>…………………………………………………………………………………..</w:t>
            </w:r>
            <w:r w:rsidRPr="000012A8">
              <w:rPr>
                <w:rFonts w:ascii="Arial" w:hAnsi="Arial" w:cs="Arial"/>
                <w:sz w:val="18"/>
                <w:szCs w:val="20"/>
              </w:rPr>
              <w:t>….</w:t>
            </w:r>
          </w:p>
          <w:p w:rsidR="00E760EF" w:rsidRPr="000012A8" w:rsidRDefault="00E760EF" w:rsidP="00C857BF">
            <w:pPr>
              <w:widowControl w:val="0"/>
              <w:tabs>
                <w:tab w:val="left" w:pos="389"/>
                <w:tab w:val="left" w:leader="dot" w:pos="9105"/>
              </w:tabs>
              <w:autoSpaceDE w:val="0"/>
              <w:autoSpaceDN w:val="0"/>
              <w:adjustRightInd w:val="0"/>
              <w:spacing w:line="490" w:lineRule="exact"/>
              <w:rPr>
                <w:rFonts w:ascii="Arial" w:hAnsi="Arial" w:cs="Arial"/>
                <w:sz w:val="18"/>
                <w:szCs w:val="18"/>
              </w:rPr>
            </w:pPr>
            <w:r w:rsidRPr="000012A8">
              <w:rPr>
                <w:rFonts w:ascii="Arial" w:hAnsi="Arial" w:cs="Arial"/>
                <w:sz w:val="18"/>
                <w:szCs w:val="18"/>
              </w:rPr>
              <w:tab/>
              <w:t>Ήδη πληρωθέν: ……………………………………………………………………………………………………………....</w:t>
            </w:r>
            <w:r>
              <w:rPr>
                <w:rFonts w:ascii="Arial" w:hAnsi="Arial" w:cs="Arial"/>
                <w:sz w:val="18"/>
                <w:szCs w:val="18"/>
              </w:rPr>
              <w:t>.........</w:t>
            </w:r>
          </w:p>
          <w:p w:rsidR="00E760EF" w:rsidRDefault="00E760EF" w:rsidP="00C857BF">
            <w:pPr>
              <w:widowControl w:val="0"/>
              <w:tabs>
                <w:tab w:val="left" w:pos="389"/>
                <w:tab w:val="left" w:leader="dot" w:pos="9105"/>
              </w:tabs>
              <w:autoSpaceDE w:val="0"/>
              <w:autoSpaceDN w:val="0"/>
              <w:adjustRightInd w:val="0"/>
              <w:spacing w:line="490" w:lineRule="exact"/>
              <w:rPr>
                <w:rFonts w:ascii="Arial" w:hAnsi="Arial" w:cs="Arial"/>
                <w:sz w:val="18"/>
                <w:szCs w:val="20"/>
              </w:rPr>
            </w:pPr>
            <w:r w:rsidRPr="000012A8">
              <w:rPr>
                <w:rFonts w:ascii="Arial" w:hAnsi="Arial" w:cs="Arial"/>
                <w:sz w:val="18"/>
                <w:szCs w:val="20"/>
              </w:rPr>
              <w:tab/>
              <w:t>Ποσό παρούσας πληρωμής:…………………………………………………………………………………………</w:t>
            </w:r>
            <w:r>
              <w:rPr>
                <w:rFonts w:ascii="Arial" w:hAnsi="Arial" w:cs="Arial"/>
                <w:sz w:val="18"/>
                <w:szCs w:val="20"/>
              </w:rPr>
              <w:t>…</w:t>
            </w:r>
            <w:r w:rsidRPr="000012A8">
              <w:rPr>
                <w:rFonts w:ascii="Arial" w:hAnsi="Arial" w:cs="Arial"/>
                <w:sz w:val="18"/>
                <w:szCs w:val="20"/>
              </w:rPr>
              <w:t>……... (1)</w:t>
            </w:r>
          </w:p>
          <w:p w:rsidR="00E760EF" w:rsidRPr="000012A8" w:rsidRDefault="00E760EF" w:rsidP="00C857BF">
            <w:pPr>
              <w:widowControl w:val="0"/>
              <w:tabs>
                <w:tab w:val="left" w:pos="389"/>
                <w:tab w:val="left" w:leader="dot" w:pos="9105"/>
              </w:tabs>
              <w:autoSpaceDE w:val="0"/>
              <w:autoSpaceDN w:val="0"/>
              <w:adjustRightInd w:val="0"/>
              <w:spacing w:line="490" w:lineRule="exact"/>
              <w:rPr>
                <w:rFonts w:ascii="Arial" w:hAnsi="Arial" w:cs="Arial"/>
                <w:sz w:val="18"/>
                <w:szCs w:val="20"/>
              </w:rPr>
            </w:pPr>
            <w:r w:rsidRPr="000012A8">
              <w:rPr>
                <w:rFonts w:ascii="Arial" w:hAnsi="Arial" w:cs="Arial"/>
                <w:sz w:val="18"/>
                <w:szCs w:val="20"/>
              </w:rPr>
              <w:tab/>
              <w:t xml:space="preserve">Ποσό </w:t>
            </w:r>
            <w:r>
              <w:rPr>
                <w:rFonts w:ascii="Arial" w:hAnsi="Arial" w:cs="Arial"/>
                <w:sz w:val="18"/>
                <w:szCs w:val="20"/>
              </w:rPr>
              <w:t>προς αποδέσμευση</w:t>
            </w:r>
            <w:r w:rsidRPr="000012A8">
              <w:rPr>
                <w:rFonts w:ascii="Arial" w:hAnsi="Arial" w:cs="Arial"/>
                <w:sz w:val="18"/>
                <w:szCs w:val="20"/>
              </w:rPr>
              <w:t>:……………………………………………………………………………………………</w:t>
            </w:r>
            <w:r>
              <w:rPr>
                <w:rFonts w:ascii="Arial" w:hAnsi="Arial" w:cs="Arial"/>
                <w:sz w:val="18"/>
                <w:szCs w:val="20"/>
              </w:rPr>
              <w:t>……</w:t>
            </w:r>
            <w:r w:rsidRPr="000012A8">
              <w:rPr>
                <w:rFonts w:ascii="Arial" w:hAnsi="Arial" w:cs="Arial"/>
                <w:sz w:val="18"/>
                <w:szCs w:val="20"/>
              </w:rPr>
              <w:t>…...</w:t>
            </w:r>
            <w:r>
              <w:rPr>
                <w:rFonts w:ascii="Arial" w:hAnsi="Arial" w:cs="Arial"/>
                <w:sz w:val="18"/>
                <w:szCs w:val="20"/>
              </w:rPr>
              <w:t>(2)</w:t>
            </w:r>
          </w:p>
          <w:p w:rsidR="00E760EF" w:rsidRPr="000012A8" w:rsidRDefault="00E760EF" w:rsidP="00C857BF">
            <w:pPr>
              <w:widowControl w:val="0"/>
              <w:tabs>
                <w:tab w:val="left" w:leader="dot" w:pos="9105"/>
              </w:tabs>
              <w:autoSpaceDE w:val="0"/>
              <w:autoSpaceDN w:val="0"/>
              <w:adjustRightInd w:val="0"/>
              <w:spacing w:before="192" w:line="490" w:lineRule="exact"/>
              <w:rPr>
                <w:rFonts w:ascii="Arial" w:hAnsi="Arial" w:cs="Arial"/>
                <w:sz w:val="18"/>
                <w:szCs w:val="20"/>
              </w:rPr>
            </w:pPr>
            <w:r w:rsidRPr="005A34FB">
              <w:rPr>
                <w:rFonts w:ascii="Arial" w:hAnsi="Arial" w:cs="Arial"/>
                <w:b/>
                <w:sz w:val="18"/>
                <w:szCs w:val="20"/>
              </w:rPr>
              <w:t>η. Σύνολο δικαιούμενης Εθνικής ενίσχυσης</w:t>
            </w:r>
            <w:r w:rsidRPr="000012A8">
              <w:rPr>
                <w:rFonts w:ascii="Arial" w:hAnsi="Arial" w:cs="Arial"/>
                <w:sz w:val="18"/>
                <w:szCs w:val="20"/>
              </w:rPr>
              <w:t xml:space="preserve"> .. </w:t>
            </w:r>
            <w:r>
              <w:rPr>
                <w:rFonts w:ascii="Arial" w:hAnsi="Arial" w:cs="Arial"/>
                <w:sz w:val="18"/>
                <w:szCs w:val="20"/>
              </w:rPr>
              <w:t>……………………………………………………………………………..……</w:t>
            </w:r>
          </w:p>
          <w:p w:rsidR="00E760EF" w:rsidRPr="000012A8" w:rsidRDefault="00E760EF" w:rsidP="00C857BF">
            <w:pPr>
              <w:widowControl w:val="0"/>
              <w:tabs>
                <w:tab w:val="left" w:pos="389"/>
                <w:tab w:val="left" w:leader="dot" w:pos="9105"/>
              </w:tabs>
              <w:autoSpaceDE w:val="0"/>
              <w:autoSpaceDN w:val="0"/>
              <w:adjustRightInd w:val="0"/>
              <w:spacing w:line="490" w:lineRule="exact"/>
              <w:rPr>
                <w:rFonts w:ascii="Arial" w:hAnsi="Arial" w:cs="Arial"/>
                <w:sz w:val="18"/>
                <w:szCs w:val="20"/>
              </w:rPr>
            </w:pPr>
            <w:r w:rsidRPr="000012A8">
              <w:rPr>
                <w:rFonts w:ascii="Arial" w:hAnsi="Arial" w:cs="Arial"/>
                <w:sz w:val="18"/>
                <w:szCs w:val="20"/>
              </w:rPr>
              <w:tab/>
              <w:t>Ήδη πληρωθέν:……………………………………………………………………………………</w:t>
            </w:r>
            <w:r>
              <w:rPr>
                <w:rFonts w:ascii="Arial" w:hAnsi="Arial" w:cs="Arial"/>
                <w:sz w:val="18"/>
                <w:szCs w:val="20"/>
              </w:rPr>
              <w:t>…..</w:t>
            </w:r>
            <w:r w:rsidRPr="000012A8">
              <w:rPr>
                <w:rFonts w:ascii="Arial" w:hAnsi="Arial" w:cs="Arial"/>
                <w:sz w:val="18"/>
                <w:szCs w:val="20"/>
              </w:rPr>
              <w:t>……………..………</w:t>
            </w:r>
            <w:r>
              <w:rPr>
                <w:rFonts w:ascii="Arial" w:hAnsi="Arial" w:cs="Arial"/>
                <w:sz w:val="18"/>
                <w:szCs w:val="20"/>
              </w:rPr>
              <w:t>..</w:t>
            </w:r>
            <w:r w:rsidRPr="000012A8">
              <w:rPr>
                <w:rFonts w:ascii="Arial" w:hAnsi="Arial" w:cs="Arial"/>
                <w:sz w:val="18"/>
                <w:szCs w:val="20"/>
              </w:rPr>
              <w:t>....</w:t>
            </w:r>
          </w:p>
          <w:p w:rsidR="00E760EF" w:rsidRDefault="00E760EF" w:rsidP="00C857BF">
            <w:pPr>
              <w:widowControl w:val="0"/>
              <w:tabs>
                <w:tab w:val="left" w:pos="389"/>
                <w:tab w:val="left" w:leader="dot" w:pos="7450"/>
                <w:tab w:val="left" w:leader="dot" w:pos="8023"/>
                <w:tab w:val="right" w:leader="dot" w:pos="8638"/>
                <w:tab w:val="center" w:leader="dot" w:pos="9355"/>
              </w:tabs>
              <w:autoSpaceDE w:val="0"/>
              <w:autoSpaceDN w:val="0"/>
              <w:adjustRightInd w:val="0"/>
              <w:spacing w:line="490" w:lineRule="exact"/>
              <w:rPr>
                <w:rFonts w:ascii="Arial" w:hAnsi="Arial" w:cs="Arial"/>
                <w:sz w:val="18"/>
                <w:szCs w:val="20"/>
              </w:rPr>
            </w:pPr>
            <w:r w:rsidRPr="000012A8">
              <w:rPr>
                <w:rFonts w:ascii="Arial" w:hAnsi="Arial" w:cs="Arial"/>
                <w:sz w:val="18"/>
                <w:szCs w:val="20"/>
              </w:rPr>
              <w:tab/>
              <w:t>Ποσό πα</w:t>
            </w:r>
            <w:r>
              <w:rPr>
                <w:rFonts w:ascii="Arial" w:hAnsi="Arial" w:cs="Arial"/>
                <w:sz w:val="18"/>
                <w:szCs w:val="20"/>
              </w:rPr>
              <w:t>ρούσας πληρωμής:</w:t>
            </w:r>
            <w:r>
              <w:rPr>
                <w:rFonts w:ascii="Arial" w:hAnsi="Arial" w:cs="Arial"/>
                <w:sz w:val="18"/>
                <w:szCs w:val="20"/>
              </w:rPr>
              <w:tab/>
              <w:t>………..…………..………(3)</w:t>
            </w:r>
          </w:p>
          <w:p w:rsidR="00E760EF" w:rsidRDefault="00E760EF" w:rsidP="00C857BF">
            <w:pPr>
              <w:widowControl w:val="0"/>
              <w:tabs>
                <w:tab w:val="left" w:pos="389"/>
                <w:tab w:val="left" w:leader="dot" w:pos="7450"/>
                <w:tab w:val="left" w:leader="dot" w:pos="8023"/>
                <w:tab w:val="right" w:leader="dot" w:pos="8638"/>
                <w:tab w:val="center" w:leader="dot" w:pos="9355"/>
              </w:tabs>
              <w:autoSpaceDE w:val="0"/>
              <w:autoSpaceDN w:val="0"/>
              <w:adjustRightInd w:val="0"/>
              <w:spacing w:line="490" w:lineRule="exact"/>
              <w:rPr>
                <w:rFonts w:ascii="Arial" w:hAnsi="Arial" w:cs="Arial"/>
                <w:sz w:val="18"/>
                <w:szCs w:val="20"/>
              </w:rPr>
            </w:pPr>
            <w:r w:rsidRPr="000012A8">
              <w:rPr>
                <w:rFonts w:ascii="Arial" w:hAnsi="Arial" w:cs="Arial"/>
                <w:sz w:val="18"/>
                <w:szCs w:val="20"/>
              </w:rPr>
              <w:tab/>
              <w:t xml:space="preserve">Ποσό </w:t>
            </w:r>
            <w:r>
              <w:rPr>
                <w:rFonts w:ascii="Arial" w:hAnsi="Arial" w:cs="Arial"/>
                <w:sz w:val="18"/>
                <w:szCs w:val="20"/>
              </w:rPr>
              <w:t>προς αποδέσμευση</w:t>
            </w:r>
            <w:r w:rsidRPr="000012A8">
              <w:rPr>
                <w:rFonts w:ascii="Arial" w:hAnsi="Arial" w:cs="Arial"/>
                <w:sz w:val="18"/>
                <w:szCs w:val="20"/>
              </w:rPr>
              <w:t>:</w:t>
            </w:r>
            <w:r w:rsidRPr="000012A8">
              <w:rPr>
                <w:rFonts w:ascii="Arial" w:hAnsi="Arial" w:cs="Arial"/>
                <w:sz w:val="18"/>
                <w:szCs w:val="20"/>
              </w:rPr>
              <w:tab/>
              <w:t>…………..…………</w:t>
            </w:r>
            <w:r>
              <w:rPr>
                <w:rFonts w:ascii="Arial" w:hAnsi="Arial" w:cs="Arial"/>
                <w:sz w:val="18"/>
                <w:szCs w:val="20"/>
              </w:rPr>
              <w:t>…….</w:t>
            </w:r>
            <w:r w:rsidRPr="000012A8">
              <w:rPr>
                <w:rFonts w:ascii="Arial" w:hAnsi="Arial" w:cs="Arial"/>
                <w:sz w:val="18"/>
                <w:szCs w:val="20"/>
              </w:rPr>
              <w:t>.</w:t>
            </w:r>
            <w:r>
              <w:rPr>
                <w:rFonts w:ascii="Arial" w:hAnsi="Arial" w:cs="Arial"/>
                <w:sz w:val="18"/>
                <w:szCs w:val="20"/>
              </w:rPr>
              <w:t>(4)</w:t>
            </w:r>
          </w:p>
          <w:p w:rsidR="00E760EF" w:rsidRDefault="00E760EF" w:rsidP="00C857BF">
            <w:pPr>
              <w:widowControl w:val="0"/>
              <w:tabs>
                <w:tab w:val="left" w:pos="389"/>
                <w:tab w:val="left" w:leader="dot" w:pos="7450"/>
                <w:tab w:val="left" w:leader="dot" w:pos="8023"/>
                <w:tab w:val="right" w:leader="dot" w:pos="8638"/>
                <w:tab w:val="center" w:leader="dot" w:pos="9355"/>
              </w:tabs>
              <w:autoSpaceDE w:val="0"/>
              <w:autoSpaceDN w:val="0"/>
              <w:adjustRightInd w:val="0"/>
              <w:spacing w:line="490" w:lineRule="exact"/>
              <w:rPr>
                <w:rFonts w:ascii="Arial" w:hAnsi="Arial" w:cs="Arial"/>
                <w:sz w:val="18"/>
                <w:szCs w:val="20"/>
              </w:rPr>
            </w:pPr>
            <w:r>
              <w:rPr>
                <w:rFonts w:ascii="Arial" w:hAnsi="Arial" w:cs="Arial"/>
                <w:b/>
                <w:sz w:val="18"/>
                <w:szCs w:val="20"/>
              </w:rPr>
              <w:t>θ</w:t>
            </w:r>
            <w:r w:rsidRPr="005A34FB">
              <w:rPr>
                <w:rFonts w:ascii="Arial" w:hAnsi="Arial" w:cs="Arial"/>
                <w:b/>
                <w:sz w:val="18"/>
                <w:szCs w:val="20"/>
              </w:rPr>
              <w:t>. Συνολικό ποσό για πληρωμή (1) + (</w:t>
            </w:r>
            <w:r>
              <w:rPr>
                <w:rFonts w:ascii="Arial" w:hAnsi="Arial" w:cs="Arial"/>
                <w:b/>
                <w:sz w:val="18"/>
                <w:szCs w:val="20"/>
              </w:rPr>
              <w:t>3</w:t>
            </w:r>
            <w:r w:rsidRPr="005A34FB">
              <w:rPr>
                <w:rFonts w:ascii="Arial" w:hAnsi="Arial" w:cs="Arial"/>
                <w:b/>
                <w:sz w:val="18"/>
                <w:szCs w:val="20"/>
              </w:rPr>
              <w:t>)</w:t>
            </w:r>
            <w:r w:rsidRPr="000012A8">
              <w:rPr>
                <w:rFonts w:ascii="Arial" w:hAnsi="Arial" w:cs="Arial"/>
                <w:sz w:val="18"/>
                <w:szCs w:val="20"/>
              </w:rPr>
              <w:t>:</w:t>
            </w:r>
            <w:r>
              <w:rPr>
                <w:rFonts w:ascii="Arial" w:hAnsi="Arial" w:cs="Arial"/>
                <w:sz w:val="18"/>
                <w:szCs w:val="20"/>
              </w:rPr>
              <w:t>…</w:t>
            </w:r>
            <w:r w:rsidRPr="000012A8">
              <w:rPr>
                <w:rFonts w:ascii="Arial" w:hAnsi="Arial" w:cs="Arial"/>
                <w:sz w:val="18"/>
                <w:szCs w:val="20"/>
              </w:rPr>
              <w:t xml:space="preserve"> </w:t>
            </w:r>
            <w:r>
              <w:rPr>
                <w:rFonts w:ascii="Arial" w:hAnsi="Arial" w:cs="Arial"/>
                <w:sz w:val="18"/>
                <w:szCs w:val="20"/>
              </w:rPr>
              <w:t>………………………………………………………………………..…</w:t>
            </w:r>
            <w:r w:rsidRPr="000012A8">
              <w:rPr>
                <w:rFonts w:ascii="Arial" w:hAnsi="Arial" w:cs="Arial"/>
                <w:sz w:val="18"/>
                <w:szCs w:val="20"/>
              </w:rPr>
              <w:t>………</w:t>
            </w:r>
            <w:r>
              <w:rPr>
                <w:rFonts w:ascii="Arial" w:hAnsi="Arial" w:cs="Arial"/>
                <w:sz w:val="18"/>
                <w:szCs w:val="20"/>
              </w:rPr>
              <w:t>…</w:t>
            </w:r>
          </w:p>
          <w:p w:rsidR="00E760EF" w:rsidRPr="000012A8" w:rsidRDefault="00E760EF" w:rsidP="00C857BF">
            <w:pPr>
              <w:widowControl w:val="0"/>
              <w:tabs>
                <w:tab w:val="left" w:pos="389"/>
                <w:tab w:val="left" w:leader="dot" w:pos="7450"/>
                <w:tab w:val="left" w:leader="dot" w:pos="8023"/>
                <w:tab w:val="right" w:leader="dot" w:pos="8638"/>
                <w:tab w:val="center" w:leader="dot" w:pos="9355"/>
              </w:tabs>
              <w:autoSpaceDE w:val="0"/>
              <w:autoSpaceDN w:val="0"/>
              <w:adjustRightInd w:val="0"/>
              <w:spacing w:line="490" w:lineRule="exact"/>
              <w:rPr>
                <w:rFonts w:ascii="Arial" w:hAnsi="Arial" w:cs="Arial"/>
                <w:sz w:val="18"/>
                <w:szCs w:val="20"/>
              </w:rPr>
            </w:pPr>
            <w:r>
              <w:rPr>
                <w:rFonts w:ascii="Arial" w:hAnsi="Arial" w:cs="Arial"/>
                <w:b/>
                <w:sz w:val="18"/>
                <w:szCs w:val="20"/>
              </w:rPr>
              <w:t>ι</w:t>
            </w:r>
            <w:r w:rsidRPr="005A34FB">
              <w:rPr>
                <w:rFonts w:ascii="Arial" w:hAnsi="Arial" w:cs="Arial"/>
                <w:b/>
                <w:sz w:val="18"/>
                <w:szCs w:val="20"/>
              </w:rPr>
              <w:t>. Συνολικό ποσό προς αποδέσμευση (2) + (4):</w:t>
            </w:r>
            <w:r>
              <w:rPr>
                <w:rFonts w:ascii="Arial" w:hAnsi="Arial" w:cs="Arial"/>
                <w:sz w:val="18"/>
                <w:szCs w:val="20"/>
              </w:rPr>
              <w:t xml:space="preserve"> ……………………………………………………………………….……….</w:t>
            </w:r>
          </w:p>
          <w:p w:rsidR="00E760EF" w:rsidRPr="000012A8" w:rsidRDefault="00E760EF" w:rsidP="00C857BF">
            <w:pPr>
              <w:widowControl w:val="0"/>
              <w:tabs>
                <w:tab w:val="left" w:pos="4824"/>
              </w:tabs>
              <w:autoSpaceDE w:val="0"/>
              <w:autoSpaceDN w:val="0"/>
              <w:adjustRightInd w:val="0"/>
              <w:rPr>
                <w:rFonts w:ascii="Arial" w:hAnsi="Arial" w:cs="Arial"/>
                <w:sz w:val="18"/>
                <w:szCs w:val="18"/>
              </w:rPr>
            </w:pPr>
            <w:r w:rsidRPr="000012A8">
              <w:rPr>
                <w:rFonts w:ascii="Arial" w:hAnsi="Arial" w:cs="Arial"/>
                <w:sz w:val="18"/>
                <w:szCs w:val="18"/>
              </w:rPr>
              <w:tab/>
            </w:r>
          </w:p>
          <w:p w:rsidR="00E760EF" w:rsidRPr="000012A8" w:rsidRDefault="00E760EF" w:rsidP="00C857BF">
            <w:pPr>
              <w:widowControl w:val="0"/>
              <w:tabs>
                <w:tab w:val="left" w:pos="4824"/>
              </w:tabs>
              <w:autoSpaceDE w:val="0"/>
              <w:autoSpaceDN w:val="0"/>
              <w:adjustRightInd w:val="0"/>
              <w:rPr>
                <w:rFonts w:ascii="Arial" w:hAnsi="Arial" w:cs="Arial"/>
                <w:sz w:val="18"/>
              </w:rPr>
            </w:pPr>
          </w:p>
        </w:tc>
      </w:tr>
      <w:tr w:rsidR="00E760EF" w:rsidRPr="000012A8" w:rsidTr="00C857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73" w:type="dxa"/>
          <w:trHeight w:val="720"/>
        </w:trPr>
        <w:tc>
          <w:tcPr>
            <w:tcW w:w="10065" w:type="dxa"/>
            <w:gridSpan w:val="3"/>
            <w:tcBorders>
              <w:top w:val="nil"/>
              <w:left w:val="nil"/>
              <w:bottom w:val="nil"/>
              <w:right w:val="nil"/>
            </w:tcBorders>
          </w:tcPr>
          <w:p w:rsidR="00E760EF" w:rsidRPr="00F4312C" w:rsidRDefault="00E760EF" w:rsidP="00C857BF">
            <w:pPr>
              <w:widowControl w:val="0"/>
              <w:tabs>
                <w:tab w:val="left" w:pos="5472"/>
              </w:tabs>
              <w:autoSpaceDE w:val="0"/>
              <w:autoSpaceDN w:val="0"/>
              <w:adjustRightInd w:val="0"/>
              <w:spacing w:line="360" w:lineRule="auto"/>
              <w:rPr>
                <w:rFonts w:ascii="Arial" w:hAnsi="Arial" w:cs="Arial"/>
                <w:b/>
                <w:sz w:val="18"/>
                <w:szCs w:val="18"/>
              </w:rPr>
            </w:pPr>
            <w:r w:rsidRPr="000012A8">
              <w:rPr>
                <w:rFonts w:ascii="Arial" w:hAnsi="Arial" w:cs="Arial"/>
                <w:b/>
                <w:bCs/>
                <w:sz w:val="20"/>
                <w:szCs w:val="18"/>
              </w:rPr>
              <w:lastRenderedPageBreak/>
              <w:t>Μη</w:t>
            </w:r>
            <w:r w:rsidRPr="000012A8">
              <w:rPr>
                <w:rFonts w:ascii="Arial" w:hAnsi="Arial" w:cs="Arial"/>
                <w:b/>
                <w:bCs/>
                <w:sz w:val="20"/>
                <w:szCs w:val="20"/>
              </w:rPr>
              <w:t xml:space="preserve"> επιλέξιμες δαπάνες </w:t>
            </w:r>
            <w:r>
              <w:rPr>
                <w:rFonts w:ascii="Arial" w:hAnsi="Arial" w:cs="Arial"/>
                <w:b/>
                <w:bCs/>
                <w:sz w:val="20"/>
                <w:szCs w:val="20"/>
              </w:rPr>
              <w:t xml:space="preserve">από την ΕΥ. ΕΦ.Δ. </w:t>
            </w:r>
            <w:r w:rsidRPr="000012A8">
              <w:rPr>
                <w:rFonts w:ascii="Arial" w:hAnsi="Arial" w:cs="Arial"/>
                <w:b/>
                <w:bCs/>
                <w:sz w:val="20"/>
                <w:szCs w:val="20"/>
              </w:rPr>
              <w:t xml:space="preserve">κατά την </w:t>
            </w:r>
            <w:r>
              <w:rPr>
                <w:rFonts w:ascii="Arial" w:hAnsi="Arial" w:cs="Arial"/>
                <w:b/>
                <w:bCs/>
                <w:sz w:val="20"/>
                <w:szCs w:val="20"/>
              </w:rPr>
              <w:t xml:space="preserve">εξέταση της </w:t>
            </w:r>
            <w:r w:rsidRPr="000012A8">
              <w:rPr>
                <w:rFonts w:ascii="Arial" w:hAnsi="Arial" w:cs="Arial"/>
                <w:b/>
                <w:bCs/>
                <w:sz w:val="20"/>
                <w:szCs w:val="20"/>
              </w:rPr>
              <w:t xml:space="preserve">Αίτηση </w:t>
            </w:r>
            <w:r w:rsidRPr="000012A8">
              <w:rPr>
                <w:rFonts w:ascii="Arial" w:hAnsi="Arial" w:cs="Arial"/>
                <w:b/>
                <w:sz w:val="20"/>
                <w:szCs w:val="20"/>
              </w:rPr>
              <w:t>Επαλήθευσης-Πληρωμής</w:t>
            </w:r>
          </w:p>
        </w:tc>
      </w:tr>
      <w:tr w:rsidR="00E760EF" w:rsidRPr="000012A8" w:rsidTr="00C857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73" w:type="dxa"/>
          <w:trHeight w:val="1145"/>
        </w:trPr>
        <w:tc>
          <w:tcPr>
            <w:tcW w:w="2272" w:type="dxa"/>
            <w:tcBorders>
              <w:top w:val="nil"/>
              <w:left w:val="nil"/>
              <w:bottom w:val="single" w:sz="4" w:space="0" w:color="auto"/>
              <w:right w:val="nil"/>
            </w:tcBorders>
          </w:tcPr>
          <w:p w:rsidR="00E760EF" w:rsidRPr="000012A8" w:rsidRDefault="00E760EF" w:rsidP="00C857BF">
            <w:pPr>
              <w:widowControl w:val="0"/>
              <w:tabs>
                <w:tab w:val="center" w:pos="1361"/>
                <w:tab w:val="left" w:pos="3520"/>
                <w:tab w:val="center" w:pos="7667"/>
              </w:tabs>
              <w:autoSpaceDE w:val="0"/>
              <w:autoSpaceDN w:val="0"/>
              <w:adjustRightInd w:val="0"/>
              <w:spacing w:line="360" w:lineRule="auto"/>
              <w:jc w:val="center"/>
              <w:rPr>
                <w:rFonts w:ascii="Arial" w:hAnsi="Arial" w:cs="Arial"/>
                <w:sz w:val="18"/>
                <w:szCs w:val="20"/>
              </w:rPr>
            </w:pPr>
          </w:p>
          <w:p w:rsidR="00E760EF" w:rsidRPr="000012A8" w:rsidRDefault="00E760EF" w:rsidP="00C857BF">
            <w:pPr>
              <w:widowControl w:val="0"/>
              <w:tabs>
                <w:tab w:val="center" w:pos="1361"/>
                <w:tab w:val="left" w:pos="3520"/>
                <w:tab w:val="center" w:pos="7667"/>
              </w:tabs>
              <w:autoSpaceDE w:val="0"/>
              <w:autoSpaceDN w:val="0"/>
              <w:adjustRightInd w:val="0"/>
              <w:spacing w:line="360" w:lineRule="auto"/>
              <w:jc w:val="center"/>
              <w:rPr>
                <w:rFonts w:ascii="Arial" w:hAnsi="Arial" w:cs="Arial"/>
                <w:sz w:val="18"/>
                <w:szCs w:val="20"/>
              </w:rPr>
            </w:pPr>
            <w:r w:rsidRPr="000012A8">
              <w:rPr>
                <w:rFonts w:ascii="Arial" w:hAnsi="Arial" w:cs="Arial"/>
                <w:sz w:val="18"/>
                <w:szCs w:val="20"/>
              </w:rPr>
              <w:t>Περιγραφή</w:t>
            </w:r>
          </w:p>
          <w:p w:rsidR="00E760EF" w:rsidRPr="000012A8" w:rsidRDefault="00E760EF" w:rsidP="00C857BF">
            <w:pPr>
              <w:widowControl w:val="0"/>
              <w:tabs>
                <w:tab w:val="center" w:pos="1361"/>
                <w:tab w:val="left" w:pos="3520"/>
                <w:tab w:val="center" w:pos="7667"/>
              </w:tabs>
              <w:autoSpaceDE w:val="0"/>
              <w:autoSpaceDN w:val="0"/>
              <w:adjustRightInd w:val="0"/>
              <w:spacing w:line="360" w:lineRule="auto"/>
              <w:jc w:val="center"/>
              <w:rPr>
                <w:rFonts w:ascii="Arial" w:hAnsi="Arial" w:cs="Arial"/>
                <w:sz w:val="18"/>
                <w:szCs w:val="18"/>
              </w:rPr>
            </w:pPr>
            <w:r w:rsidRPr="000012A8">
              <w:rPr>
                <w:rFonts w:ascii="Arial" w:hAnsi="Arial" w:cs="Arial"/>
                <w:sz w:val="18"/>
                <w:szCs w:val="20"/>
              </w:rPr>
              <w:t>των εργασιών</w:t>
            </w:r>
          </w:p>
        </w:tc>
        <w:tc>
          <w:tcPr>
            <w:tcW w:w="4588" w:type="dxa"/>
            <w:tcBorders>
              <w:top w:val="nil"/>
              <w:left w:val="nil"/>
              <w:bottom w:val="single" w:sz="4" w:space="0" w:color="auto"/>
              <w:right w:val="nil"/>
            </w:tcBorders>
          </w:tcPr>
          <w:p w:rsidR="00E760EF" w:rsidRPr="000012A8" w:rsidRDefault="00E760EF" w:rsidP="00C857BF">
            <w:pPr>
              <w:widowControl w:val="0"/>
              <w:tabs>
                <w:tab w:val="center" w:pos="1361"/>
                <w:tab w:val="left" w:pos="3520"/>
                <w:tab w:val="center" w:pos="7667"/>
              </w:tabs>
              <w:autoSpaceDE w:val="0"/>
              <w:autoSpaceDN w:val="0"/>
              <w:adjustRightInd w:val="0"/>
              <w:spacing w:line="360" w:lineRule="auto"/>
              <w:jc w:val="center"/>
              <w:rPr>
                <w:rFonts w:ascii="Arial" w:hAnsi="Arial" w:cs="Arial"/>
                <w:sz w:val="18"/>
                <w:szCs w:val="20"/>
              </w:rPr>
            </w:pPr>
          </w:p>
          <w:p w:rsidR="00E760EF" w:rsidRPr="000012A8" w:rsidRDefault="00E760EF" w:rsidP="00C857BF">
            <w:pPr>
              <w:pStyle w:val="xl96"/>
              <w:widowControl w:val="0"/>
              <w:pBdr>
                <w:left w:val="none" w:sz="0" w:space="0" w:color="auto"/>
                <w:bottom w:val="none" w:sz="0" w:space="0" w:color="auto"/>
              </w:pBdr>
              <w:tabs>
                <w:tab w:val="center" w:pos="1361"/>
                <w:tab w:val="left" w:pos="3520"/>
                <w:tab w:val="center" w:pos="7667"/>
              </w:tabs>
              <w:autoSpaceDE w:val="0"/>
              <w:autoSpaceDN w:val="0"/>
              <w:adjustRightInd w:val="0"/>
              <w:spacing w:before="0" w:beforeAutospacing="0" w:after="0" w:afterAutospacing="0" w:line="360" w:lineRule="auto"/>
              <w:textAlignment w:val="auto"/>
              <w:rPr>
                <w:rFonts w:eastAsia="Times New Roman" w:cs="Arial"/>
                <w:szCs w:val="20"/>
              </w:rPr>
            </w:pPr>
            <w:r>
              <w:rPr>
                <w:rFonts w:eastAsia="Times New Roman" w:cs="Arial"/>
                <w:szCs w:val="20"/>
              </w:rPr>
              <w:t>Ποσό</w:t>
            </w:r>
          </w:p>
          <w:p w:rsidR="00E760EF" w:rsidRPr="000012A8" w:rsidRDefault="00E760EF" w:rsidP="00C857BF">
            <w:pPr>
              <w:widowControl w:val="0"/>
              <w:tabs>
                <w:tab w:val="center" w:pos="1361"/>
                <w:tab w:val="left" w:pos="3520"/>
                <w:tab w:val="center" w:pos="7667"/>
              </w:tabs>
              <w:autoSpaceDE w:val="0"/>
              <w:autoSpaceDN w:val="0"/>
              <w:adjustRightInd w:val="0"/>
              <w:spacing w:line="360" w:lineRule="auto"/>
              <w:jc w:val="center"/>
              <w:rPr>
                <w:rFonts w:ascii="Arial" w:hAnsi="Arial" w:cs="Arial"/>
                <w:sz w:val="18"/>
                <w:szCs w:val="18"/>
              </w:rPr>
            </w:pPr>
          </w:p>
        </w:tc>
        <w:tc>
          <w:tcPr>
            <w:tcW w:w="3205" w:type="dxa"/>
            <w:tcBorders>
              <w:top w:val="nil"/>
              <w:left w:val="nil"/>
              <w:bottom w:val="single" w:sz="4" w:space="0" w:color="auto"/>
              <w:right w:val="nil"/>
            </w:tcBorders>
          </w:tcPr>
          <w:p w:rsidR="00E760EF" w:rsidRPr="000012A8" w:rsidRDefault="00E760EF" w:rsidP="00C857BF">
            <w:pPr>
              <w:widowControl w:val="0"/>
              <w:tabs>
                <w:tab w:val="center" w:pos="1361"/>
                <w:tab w:val="left" w:pos="3520"/>
                <w:tab w:val="center" w:pos="7667"/>
              </w:tabs>
              <w:autoSpaceDE w:val="0"/>
              <w:autoSpaceDN w:val="0"/>
              <w:adjustRightInd w:val="0"/>
              <w:spacing w:line="360" w:lineRule="auto"/>
              <w:jc w:val="center"/>
              <w:rPr>
                <w:rFonts w:ascii="Arial" w:hAnsi="Arial" w:cs="Arial"/>
                <w:sz w:val="18"/>
                <w:szCs w:val="20"/>
              </w:rPr>
            </w:pPr>
          </w:p>
          <w:p w:rsidR="00E760EF" w:rsidRPr="000012A8" w:rsidRDefault="00E760EF" w:rsidP="00C857BF">
            <w:pPr>
              <w:pStyle w:val="xl96"/>
              <w:widowControl w:val="0"/>
              <w:pBdr>
                <w:left w:val="none" w:sz="0" w:space="0" w:color="auto"/>
                <w:bottom w:val="none" w:sz="0" w:space="0" w:color="auto"/>
              </w:pBdr>
              <w:tabs>
                <w:tab w:val="center" w:pos="1361"/>
                <w:tab w:val="left" w:pos="3520"/>
                <w:tab w:val="center" w:pos="7667"/>
              </w:tabs>
              <w:autoSpaceDE w:val="0"/>
              <w:autoSpaceDN w:val="0"/>
              <w:adjustRightInd w:val="0"/>
              <w:spacing w:before="0" w:beforeAutospacing="0" w:after="0" w:afterAutospacing="0" w:line="360" w:lineRule="auto"/>
              <w:textAlignment w:val="auto"/>
              <w:rPr>
                <w:rFonts w:eastAsia="Times New Roman" w:cs="Arial"/>
              </w:rPr>
            </w:pPr>
            <w:r w:rsidRPr="000012A8">
              <w:rPr>
                <w:rFonts w:eastAsia="Times New Roman" w:cs="Arial"/>
              </w:rPr>
              <w:t>ΑΙΤΙΟΛΟΓΗΣΗ</w:t>
            </w:r>
          </w:p>
        </w:tc>
      </w:tr>
      <w:tr w:rsidR="00E760EF" w:rsidRPr="000012A8" w:rsidTr="00C857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73" w:type="dxa"/>
          <w:trHeight w:val="6160"/>
        </w:trPr>
        <w:tc>
          <w:tcPr>
            <w:tcW w:w="2272" w:type="dxa"/>
            <w:tcBorders>
              <w:top w:val="single" w:sz="4" w:space="0" w:color="auto"/>
              <w:left w:val="nil"/>
              <w:bottom w:val="single" w:sz="4" w:space="0" w:color="auto"/>
              <w:right w:val="single" w:sz="4" w:space="0" w:color="auto"/>
            </w:tcBorders>
          </w:tcPr>
          <w:p w:rsidR="00E760EF" w:rsidRPr="00F4312C" w:rsidRDefault="00E760EF" w:rsidP="00C857BF">
            <w:pPr>
              <w:widowControl w:val="0"/>
              <w:tabs>
                <w:tab w:val="left" w:pos="221"/>
              </w:tabs>
              <w:autoSpaceDE w:val="0"/>
              <w:autoSpaceDN w:val="0"/>
              <w:adjustRightInd w:val="0"/>
              <w:spacing w:before="5863" w:line="952" w:lineRule="exact"/>
              <w:jc w:val="both"/>
              <w:rPr>
                <w:rFonts w:ascii="Arial" w:hAnsi="Arial" w:cs="Arial"/>
                <w:sz w:val="18"/>
                <w:szCs w:val="20"/>
                <w:lang w:val="en-US"/>
              </w:rPr>
            </w:pPr>
          </w:p>
        </w:tc>
        <w:tc>
          <w:tcPr>
            <w:tcW w:w="4588" w:type="dxa"/>
            <w:tcBorders>
              <w:top w:val="single" w:sz="4" w:space="0" w:color="auto"/>
              <w:left w:val="single" w:sz="4" w:space="0" w:color="auto"/>
              <w:bottom w:val="single" w:sz="4" w:space="0" w:color="auto"/>
              <w:right w:val="nil"/>
            </w:tcBorders>
          </w:tcPr>
          <w:p w:rsidR="00E760EF" w:rsidRPr="000012A8" w:rsidRDefault="00E760EF" w:rsidP="00C857BF">
            <w:pPr>
              <w:widowControl w:val="0"/>
              <w:tabs>
                <w:tab w:val="center" w:pos="1361"/>
                <w:tab w:val="left" w:pos="3520"/>
                <w:tab w:val="center" w:pos="7667"/>
              </w:tabs>
              <w:autoSpaceDE w:val="0"/>
              <w:autoSpaceDN w:val="0"/>
              <w:adjustRightInd w:val="0"/>
              <w:spacing w:line="245" w:lineRule="exact"/>
              <w:ind w:left="4372"/>
              <w:jc w:val="both"/>
              <w:rPr>
                <w:rFonts w:ascii="Arial" w:hAnsi="Arial" w:cs="Arial"/>
                <w:sz w:val="18"/>
                <w:szCs w:val="20"/>
              </w:rPr>
            </w:pPr>
          </w:p>
          <w:p w:rsidR="00E760EF" w:rsidRPr="000012A8" w:rsidRDefault="00E760EF" w:rsidP="00C857BF">
            <w:pPr>
              <w:widowControl w:val="0"/>
              <w:tabs>
                <w:tab w:val="left" w:pos="221"/>
              </w:tabs>
              <w:autoSpaceDE w:val="0"/>
              <w:autoSpaceDN w:val="0"/>
              <w:adjustRightInd w:val="0"/>
              <w:spacing w:before="5863" w:line="952" w:lineRule="exact"/>
              <w:jc w:val="both"/>
              <w:rPr>
                <w:rFonts w:ascii="Arial" w:hAnsi="Arial" w:cs="Arial"/>
                <w:sz w:val="18"/>
                <w:szCs w:val="20"/>
              </w:rPr>
            </w:pPr>
          </w:p>
        </w:tc>
        <w:tc>
          <w:tcPr>
            <w:tcW w:w="3205" w:type="dxa"/>
            <w:tcBorders>
              <w:top w:val="single" w:sz="4" w:space="0" w:color="auto"/>
              <w:left w:val="single" w:sz="4" w:space="0" w:color="auto"/>
              <w:bottom w:val="single" w:sz="4" w:space="0" w:color="auto"/>
              <w:right w:val="nil"/>
            </w:tcBorders>
          </w:tcPr>
          <w:p w:rsidR="00E760EF" w:rsidRPr="000012A8" w:rsidRDefault="00E760EF" w:rsidP="00C857BF">
            <w:pPr>
              <w:widowControl w:val="0"/>
              <w:tabs>
                <w:tab w:val="center" w:pos="1361"/>
                <w:tab w:val="left" w:pos="3520"/>
                <w:tab w:val="center" w:pos="7667"/>
              </w:tabs>
              <w:autoSpaceDE w:val="0"/>
              <w:autoSpaceDN w:val="0"/>
              <w:adjustRightInd w:val="0"/>
              <w:spacing w:line="245" w:lineRule="exact"/>
              <w:ind w:left="1092"/>
              <w:jc w:val="both"/>
              <w:rPr>
                <w:rFonts w:ascii="Arial" w:hAnsi="Arial" w:cs="Arial"/>
                <w:sz w:val="18"/>
                <w:szCs w:val="20"/>
              </w:rPr>
            </w:pPr>
          </w:p>
          <w:p w:rsidR="00E760EF" w:rsidRPr="000012A8" w:rsidRDefault="00E760EF" w:rsidP="00C857BF">
            <w:pPr>
              <w:widowControl w:val="0"/>
              <w:tabs>
                <w:tab w:val="left" w:pos="221"/>
              </w:tabs>
              <w:autoSpaceDE w:val="0"/>
              <w:autoSpaceDN w:val="0"/>
              <w:adjustRightInd w:val="0"/>
              <w:spacing w:before="5863" w:line="952" w:lineRule="exact"/>
              <w:jc w:val="both"/>
              <w:rPr>
                <w:rFonts w:ascii="Arial" w:hAnsi="Arial" w:cs="Arial"/>
                <w:sz w:val="18"/>
                <w:szCs w:val="20"/>
              </w:rPr>
            </w:pPr>
          </w:p>
        </w:tc>
      </w:tr>
      <w:tr w:rsidR="00E760EF" w:rsidRPr="000012A8" w:rsidTr="00C857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73" w:type="dxa"/>
          <w:trHeight w:val="678"/>
        </w:trPr>
        <w:tc>
          <w:tcPr>
            <w:tcW w:w="10065" w:type="dxa"/>
            <w:gridSpan w:val="3"/>
            <w:tcBorders>
              <w:top w:val="single" w:sz="4" w:space="0" w:color="auto"/>
              <w:left w:val="nil"/>
              <w:bottom w:val="single" w:sz="4" w:space="0" w:color="auto"/>
              <w:right w:val="nil"/>
            </w:tcBorders>
          </w:tcPr>
          <w:p w:rsidR="00E760EF" w:rsidRPr="000012A8" w:rsidRDefault="00E760EF" w:rsidP="00C857BF">
            <w:pPr>
              <w:widowControl w:val="0"/>
              <w:autoSpaceDE w:val="0"/>
              <w:autoSpaceDN w:val="0"/>
              <w:adjustRightInd w:val="0"/>
              <w:spacing w:line="245" w:lineRule="exact"/>
              <w:ind w:left="726"/>
              <w:rPr>
                <w:rFonts w:ascii="Arial" w:hAnsi="Arial" w:cs="Arial"/>
                <w:sz w:val="18"/>
                <w:szCs w:val="18"/>
              </w:rPr>
            </w:pPr>
            <w:r w:rsidRPr="000012A8">
              <w:rPr>
                <w:rFonts w:ascii="Arial" w:hAnsi="Arial" w:cs="Arial"/>
                <w:sz w:val="18"/>
                <w:szCs w:val="18"/>
              </w:rPr>
              <w:tab/>
            </w:r>
          </w:p>
          <w:p w:rsidR="00E760EF" w:rsidRPr="000012A8" w:rsidRDefault="00E760EF" w:rsidP="00C857BF">
            <w:pPr>
              <w:widowControl w:val="0"/>
              <w:autoSpaceDE w:val="0"/>
              <w:autoSpaceDN w:val="0"/>
              <w:adjustRightInd w:val="0"/>
              <w:spacing w:line="245" w:lineRule="exact"/>
              <w:rPr>
                <w:rFonts w:ascii="Arial" w:hAnsi="Arial" w:cs="Arial"/>
                <w:sz w:val="18"/>
                <w:szCs w:val="18"/>
              </w:rPr>
            </w:pPr>
            <w:r w:rsidRPr="000012A8">
              <w:rPr>
                <w:rFonts w:ascii="Arial" w:hAnsi="Arial" w:cs="Arial"/>
                <w:sz w:val="18"/>
                <w:szCs w:val="18"/>
              </w:rPr>
              <w:t>ΣΥΝΟΛΟ</w:t>
            </w:r>
          </w:p>
        </w:tc>
      </w:tr>
      <w:tr w:rsidR="00E760EF" w:rsidRPr="000012A8" w:rsidTr="00C857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73" w:type="dxa"/>
          <w:trHeight w:val="2860"/>
        </w:trPr>
        <w:tc>
          <w:tcPr>
            <w:tcW w:w="10065" w:type="dxa"/>
            <w:gridSpan w:val="3"/>
            <w:tcBorders>
              <w:left w:val="nil"/>
              <w:bottom w:val="nil"/>
              <w:right w:val="nil"/>
            </w:tcBorders>
          </w:tcPr>
          <w:p w:rsidR="00E760EF" w:rsidRPr="000012A8" w:rsidRDefault="00E760EF" w:rsidP="00C857BF">
            <w:pPr>
              <w:widowControl w:val="0"/>
              <w:tabs>
                <w:tab w:val="left" w:pos="1731"/>
                <w:tab w:val="left" w:leader="dot" w:pos="6830"/>
                <w:tab w:val="left" w:leader="dot" w:pos="7474"/>
              </w:tabs>
              <w:autoSpaceDE w:val="0"/>
              <w:autoSpaceDN w:val="0"/>
              <w:adjustRightInd w:val="0"/>
              <w:spacing w:line="360" w:lineRule="auto"/>
              <w:jc w:val="both"/>
              <w:rPr>
                <w:rFonts w:ascii="Arial" w:hAnsi="Arial" w:cs="Arial"/>
                <w:sz w:val="18"/>
                <w:szCs w:val="20"/>
              </w:rPr>
            </w:pPr>
          </w:p>
          <w:p w:rsidR="00E760EF" w:rsidRPr="000012A8" w:rsidRDefault="00E760EF" w:rsidP="00C857BF">
            <w:pPr>
              <w:widowControl w:val="0"/>
              <w:tabs>
                <w:tab w:val="left" w:pos="1731"/>
                <w:tab w:val="left" w:leader="dot" w:pos="6830"/>
                <w:tab w:val="left" w:leader="dot" w:pos="7474"/>
              </w:tabs>
              <w:autoSpaceDE w:val="0"/>
              <w:autoSpaceDN w:val="0"/>
              <w:adjustRightInd w:val="0"/>
              <w:spacing w:line="360" w:lineRule="auto"/>
              <w:jc w:val="center"/>
              <w:rPr>
                <w:rFonts w:ascii="Arial" w:hAnsi="Arial" w:cs="Arial"/>
                <w:sz w:val="18"/>
                <w:szCs w:val="18"/>
              </w:rPr>
            </w:pPr>
            <w:r w:rsidRPr="000012A8">
              <w:rPr>
                <w:rFonts w:ascii="Arial" w:hAnsi="Arial" w:cs="Arial"/>
                <w:sz w:val="18"/>
                <w:szCs w:val="20"/>
              </w:rPr>
              <w:t>θεωρήθηκε</w:t>
            </w:r>
            <w:r w:rsidRPr="000012A8">
              <w:rPr>
                <w:rFonts w:ascii="Arial" w:hAnsi="Arial" w:cs="Arial"/>
                <w:sz w:val="18"/>
                <w:szCs w:val="20"/>
              </w:rPr>
              <w:tab/>
              <w:t>………………………./…………………/20</w:t>
            </w:r>
            <w:r>
              <w:rPr>
                <w:rFonts w:ascii="Arial" w:hAnsi="Arial" w:cs="Arial"/>
                <w:sz w:val="18"/>
                <w:szCs w:val="20"/>
              </w:rPr>
              <w:t>1</w:t>
            </w:r>
            <w:r w:rsidRPr="000012A8">
              <w:rPr>
                <w:rFonts w:ascii="Arial" w:hAnsi="Arial" w:cs="Arial"/>
                <w:sz w:val="18"/>
                <w:szCs w:val="20"/>
              </w:rPr>
              <w:t>…</w:t>
            </w:r>
          </w:p>
          <w:p w:rsidR="00E760EF" w:rsidRPr="000012A8" w:rsidRDefault="00E760EF" w:rsidP="00C857BF">
            <w:pPr>
              <w:widowControl w:val="0"/>
              <w:autoSpaceDE w:val="0"/>
              <w:autoSpaceDN w:val="0"/>
              <w:adjustRightInd w:val="0"/>
              <w:spacing w:line="360" w:lineRule="auto"/>
              <w:jc w:val="center"/>
              <w:rPr>
                <w:rFonts w:ascii="Arial" w:hAnsi="Arial" w:cs="Arial"/>
                <w:sz w:val="18"/>
                <w:szCs w:val="18"/>
              </w:rPr>
            </w:pPr>
          </w:p>
          <w:p w:rsidR="00E760EF" w:rsidRPr="000012A8" w:rsidRDefault="00E760EF" w:rsidP="00C857BF">
            <w:pPr>
              <w:widowControl w:val="0"/>
              <w:autoSpaceDE w:val="0"/>
              <w:autoSpaceDN w:val="0"/>
              <w:adjustRightInd w:val="0"/>
              <w:spacing w:line="360" w:lineRule="auto"/>
              <w:jc w:val="center"/>
              <w:rPr>
                <w:rFonts w:ascii="Arial" w:hAnsi="Arial" w:cs="Arial"/>
                <w:i/>
                <w:iCs/>
                <w:sz w:val="18"/>
              </w:rPr>
            </w:pPr>
            <w:r w:rsidRPr="000012A8">
              <w:rPr>
                <w:rFonts w:ascii="Arial" w:hAnsi="Arial" w:cs="Arial"/>
                <w:sz w:val="18"/>
                <w:szCs w:val="18"/>
              </w:rPr>
              <w:t>Ο Προϊστάμενος</w:t>
            </w:r>
            <w:r w:rsidRPr="000012A8">
              <w:rPr>
                <w:rFonts w:ascii="Arial" w:hAnsi="Arial" w:cs="Arial"/>
                <w:sz w:val="18"/>
                <w:szCs w:val="18"/>
              </w:rPr>
              <w:tab/>
              <w:t xml:space="preserve">                           Ο </w:t>
            </w:r>
            <w:proofErr w:type="spellStart"/>
            <w:r w:rsidRPr="000012A8">
              <w:rPr>
                <w:rFonts w:ascii="Arial" w:hAnsi="Arial" w:cs="Arial"/>
                <w:sz w:val="18"/>
                <w:szCs w:val="18"/>
              </w:rPr>
              <w:t>Συντάξας</w:t>
            </w:r>
            <w:proofErr w:type="spellEnd"/>
          </w:p>
          <w:p w:rsidR="00E760EF" w:rsidRPr="000012A8" w:rsidRDefault="00E760EF" w:rsidP="00C857BF">
            <w:pPr>
              <w:widowControl w:val="0"/>
              <w:autoSpaceDE w:val="0"/>
              <w:autoSpaceDN w:val="0"/>
              <w:adjustRightInd w:val="0"/>
              <w:spacing w:line="360" w:lineRule="auto"/>
              <w:jc w:val="both"/>
              <w:rPr>
                <w:rFonts w:ascii="Arial" w:hAnsi="Arial" w:cs="Arial"/>
                <w:i/>
                <w:iCs/>
                <w:sz w:val="18"/>
              </w:rPr>
            </w:pPr>
          </w:p>
          <w:p w:rsidR="00E760EF" w:rsidRPr="000012A8" w:rsidRDefault="00E760EF" w:rsidP="00C857BF">
            <w:pPr>
              <w:widowControl w:val="0"/>
              <w:autoSpaceDE w:val="0"/>
              <w:autoSpaceDN w:val="0"/>
              <w:adjustRightInd w:val="0"/>
              <w:spacing w:line="360" w:lineRule="auto"/>
              <w:jc w:val="both"/>
              <w:rPr>
                <w:rFonts w:ascii="Arial" w:hAnsi="Arial" w:cs="Arial"/>
                <w:sz w:val="18"/>
                <w:szCs w:val="20"/>
              </w:rPr>
            </w:pPr>
          </w:p>
        </w:tc>
      </w:tr>
    </w:tbl>
    <w:p w:rsidR="00E760EF" w:rsidRDefault="00E760EF" w:rsidP="00E760EF"/>
    <w:p w:rsidR="00E760EF" w:rsidRDefault="00E760EF" w:rsidP="00247C5D">
      <w:pPr>
        <w:spacing w:after="0" w:line="360" w:lineRule="auto"/>
        <w:rPr>
          <w:rFonts w:ascii="Arial" w:hAnsi="Arial" w:cs="Arial"/>
          <w:b/>
        </w:rPr>
      </w:pPr>
    </w:p>
    <w:p w:rsidR="00E760EF" w:rsidRPr="00E760EF" w:rsidRDefault="00E760EF" w:rsidP="00247C5D">
      <w:pPr>
        <w:spacing w:after="0" w:line="360" w:lineRule="auto"/>
        <w:rPr>
          <w:rFonts w:ascii="Arial" w:hAnsi="Arial" w:cs="Arial"/>
          <w:b/>
        </w:rPr>
        <w:sectPr w:rsidR="00E760EF" w:rsidRPr="00E760EF" w:rsidSect="0098692D">
          <w:pgSz w:w="11906" w:h="16838"/>
          <w:pgMar w:top="1134" w:right="1191" w:bottom="1134" w:left="1191" w:header="709" w:footer="709" w:gutter="0"/>
          <w:cols w:space="708"/>
          <w:docGrid w:linePitch="360"/>
        </w:sectPr>
      </w:pPr>
    </w:p>
    <w:p w:rsidR="00C828F1" w:rsidRPr="00293B1C" w:rsidRDefault="00C828F1" w:rsidP="00C828F1">
      <w:pPr>
        <w:pStyle w:val="a5"/>
        <w:rPr>
          <w:sz w:val="22"/>
        </w:rPr>
      </w:pPr>
      <w:r w:rsidRPr="00293B1C">
        <w:rPr>
          <w:sz w:val="22"/>
        </w:rPr>
        <w:lastRenderedPageBreak/>
        <w:t>ΥΠΟΔΕΙΓΜΑ 1</w:t>
      </w:r>
      <w:r>
        <w:rPr>
          <w:sz w:val="22"/>
        </w:rPr>
        <w:t>0</w:t>
      </w:r>
    </w:p>
    <w:p w:rsidR="00C828F1" w:rsidRDefault="00C828F1" w:rsidP="00C828F1">
      <w:pPr>
        <w:jc w:val="center"/>
        <w:rPr>
          <w:rFonts w:ascii="Arial" w:hAnsi="Arial" w:cs="Arial"/>
          <w:b/>
          <w:bCs/>
        </w:rPr>
      </w:pPr>
    </w:p>
    <w:p w:rsidR="00C828F1" w:rsidRPr="000012A8" w:rsidRDefault="00C828F1" w:rsidP="00C828F1">
      <w:pPr>
        <w:jc w:val="center"/>
        <w:rPr>
          <w:rFonts w:ascii="Arial" w:hAnsi="Arial" w:cs="Arial"/>
          <w:b/>
          <w:bCs/>
        </w:rPr>
      </w:pPr>
      <w:r w:rsidRPr="000012A8">
        <w:rPr>
          <w:rFonts w:ascii="Arial" w:hAnsi="Arial" w:cs="Arial"/>
          <w:b/>
          <w:bCs/>
        </w:rPr>
        <w:t>ΥΠΟΔΕΙΓΜΑ ΔΗΛΩΣΗΣ</w:t>
      </w:r>
    </w:p>
    <w:p w:rsidR="00C828F1" w:rsidRPr="000012A8" w:rsidRDefault="00C828F1" w:rsidP="00C828F1">
      <w:pPr>
        <w:jc w:val="center"/>
        <w:rPr>
          <w:rFonts w:ascii="Arial" w:hAnsi="Arial" w:cs="Arial"/>
          <w:b/>
          <w:bCs/>
        </w:rPr>
      </w:pPr>
      <w:r w:rsidRPr="000012A8">
        <w:rPr>
          <w:rFonts w:ascii="Arial" w:hAnsi="Arial" w:cs="Arial"/>
          <w:b/>
          <w:bCs/>
        </w:rPr>
        <w:t xml:space="preserve">ΣΤΟΙΧΕΙΑ ΣΧΕΤΙΚΑ ΜΕ ΤΗΝ </w:t>
      </w:r>
      <w:r>
        <w:rPr>
          <w:rFonts w:ascii="Arial" w:hAnsi="Arial" w:cs="Arial"/>
          <w:b/>
          <w:bCs/>
        </w:rPr>
        <w:t xml:space="preserve">ΚΑΤΗΓΟΡΙΑ </w:t>
      </w:r>
      <w:r w:rsidRPr="000012A8">
        <w:rPr>
          <w:rFonts w:ascii="Arial" w:hAnsi="Arial" w:cs="Arial"/>
          <w:b/>
          <w:bCs/>
        </w:rPr>
        <w:t>ΜΜΕ</w:t>
      </w:r>
    </w:p>
    <w:p w:rsidR="00C828F1" w:rsidRPr="000012A8" w:rsidRDefault="00C828F1" w:rsidP="00C828F1">
      <w:pPr>
        <w:pStyle w:val="a5"/>
        <w:rPr>
          <w:sz w:val="22"/>
        </w:rPr>
      </w:pPr>
      <w:r w:rsidRPr="000012A8">
        <w:rPr>
          <w:sz w:val="22"/>
        </w:rPr>
        <w:t>Σύμφωνα με τη σύσταση της Επιτροπής 2003/361/ΕΚ</w:t>
      </w:r>
    </w:p>
    <w:p w:rsidR="00C828F1" w:rsidRPr="000012A8" w:rsidRDefault="00C828F1" w:rsidP="00C828F1">
      <w:pPr>
        <w:rPr>
          <w:rFonts w:ascii="Arial" w:hAnsi="Arial" w:cs="Arial"/>
        </w:rPr>
      </w:pPr>
    </w:p>
    <w:p w:rsidR="00C828F1" w:rsidRPr="000012A8" w:rsidRDefault="00C828F1" w:rsidP="00C828F1">
      <w:pPr>
        <w:pStyle w:val="9"/>
        <w:rPr>
          <w:sz w:val="20"/>
          <w:szCs w:val="20"/>
        </w:rPr>
      </w:pPr>
      <w:r w:rsidRPr="000012A8">
        <w:rPr>
          <w:sz w:val="20"/>
          <w:szCs w:val="20"/>
        </w:rPr>
        <w:t>Ακριβή στοιχεία της επιχείρησης</w:t>
      </w:r>
    </w:p>
    <w:p w:rsidR="00C828F1" w:rsidRPr="000012A8" w:rsidRDefault="00C828F1" w:rsidP="00C828F1">
      <w:pPr>
        <w:rPr>
          <w:rFonts w:ascii="Arial" w:hAnsi="Arial" w:cs="Arial"/>
          <w:sz w:val="20"/>
          <w:szCs w:val="20"/>
        </w:rPr>
      </w:pPr>
    </w:p>
    <w:p w:rsidR="00C828F1" w:rsidRPr="000012A8" w:rsidRDefault="00C828F1" w:rsidP="00C828F1">
      <w:pPr>
        <w:rPr>
          <w:rFonts w:ascii="Arial" w:hAnsi="Arial" w:cs="Arial"/>
          <w:sz w:val="20"/>
          <w:szCs w:val="20"/>
        </w:rPr>
      </w:pPr>
      <w:r w:rsidRPr="000012A8">
        <w:rPr>
          <w:rFonts w:ascii="Arial" w:hAnsi="Arial" w:cs="Arial"/>
          <w:sz w:val="20"/>
          <w:szCs w:val="20"/>
        </w:rPr>
        <w:t>Επωνυμία ή εταιρική επωνυμία : …………………………………</w:t>
      </w:r>
    </w:p>
    <w:p w:rsidR="00C828F1" w:rsidRPr="000012A8" w:rsidRDefault="00C828F1" w:rsidP="00C828F1">
      <w:pPr>
        <w:rPr>
          <w:rFonts w:ascii="Arial" w:hAnsi="Arial" w:cs="Arial"/>
          <w:sz w:val="20"/>
          <w:szCs w:val="20"/>
        </w:rPr>
      </w:pPr>
      <w:r w:rsidRPr="000012A8">
        <w:rPr>
          <w:rFonts w:ascii="Arial" w:hAnsi="Arial" w:cs="Arial"/>
          <w:sz w:val="20"/>
          <w:szCs w:val="20"/>
        </w:rPr>
        <w:t xml:space="preserve">Διεύθυνση της έδρας </w:t>
      </w:r>
      <w:r>
        <w:rPr>
          <w:rFonts w:ascii="Arial" w:hAnsi="Arial" w:cs="Arial"/>
          <w:sz w:val="20"/>
          <w:szCs w:val="20"/>
        </w:rPr>
        <w:t xml:space="preserve">της </w:t>
      </w:r>
      <w:r w:rsidRPr="000012A8">
        <w:rPr>
          <w:rFonts w:ascii="Arial" w:hAnsi="Arial" w:cs="Arial"/>
          <w:sz w:val="20"/>
          <w:szCs w:val="20"/>
        </w:rPr>
        <w:t>εταιρεία</w:t>
      </w:r>
      <w:r>
        <w:rPr>
          <w:rFonts w:ascii="Arial" w:hAnsi="Arial" w:cs="Arial"/>
          <w:sz w:val="20"/>
          <w:szCs w:val="20"/>
        </w:rPr>
        <w:t>ς</w:t>
      </w:r>
      <w:r w:rsidRPr="000012A8">
        <w:rPr>
          <w:rFonts w:ascii="Arial" w:hAnsi="Arial" w:cs="Arial"/>
          <w:sz w:val="20"/>
          <w:szCs w:val="20"/>
        </w:rPr>
        <w:t xml:space="preserve"> : …………………………………..</w:t>
      </w:r>
    </w:p>
    <w:p w:rsidR="00C828F1" w:rsidRPr="000012A8" w:rsidRDefault="00C828F1" w:rsidP="00C828F1">
      <w:pPr>
        <w:rPr>
          <w:rFonts w:ascii="Arial" w:hAnsi="Arial" w:cs="Arial"/>
          <w:sz w:val="20"/>
          <w:szCs w:val="20"/>
        </w:rPr>
      </w:pPr>
      <w:r w:rsidRPr="000012A8">
        <w:rPr>
          <w:rFonts w:ascii="Arial" w:hAnsi="Arial" w:cs="Arial"/>
          <w:sz w:val="20"/>
          <w:szCs w:val="20"/>
        </w:rPr>
        <w:t>Α.Φ.Μ. : …………………………………………………………….</w:t>
      </w:r>
    </w:p>
    <w:p w:rsidR="00C828F1" w:rsidRPr="000012A8" w:rsidRDefault="00C828F1" w:rsidP="00C828F1">
      <w:pPr>
        <w:rPr>
          <w:rFonts w:ascii="Arial" w:hAnsi="Arial" w:cs="Arial"/>
          <w:sz w:val="20"/>
          <w:szCs w:val="20"/>
        </w:rPr>
      </w:pPr>
      <w:r w:rsidRPr="000012A8">
        <w:rPr>
          <w:rFonts w:ascii="Arial" w:hAnsi="Arial" w:cs="Arial"/>
          <w:sz w:val="20"/>
          <w:szCs w:val="20"/>
        </w:rPr>
        <w:t>ΑΡΜΑΕ : …………………………………………………………….</w:t>
      </w:r>
    </w:p>
    <w:p w:rsidR="00C828F1" w:rsidRPr="000012A8" w:rsidRDefault="00C828F1" w:rsidP="00C828F1">
      <w:pPr>
        <w:rPr>
          <w:rFonts w:ascii="Arial" w:hAnsi="Arial" w:cs="Arial"/>
          <w:sz w:val="20"/>
          <w:szCs w:val="20"/>
        </w:rPr>
      </w:pPr>
      <w:r w:rsidRPr="000012A8">
        <w:rPr>
          <w:rFonts w:ascii="Arial" w:hAnsi="Arial" w:cs="Arial"/>
          <w:sz w:val="20"/>
          <w:szCs w:val="20"/>
        </w:rPr>
        <w:t>Δ.Ο.Υ. : ……………………………………………………………..</w:t>
      </w:r>
    </w:p>
    <w:p w:rsidR="00C828F1" w:rsidRPr="000012A8" w:rsidRDefault="00C828F1" w:rsidP="00C828F1">
      <w:pPr>
        <w:rPr>
          <w:rFonts w:ascii="Arial" w:hAnsi="Arial" w:cs="Arial"/>
          <w:sz w:val="20"/>
          <w:szCs w:val="20"/>
        </w:rPr>
      </w:pPr>
      <w:r w:rsidRPr="000012A8">
        <w:rPr>
          <w:rFonts w:ascii="Arial" w:hAnsi="Arial" w:cs="Arial"/>
          <w:sz w:val="20"/>
          <w:szCs w:val="20"/>
        </w:rPr>
        <w:t>Ονοματεπώνυμο και τίτλος του ή των κύριων Διευθυντικών στελεχών.</w:t>
      </w:r>
    </w:p>
    <w:p w:rsidR="00C828F1" w:rsidRPr="000012A8" w:rsidRDefault="00C828F1" w:rsidP="00C828F1">
      <w:pPr>
        <w:rPr>
          <w:rFonts w:ascii="Arial" w:hAnsi="Arial" w:cs="Arial"/>
          <w:sz w:val="20"/>
          <w:szCs w:val="20"/>
        </w:rPr>
      </w:pPr>
      <w:r w:rsidRPr="000012A8">
        <w:rPr>
          <w:rFonts w:ascii="Arial" w:hAnsi="Arial" w:cs="Arial"/>
          <w:sz w:val="20"/>
          <w:szCs w:val="20"/>
        </w:rPr>
        <w:t>(Πρόεδρος, Γενικός Διευθυντής ή αντίστοιχη θέση) : …………………..</w:t>
      </w:r>
    </w:p>
    <w:p w:rsidR="00C828F1" w:rsidRPr="000012A8" w:rsidRDefault="00C828F1" w:rsidP="00C828F1">
      <w:pPr>
        <w:rPr>
          <w:rFonts w:ascii="Arial" w:hAnsi="Arial" w:cs="Arial"/>
          <w:sz w:val="20"/>
          <w:szCs w:val="20"/>
        </w:rPr>
      </w:pPr>
    </w:p>
    <w:p w:rsidR="00C828F1" w:rsidRPr="000012A8" w:rsidRDefault="00C828F1" w:rsidP="00C828F1">
      <w:pPr>
        <w:rPr>
          <w:rFonts w:ascii="Arial" w:hAnsi="Arial" w:cs="Arial"/>
          <w:b/>
          <w:bCs/>
          <w:sz w:val="20"/>
          <w:szCs w:val="20"/>
          <w:u w:val="single"/>
        </w:rPr>
      </w:pPr>
      <w:r w:rsidRPr="000012A8">
        <w:rPr>
          <w:rFonts w:ascii="Arial" w:hAnsi="Arial" w:cs="Arial"/>
          <w:b/>
          <w:bCs/>
          <w:sz w:val="20"/>
          <w:szCs w:val="20"/>
          <w:u w:val="single"/>
        </w:rPr>
        <w:t xml:space="preserve">Τύπος της επιχείρησης : </w:t>
      </w:r>
    </w:p>
    <w:p w:rsidR="00C828F1" w:rsidRPr="000012A8" w:rsidRDefault="00C828F1" w:rsidP="00C828F1">
      <w:pPr>
        <w:rPr>
          <w:rFonts w:ascii="Arial" w:hAnsi="Arial" w:cs="Arial"/>
          <w:sz w:val="20"/>
          <w:szCs w:val="20"/>
        </w:rPr>
      </w:pPr>
      <w:r w:rsidRPr="000012A8">
        <w:rPr>
          <w:rFonts w:ascii="Arial" w:hAnsi="Arial" w:cs="Arial"/>
          <w:bCs/>
          <w:sz w:val="20"/>
          <w:szCs w:val="20"/>
        </w:rPr>
        <w:t>□</w:t>
      </w:r>
      <w:r w:rsidRPr="000012A8">
        <w:rPr>
          <w:rFonts w:ascii="Arial" w:hAnsi="Arial" w:cs="Arial"/>
          <w:sz w:val="20"/>
          <w:szCs w:val="20"/>
        </w:rPr>
        <w:t xml:space="preserve">  Ανεξάρτητη επιχείρηση</w:t>
      </w:r>
    </w:p>
    <w:p w:rsidR="00C828F1" w:rsidRPr="000012A8" w:rsidRDefault="00C828F1" w:rsidP="00C828F1">
      <w:pPr>
        <w:rPr>
          <w:rFonts w:ascii="Arial" w:hAnsi="Arial" w:cs="Arial"/>
          <w:sz w:val="20"/>
          <w:szCs w:val="20"/>
        </w:rPr>
      </w:pPr>
      <w:r w:rsidRPr="000012A8">
        <w:rPr>
          <w:rFonts w:ascii="Arial" w:hAnsi="Arial" w:cs="Arial"/>
          <w:bCs/>
          <w:sz w:val="20"/>
          <w:szCs w:val="20"/>
        </w:rPr>
        <w:t>□</w:t>
      </w:r>
      <w:r w:rsidRPr="000012A8">
        <w:rPr>
          <w:rFonts w:ascii="Arial" w:hAnsi="Arial" w:cs="Arial"/>
          <w:sz w:val="20"/>
          <w:szCs w:val="20"/>
        </w:rPr>
        <w:t xml:space="preserve"> Συνεργαζόμενη επιχείρηση</w:t>
      </w:r>
    </w:p>
    <w:p w:rsidR="00C828F1" w:rsidRPr="000012A8" w:rsidRDefault="00C828F1" w:rsidP="00C828F1">
      <w:pPr>
        <w:rPr>
          <w:rFonts w:ascii="Arial" w:hAnsi="Arial" w:cs="Arial"/>
          <w:sz w:val="20"/>
          <w:szCs w:val="20"/>
        </w:rPr>
      </w:pPr>
      <w:r w:rsidRPr="000012A8">
        <w:rPr>
          <w:rFonts w:ascii="Arial" w:hAnsi="Arial" w:cs="Arial"/>
          <w:bCs/>
          <w:sz w:val="20"/>
          <w:szCs w:val="20"/>
        </w:rPr>
        <w:t>□</w:t>
      </w:r>
      <w:r w:rsidRPr="000012A8">
        <w:rPr>
          <w:rFonts w:ascii="Arial" w:hAnsi="Arial" w:cs="Arial"/>
          <w:sz w:val="20"/>
          <w:szCs w:val="20"/>
        </w:rPr>
        <w:t xml:space="preserve"> Συνδεδεμένη επιχείρηση</w:t>
      </w:r>
    </w:p>
    <w:p w:rsidR="00C828F1" w:rsidRPr="000012A8" w:rsidRDefault="00C828F1" w:rsidP="00C828F1">
      <w:pPr>
        <w:rPr>
          <w:rFonts w:ascii="Arial" w:hAnsi="Arial" w:cs="Arial"/>
          <w:sz w:val="20"/>
          <w:szCs w:val="20"/>
        </w:rPr>
      </w:pPr>
    </w:p>
    <w:p w:rsidR="00C828F1" w:rsidRPr="000012A8" w:rsidRDefault="00C828F1" w:rsidP="00C828F1">
      <w:pPr>
        <w:rPr>
          <w:rFonts w:ascii="Arial" w:hAnsi="Arial" w:cs="Arial"/>
          <w:b/>
          <w:bCs/>
          <w:sz w:val="20"/>
          <w:szCs w:val="20"/>
          <w:u w:val="single"/>
        </w:rPr>
      </w:pPr>
      <w:r w:rsidRPr="000012A8">
        <w:rPr>
          <w:rFonts w:ascii="Arial" w:hAnsi="Arial" w:cs="Arial"/>
          <w:b/>
          <w:bCs/>
          <w:sz w:val="20"/>
          <w:szCs w:val="20"/>
          <w:u w:val="single"/>
        </w:rPr>
        <w:t xml:space="preserve">Στοιχεία για τον προσδιορισμό της κατηγορίας επιχείρησης : </w:t>
      </w:r>
    </w:p>
    <w:p w:rsidR="00C828F1" w:rsidRPr="000012A8" w:rsidRDefault="00C828F1" w:rsidP="00C828F1">
      <w:pPr>
        <w:rPr>
          <w:rFonts w:ascii="Arial" w:hAnsi="Arial" w:cs="Arial"/>
          <w:b/>
          <w:bCs/>
          <w:sz w:val="20"/>
          <w:szCs w:val="20"/>
          <w:u w:val="single"/>
        </w:rPr>
      </w:pPr>
    </w:p>
    <w:p w:rsidR="00C828F1" w:rsidRPr="000012A8" w:rsidRDefault="00C828F1" w:rsidP="00C828F1">
      <w:pPr>
        <w:rPr>
          <w:rFonts w:ascii="Arial" w:hAnsi="Arial" w:cs="Arial"/>
          <w:sz w:val="20"/>
          <w:szCs w:val="20"/>
        </w:rPr>
      </w:pPr>
      <w:r w:rsidRPr="000012A8">
        <w:rPr>
          <w:rFonts w:ascii="Arial" w:hAnsi="Arial" w:cs="Arial"/>
          <w:sz w:val="20"/>
          <w:szCs w:val="20"/>
        </w:rPr>
        <w:t>Τα στοιχεία υπολογίζονται σύμφωνα με το άρθρο 6 του παραρτήματος της σύστασης της Επιτροπής 2003/361/ΕΚ σχετικά με τον ορισμό των ΜΜΕ.</w:t>
      </w:r>
    </w:p>
    <w:p w:rsidR="00C828F1" w:rsidRPr="000012A8" w:rsidRDefault="00C828F1" w:rsidP="00C828F1">
      <w:pPr>
        <w:rPr>
          <w:rFonts w:ascii="Arial" w:hAnsi="Arial" w:cs="Arial"/>
          <w:sz w:val="20"/>
          <w:szCs w:val="20"/>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BF"/>
      </w:tblPr>
      <w:tblGrid>
        <w:gridCol w:w="3348"/>
        <w:gridCol w:w="2333"/>
        <w:gridCol w:w="2841"/>
      </w:tblGrid>
      <w:tr w:rsidR="00C828F1" w:rsidRPr="000012A8" w:rsidTr="00C828F1">
        <w:trPr>
          <w:cantSplit/>
        </w:trPr>
        <w:tc>
          <w:tcPr>
            <w:tcW w:w="8522" w:type="dxa"/>
            <w:gridSpan w:val="3"/>
          </w:tcPr>
          <w:p w:rsidR="00C828F1" w:rsidRPr="000012A8" w:rsidRDefault="00C828F1" w:rsidP="00C828F1">
            <w:pPr>
              <w:rPr>
                <w:rFonts w:ascii="Arial" w:hAnsi="Arial" w:cs="Arial"/>
                <w:sz w:val="20"/>
                <w:szCs w:val="20"/>
              </w:rPr>
            </w:pPr>
            <w:r w:rsidRPr="000012A8">
              <w:rPr>
                <w:rFonts w:ascii="Arial" w:hAnsi="Arial" w:cs="Arial"/>
                <w:sz w:val="20"/>
                <w:szCs w:val="20"/>
              </w:rPr>
              <w:t>Περίοδος αναφοράς</w:t>
            </w:r>
          </w:p>
        </w:tc>
      </w:tr>
      <w:tr w:rsidR="00C828F1" w:rsidRPr="000012A8" w:rsidTr="00C828F1">
        <w:tc>
          <w:tcPr>
            <w:tcW w:w="3348" w:type="dxa"/>
            <w:vAlign w:val="center"/>
          </w:tcPr>
          <w:p w:rsidR="00C828F1" w:rsidRPr="000012A8" w:rsidRDefault="00C828F1" w:rsidP="00C828F1">
            <w:pPr>
              <w:jc w:val="center"/>
              <w:rPr>
                <w:rFonts w:ascii="Arial" w:hAnsi="Arial" w:cs="Arial"/>
                <w:sz w:val="20"/>
                <w:szCs w:val="20"/>
              </w:rPr>
            </w:pPr>
            <w:r w:rsidRPr="000012A8">
              <w:rPr>
                <w:rFonts w:ascii="Arial" w:hAnsi="Arial" w:cs="Arial"/>
                <w:sz w:val="20"/>
                <w:szCs w:val="20"/>
              </w:rPr>
              <w:t>Αριθμός εργαζομένων (ΕΜΕ)</w:t>
            </w:r>
          </w:p>
        </w:tc>
        <w:tc>
          <w:tcPr>
            <w:tcW w:w="2333" w:type="dxa"/>
            <w:vAlign w:val="center"/>
          </w:tcPr>
          <w:p w:rsidR="00C828F1" w:rsidRPr="000012A8" w:rsidRDefault="00C828F1" w:rsidP="00C828F1">
            <w:pPr>
              <w:jc w:val="center"/>
              <w:rPr>
                <w:rFonts w:ascii="Arial" w:hAnsi="Arial" w:cs="Arial"/>
                <w:sz w:val="20"/>
                <w:szCs w:val="20"/>
              </w:rPr>
            </w:pPr>
            <w:r w:rsidRPr="000012A8">
              <w:rPr>
                <w:rFonts w:ascii="Arial" w:hAnsi="Arial" w:cs="Arial"/>
                <w:sz w:val="20"/>
                <w:szCs w:val="20"/>
              </w:rPr>
              <w:t>Κύκλος εργασιών</w:t>
            </w:r>
          </w:p>
          <w:p w:rsidR="00C828F1" w:rsidRPr="000012A8" w:rsidRDefault="00C828F1" w:rsidP="00C828F1">
            <w:pPr>
              <w:jc w:val="center"/>
              <w:rPr>
                <w:rFonts w:ascii="Arial" w:hAnsi="Arial" w:cs="Arial"/>
                <w:sz w:val="20"/>
                <w:szCs w:val="20"/>
              </w:rPr>
            </w:pPr>
          </w:p>
        </w:tc>
        <w:tc>
          <w:tcPr>
            <w:tcW w:w="2841" w:type="dxa"/>
            <w:vAlign w:val="center"/>
          </w:tcPr>
          <w:p w:rsidR="00C828F1" w:rsidRPr="000012A8" w:rsidRDefault="00C828F1" w:rsidP="00C828F1">
            <w:pPr>
              <w:jc w:val="center"/>
              <w:rPr>
                <w:rFonts w:ascii="Arial" w:hAnsi="Arial" w:cs="Arial"/>
                <w:sz w:val="20"/>
                <w:szCs w:val="20"/>
              </w:rPr>
            </w:pPr>
            <w:r w:rsidRPr="000012A8">
              <w:rPr>
                <w:rFonts w:ascii="Arial" w:hAnsi="Arial" w:cs="Arial"/>
                <w:sz w:val="20"/>
                <w:szCs w:val="20"/>
              </w:rPr>
              <w:t xml:space="preserve">Σύνολο </w:t>
            </w:r>
            <w:r>
              <w:rPr>
                <w:rFonts w:ascii="Arial" w:hAnsi="Arial" w:cs="Arial"/>
                <w:sz w:val="20"/>
                <w:szCs w:val="20"/>
              </w:rPr>
              <w:t>ισο</w:t>
            </w:r>
            <w:r w:rsidRPr="000012A8">
              <w:rPr>
                <w:rFonts w:ascii="Arial" w:hAnsi="Arial" w:cs="Arial"/>
                <w:sz w:val="20"/>
                <w:szCs w:val="20"/>
              </w:rPr>
              <w:t>λογισμού</w:t>
            </w:r>
          </w:p>
          <w:p w:rsidR="00C828F1" w:rsidRPr="000012A8" w:rsidRDefault="00C828F1" w:rsidP="00C828F1">
            <w:pPr>
              <w:jc w:val="center"/>
              <w:rPr>
                <w:rFonts w:ascii="Arial" w:hAnsi="Arial" w:cs="Arial"/>
                <w:sz w:val="20"/>
                <w:szCs w:val="20"/>
              </w:rPr>
            </w:pPr>
          </w:p>
        </w:tc>
      </w:tr>
      <w:tr w:rsidR="00C828F1" w:rsidRPr="000012A8" w:rsidTr="00C828F1">
        <w:tc>
          <w:tcPr>
            <w:tcW w:w="3348" w:type="dxa"/>
          </w:tcPr>
          <w:p w:rsidR="00C828F1" w:rsidRPr="000012A8" w:rsidRDefault="00C828F1" w:rsidP="00C828F1">
            <w:pPr>
              <w:rPr>
                <w:rFonts w:ascii="Arial" w:hAnsi="Arial" w:cs="Arial"/>
                <w:sz w:val="20"/>
                <w:szCs w:val="20"/>
              </w:rPr>
            </w:pPr>
          </w:p>
        </w:tc>
        <w:tc>
          <w:tcPr>
            <w:tcW w:w="2333" w:type="dxa"/>
          </w:tcPr>
          <w:p w:rsidR="00C828F1" w:rsidRPr="000012A8" w:rsidRDefault="00C828F1" w:rsidP="00C828F1">
            <w:pPr>
              <w:rPr>
                <w:rFonts w:ascii="Arial" w:hAnsi="Arial" w:cs="Arial"/>
                <w:sz w:val="20"/>
                <w:szCs w:val="20"/>
              </w:rPr>
            </w:pPr>
          </w:p>
        </w:tc>
        <w:tc>
          <w:tcPr>
            <w:tcW w:w="2841" w:type="dxa"/>
          </w:tcPr>
          <w:p w:rsidR="00C828F1" w:rsidRPr="000012A8" w:rsidRDefault="00C828F1" w:rsidP="00C828F1">
            <w:pPr>
              <w:rPr>
                <w:rFonts w:ascii="Arial" w:hAnsi="Arial" w:cs="Arial"/>
                <w:sz w:val="20"/>
                <w:szCs w:val="20"/>
              </w:rPr>
            </w:pPr>
          </w:p>
        </w:tc>
      </w:tr>
    </w:tbl>
    <w:p w:rsidR="00C828F1" w:rsidRPr="000012A8" w:rsidRDefault="00C828F1" w:rsidP="00C828F1">
      <w:pPr>
        <w:rPr>
          <w:rFonts w:ascii="Arial" w:hAnsi="Arial" w:cs="Arial"/>
          <w:sz w:val="20"/>
          <w:szCs w:val="20"/>
        </w:rPr>
      </w:pPr>
      <w:r w:rsidRPr="000012A8">
        <w:rPr>
          <w:rFonts w:ascii="Arial" w:hAnsi="Arial" w:cs="Arial"/>
          <w:sz w:val="20"/>
          <w:szCs w:val="20"/>
        </w:rPr>
        <w:t xml:space="preserve"> </w:t>
      </w:r>
    </w:p>
    <w:p w:rsidR="00C828F1" w:rsidRPr="000012A8" w:rsidRDefault="00C828F1" w:rsidP="00C828F1">
      <w:pPr>
        <w:pStyle w:val="a9"/>
        <w:spacing w:line="240" w:lineRule="auto"/>
        <w:rPr>
          <w:sz w:val="20"/>
          <w:szCs w:val="20"/>
        </w:rPr>
      </w:pPr>
      <w:r w:rsidRPr="000012A8">
        <w:rPr>
          <w:sz w:val="20"/>
          <w:szCs w:val="20"/>
        </w:rPr>
        <w:lastRenderedPageBreak/>
        <w:t xml:space="preserve">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C828F1" w:rsidRPr="000012A8" w:rsidRDefault="00C828F1" w:rsidP="00C828F1">
      <w:pPr>
        <w:jc w:val="both"/>
        <w:rPr>
          <w:rFonts w:ascii="Arial" w:hAnsi="Arial" w:cs="Arial"/>
          <w:sz w:val="20"/>
          <w:szCs w:val="20"/>
        </w:rPr>
      </w:pPr>
    </w:p>
    <w:p w:rsidR="00C828F1" w:rsidRPr="000012A8" w:rsidRDefault="00C828F1" w:rsidP="00C828F1">
      <w:pPr>
        <w:jc w:val="both"/>
        <w:rPr>
          <w:rFonts w:ascii="Arial" w:hAnsi="Arial" w:cs="Arial"/>
          <w:sz w:val="20"/>
          <w:szCs w:val="20"/>
        </w:rPr>
      </w:pPr>
      <w:r w:rsidRPr="000012A8">
        <w:rPr>
          <w:rFonts w:ascii="Arial" w:hAnsi="Arial" w:cs="Arial"/>
          <w:sz w:val="20"/>
          <w:szCs w:val="20"/>
        </w:rPr>
        <w:t>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 ;</w:t>
      </w:r>
    </w:p>
    <w:p w:rsidR="00C828F1" w:rsidRPr="000012A8" w:rsidRDefault="00C828F1" w:rsidP="00C828F1">
      <w:pPr>
        <w:jc w:val="both"/>
        <w:rPr>
          <w:rFonts w:ascii="Arial" w:hAnsi="Arial" w:cs="Arial"/>
          <w:sz w:val="20"/>
          <w:szCs w:val="20"/>
        </w:rPr>
      </w:pPr>
    </w:p>
    <w:p w:rsidR="00C828F1" w:rsidRPr="000012A8" w:rsidRDefault="00C828F1" w:rsidP="00C828F1">
      <w:pPr>
        <w:jc w:val="both"/>
        <w:rPr>
          <w:rFonts w:ascii="Arial" w:hAnsi="Arial" w:cs="Arial"/>
          <w:b/>
          <w:bCs/>
          <w:sz w:val="20"/>
          <w:szCs w:val="20"/>
        </w:rPr>
      </w:pPr>
      <w:r w:rsidRPr="000012A8">
        <w:rPr>
          <w:rFonts w:ascii="Arial" w:hAnsi="Arial" w:cs="Arial"/>
          <w:bCs/>
          <w:sz w:val="20"/>
          <w:szCs w:val="20"/>
        </w:rPr>
        <w:t>□</w:t>
      </w:r>
      <w:r w:rsidRPr="000012A8">
        <w:rPr>
          <w:rFonts w:ascii="Arial" w:hAnsi="Arial" w:cs="Arial"/>
          <w:b/>
          <w:bCs/>
          <w:sz w:val="20"/>
          <w:szCs w:val="20"/>
        </w:rPr>
        <w:t xml:space="preserve">  ΟΧΙ                     </w:t>
      </w:r>
      <w:r w:rsidRPr="000012A8">
        <w:rPr>
          <w:rFonts w:ascii="Arial" w:hAnsi="Arial" w:cs="Arial"/>
          <w:bCs/>
          <w:sz w:val="20"/>
          <w:szCs w:val="20"/>
        </w:rPr>
        <w:t>□</w:t>
      </w:r>
      <w:r w:rsidRPr="000012A8">
        <w:rPr>
          <w:rFonts w:ascii="Arial" w:hAnsi="Arial" w:cs="Arial"/>
          <w:b/>
          <w:bCs/>
          <w:sz w:val="20"/>
          <w:szCs w:val="20"/>
        </w:rPr>
        <w:t xml:space="preserve">  ΝΑΙ </w:t>
      </w:r>
    </w:p>
    <w:p w:rsidR="00C828F1" w:rsidRPr="000012A8" w:rsidRDefault="00C828F1" w:rsidP="00C828F1">
      <w:pPr>
        <w:jc w:val="both"/>
        <w:rPr>
          <w:rFonts w:ascii="Arial" w:hAnsi="Arial" w:cs="Arial"/>
          <w:b/>
          <w:bCs/>
          <w:sz w:val="20"/>
          <w:szCs w:val="20"/>
        </w:rPr>
      </w:pPr>
    </w:p>
    <w:p w:rsidR="00C828F1" w:rsidRPr="000012A8" w:rsidRDefault="00C828F1" w:rsidP="00C828F1">
      <w:pPr>
        <w:jc w:val="both"/>
        <w:rPr>
          <w:rFonts w:ascii="Arial" w:hAnsi="Arial" w:cs="Arial"/>
          <w:sz w:val="20"/>
          <w:szCs w:val="20"/>
        </w:rPr>
      </w:pPr>
      <w:r w:rsidRPr="000012A8">
        <w:rPr>
          <w:rFonts w:ascii="Arial" w:hAnsi="Arial" w:cs="Arial"/>
          <w:b/>
          <w:bCs/>
          <w:sz w:val="20"/>
          <w:szCs w:val="20"/>
        </w:rPr>
        <w:t xml:space="preserve">(Στην περίπτωση ΝΑΙ να συμπληρωθεί και να επισυναφθεί δήλωση σχετικά με την προηγούμενη διαχειριστική χρήση)   </w:t>
      </w:r>
    </w:p>
    <w:p w:rsidR="00C828F1" w:rsidRPr="000012A8" w:rsidRDefault="00C828F1" w:rsidP="00C828F1">
      <w:pPr>
        <w:jc w:val="both"/>
        <w:rPr>
          <w:rFonts w:ascii="Arial" w:hAnsi="Arial" w:cs="Arial"/>
          <w:sz w:val="20"/>
          <w:szCs w:val="20"/>
        </w:rPr>
      </w:pPr>
    </w:p>
    <w:p w:rsidR="00C828F1" w:rsidRPr="000012A8" w:rsidRDefault="00C828F1" w:rsidP="00C828F1">
      <w:pPr>
        <w:jc w:val="both"/>
        <w:rPr>
          <w:rFonts w:ascii="Arial" w:hAnsi="Arial" w:cs="Arial"/>
          <w:sz w:val="20"/>
          <w:szCs w:val="20"/>
        </w:rPr>
      </w:pPr>
      <w:r w:rsidRPr="000012A8">
        <w:rPr>
          <w:rFonts w:ascii="Arial" w:hAnsi="Arial" w:cs="Arial"/>
          <w:sz w:val="20"/>
          <w:szCs w:val="20"/>
        </w:rPr>
        <w:t>Υπογραφή</w:t>
      </w:r>
    </w:p>
    <w:p w:rsidR="00C828F1" w:rsidRPr="000012A8" w:rsidRDefault="00C828F1" w:rsidP="00C828F1">
      <w:pPr>
        <w:jc w:val="both"/>
        <w:rPr>
          <w:rFonts w:ascii="Arial" w:hAnsi="Arial" w:cs="Arial"/>
          <w:sz w:val="20"/>
          <w:szCs w:val="20"/>
        </w:rPr>
      </w:pPr>
    </w:p>
    <w:p w:rsidR="00C828F1" w:rsidRPr="000012A8" w:rsidRDefault="00C828F1" w:rsidP="00C828F1">
      <w:pPr>
        <w:jc w:val="both"/>
        <w:rPr>
          <w:rFonts w:ascii="Arial" w:hAnsi="Arial" w:cs="Arial"/>
          <w:sz w:val="20"/>
          <w:szCs w:val="20"/>
        </w:rPr>
      </w:pPr>
      <w:r w:rsidRPr="000012A8">
        <w:rPr>
          <w:rFonts w:ascii="Arial" w:hAnsi="Arial" w:cs="Arial"/>
          <w:sz w:val="20"/>
          <w:szCs w:val="20"/>
        </w:rPr>
        <w:t xml:space="preserve">(Όνομα και ιδιότητα του </w:t>
      </w:r>
      <w:proofErr w:type="spellStart"/>
      <w:r w:rsidRPr="000012A8">
        <w:rPr>
          <w:rFonts w:ascii="Arial" w:hAnsi="Arial" w:cs="Arial"/>
          <w:sz w:val="20"/>
          <w:szCs w:val="20"/>
        </w:rPr>
        <w:t>προσυπογράφοντος</w:t>
      </w:r>
      <w:proofErr w:type="spellEnd"/>
      <w:r w:rsidRPr="000012A8">
        <w:rPr>
          <w:rFonts w:ascii="Arial" w:hAnsi="Arial" w:cs="Arial"/>
          <w:sz w:val="20"/>
          <w:szCs w:val="20"/>
        </w:rPr>
        <w:t>, που είναι εξουσιοδοτημένος να εκπροσωπεί την επιχείρηση :………………………………………………….</w:t>
      </w:r>
    </w:p>
    <w:p w:rsidR="00C828F1" w:rsidRPr="000012A8" w:rsidRDefault="00C828F1" w:rsidP="00C828F1">
      <w:pPr>
        <w:jc w:val="both"/>
        <w:rPr>
          <w:rFonts w:ascii="Arial" w:hAnsi="Arial" w:cs="Arial"/>
          <w:sz w:val="20"/>
          <w:szCs w:val="20"/>
        </w:rPr>
      </w:pPr>
    </w:p>
    <w:p w:rsidR="00C828F1" w:rsidRPr="000012A8" w:rsidRDefault="00C828F1" w:rsidP="00C828F1">
      <w:pPr>
        <w:jc w:val="both"/>
        <w:rPr>
          <w:rFonts w:ascii="Arial" w:hAnsi="Arial" w:cs="Arial"/>
          <w:sz w:val="20"/>
          <w:szCs w:val="20"/>
        </w:rPr>
      </w:pPr>
      <w:r w:rsidRPr="000012A8">
        <w:rPr>
          <w:rFonts w:ascii="Arial" w:hAnsi="Arial" w:cs="Arial"/>
          <w:sz w:val="20"/>
          <w:szCs w:val="20"/>
        </w:rPr>
        <w:t>Δηλώνω υπεύθυνα ότι τα στοιχεία της παρούσας δήλωσης καθώς και των ενδεχόμενων παραρτημάτων της είναι ακριβή :</w:t>
      </w:r>
    </w:p>
    <w:p w:rsidR="00C828F1" w:rsidRPr="000012A8" w:rsidRDefault="00C828F1" w:rsidP="00C828F1">
      <w:pPr>
        <w:jc w:val="both"/>
        <w:rPr>
          <w:rFonts w:ascii="Arial" w:hAnsi="Arial" w:cs="Arial"/>
          <w:sz w:val="20"/>
          <w:szCs w:val="20"/>
        </w:rPr>
      </w:pPr>
    </w:p>
    <w:p w:rsidR="00C828F1" w:rsidRPr="000012A8" w:rsidRDefault="00C828F1" w:rsidP="00C828F1">
      <w:pPr>
        <w:jc w:val="both"/>
        <w:rPr>
          <w:rFonts w:ascii="Arial" w:hAnsi="Arial" w:cs="Arial"/>
          <w:sz w:val="20"/>
          <w:szCs w:val="20"/>
        </w:rPr>
      </w:pPr>
      <w:r w:rsidRPr="000012A8">
        <w:rPr>
          <w:rFonts w:ascii="Arial" w:hAnsi="Arial" w:cs="Arial"/>
          <w:sz w:val="20"/>
          <w:szCs w:val="20"/>
        </w:rPr>
        <w:t>………….(τόπος)……………(ημερομηνία)</w:t>
      </w:r>
    </w:p>
    <w:p w:rsidR="00C828F1" w:rsidRPr="000012A8" w:rsidRDefault="00C828F1" w:rsidP="00C828F1">
      <w:pPr>
        <w:jc w:val="both"/>
        <w:rPr>
          <w:rFonts w:ascii="Arial" w:hAnsi="Arial" w:cs="Arial"/>
          <w:sz w:val="20"/>
          <w:szCs w:val="20"/>
        </w:rPr>
      </w:pPr>
    </w:p>
    <w:p w:rsidR="00C828F1" w:rsidRPr="000012A8" w:rsidRDefault="00C828F1" w:rsidP="00C828F1">
      <w:pPr>
        <w:jc w:val="both"/>
        <w:rPr>
          <w:rFonts w:ascii="Arial" w:hAnsi="Arial" w:cs="Arial"/>
          <w:sz w:val="20"/>
          <w:szCs w:val="20"/>
        </w:rPr>
      </w:pPr>
      <w:r w:rsidRPr="000012A8">
        <w:rPr>
          <w:rFonts w:ascii="Arial" w:hAnsi="Arial" w:cs="Arial"/>
          <w:sz w:val="20"/>
          <w:szCs w:val="20"/>
        </w:rPr>
        <w:t xml:space="preserve">Υπογραφή :     </w:t>
      </w:r>
    </w:p>
    <w:p w:rsidR="00247C5D" w:rsidRDefault="00505808" w:rsidP="00247C5D">
      <w:pPr>
        <w:spacing w:after="0" w:line="360" w:lineRule="auto"/>
        <w:rPr>
          <w:rFonts w:ascii="Arial" w:hAnsi="Arial" w:cs="Arial"/>
          <w:b/>
          <w:lang w:val="en-US"/>
        </w:rPr>
      </w:pPr>
      <w:r>
        <w:rPr>
          <w:rFonts w:ascii="Arial" w:hAnsi="Arial" w:cs="Arial"/>
          <w:b/>
          <w:lang w:val="en-US"/>
        </w:rPr>
        <w:br w:type="page"/>
      </w:r>
    </w:p>
    <w:tbl>
      <w:tblPr>
        <w:tblW w:w="9563" w:type="dxa"/>
        <w:tblLayout w:type="fixed"/>
        <w:tblLook w:val="0000"/>
      </w:tblPr>
      <w:tblGrid>
        <w:gridCol w:w="540"/>
        <w:gridCol w:w="9023"/>
      </w:tblGrid>
      <w:tr w:rsidR="00C828F1" w:rsidRPr="000012A8" w:rsidTr="007D0639">
        <w:trPr>
          <w:trHeight w:val="1085"/>
        </w:trPr>
        <w:tc>
          <w:tcPr>
            <w:tcW w:w="9563" w:type="dxa"/>
            <w:gridSpan w:val="2"/>
          </w:tcPr>
          <w:p w:rsidR="00C828F1" w:rsidRPr="00241453" w:rsidRDefault="00C828F1" w:rsidP="00C828F1">
            <w:pPr>
              <w:widowControl w:val="0"/>
              <w:autoSpaceDE w:val="0"/>
              <w:autoSpaceDN w:val="0"/>
              <w:adjustRightInd w:val="0"/>
              <w:spacing w:before="40"/>
              <w:jc w:val="center"/>
              <w:rPr>
                <w:rFonts w:ascii="Arial" w:hAnsi="Arial" w:cs="Arial"/>
                <w:b/>
                <w:bCs/>
                <w:sz w:val="20"/>
                <w:szCs w:val="18"/>
                <w:u w:val="single"/>
              </w:rPr>
            </w:pPr>
          </w:p>
          <w:p w:rsidR="00C828F1" w:rsidRPr="00120627" w:rsidRDefault="00C828F1" w:rsidP="00C828F1">
            <w:pPr>
              <w:widowControl w:val="0"/>
              <w:autoSpaceDE w:val="0"/>
              <w:autoSpaceDN w:val="0"/>
              <w:adjustRightInd w:val="0"/>
              <w:spacing w:before="40"/>
              <w:jc w:val="center"/>
              <w:rPr>
                <w:rFonts w:ascii="Arial Black" w:hAnsi="Arial Black" w:cs="Arial"/>
                <w:b/>
                <w:bCs/>
                <w:szCs w:val="18"/>
                <w:u w:val="single"/>
              </w:rPr>
            </w:pPr>
            <w:r w:rsidRPr="00241453">
              <w:rPr>
                <w:rFonts w:ascii="Arial Black" w:hAnsi="Arial Black" w:cs="Arial"/>
                <w:b/>
                <w:bCs/>
                <w:szCs w:val="18"/>
                <w:u w:val="single"/>
              </w:rPr>
              <w:t>ΥΠΟΔΕΙΓΜΑ</w:t>
            </w:r>
            <w:r>
              <w:rPr>
                <w:rFonts w:ascii="Arial Black" w:hAnsi="Arial Black" w:cs="Arial"/>
                <w:b/>
                <w:bCs/>
                <w:szCs w:val="18"/>
                <w:u w:val="single"/>
              </w:rPr>
              <w:t xml:space="preserve"> 11</w:t>
            </w:r>
            <w:r w:rsidRPr="00241453">
              <w:rPr>
                <w:rFonts w:ascii="Arial Black" w:hAnsi="Arial Black" w:cs="Arial"/>
                <w:b/>
                <w:bCs/>
                <w:szCs w:val="18"/>
                <w:u w:val="single"/>
              </w:rPr>
              <w:t xml:space="preserve"> </w:t>
            </w:r>
          </w:p>
          <w:p w:rsidR="00C828F1" w:rsidRPr="000012A8" w:rsidRDefault="00C828F1" w:rsidP="00C828F1">
            <w:pPr>
              <w:widowControl w:val="0"/>
              <w:autoSpaceDE w:val="0"/>
              <w:autoSpaceDN w:val="0"/>
              <w:adjustRightInd w:val="0"/>
              <w:spacing w:before="40"/>
              <w:jc w:val="center"/>
              <w:rPr>
                <w:rFonts w:ascii="Arial" w:hAnsi="Arial" w:cs="Arial"/>
                <w:b/>
                <w:bCs/>
                <w:sz w:val="18"/>
                <w:szCs w:val="18"/>
              </w:rPr>
            </w:pPr>
          </w:p>
          <w:p w:rsidR="00C828F1" w:rsidRPr="000012A8" w:rsidRDefault="00C828F1" w:rsidP="00C828F1">
            <w:pPr>
              <w:widowControl w:val="0"/>
              <w:autoSpaceDE w:val="0"/>
              <w:autoSpaceDN w:val="0"/>
              <w:adjustRightInd w:val="0"/>
              <w:spacing w:before="40"/>
              <w:jc w:val="center"/>
              <w:rPr>
                <w:rFonts w:ascii="Arial" w:hAnsi="Arial" w:cs="Arial"/>
                <w:b/>
                <w:bCs/>
                <w:sz w:val="18"/>
                <w:szCs w:val="18"/>
              </w:rPr>
            </w:pPr>
          </w:p>
          <w:p w:rsidR="00C828F1" w:rsidRDefault="00C828F1" w:rsidP="00C828F1">
            <w:pPr>
              <w:widowControl w:val="0"/>
              <w:autoSpaceDE w:val="0"/>
              <w:autoSpaceDN w:val="0"/>
              <w:adjustRightInd w:val="0"/>
              <w:spacing w:before="40"/>
              <w:rPr>
                <w:rFonts w:ascii="Arial" w:hAnsi="Arial" w:cs="Arial"/>
                <w:b/>
                <w:bCs/>
                <w:sz w:val="18"/>
                <w:szCs w:val="18"/>
              </w:rPr>
            </w:pPr>
            <w:r>
              <w:rPr>
                <w:rFonts w:ascii="Arial" w:hAnsi="Arial" w:cs="Arial"/>
                <w:b/>
                <w:bCs/>
                <w:sz w:val="18"/>
                <w:szCs w:val="18"/>
              </w:rPr>
              <w:t xml:space="preserve">ΕΛΛΗΝΙΚΗ ΔΗΜΟΚΡΑΤΙΑ                                                                       </w:t>
            </w:r>
          </w:p>
          <w:p w:rsidR="00C828F1" w:rsidRDefault="00C828F1" w:rsidP="00C828F1">
            <w:pPr>
              <w:widowControl w:val="0"/>
              <w:autoSpaceDE w:val="0"/>
              <w:autoSpaceDN w:val="0"/>
              <w:adjustRightInd w:val="0"/>
              <w:spacing w:before="40"/>
              <w:rPr>
                <w:rFonts w:ascii="Arial" w:hAnsi="Arial" w:cs="Arial"/>
                <w:b/>
                <w:bCs/>
                <w:sz w:val="18"/>
                <w:szCs w:val="18"/>
              </w:rPr>
            </w:pPr>
            <w:r>
              <w:rPr>
                <w:rFonts w:ascii="Arial" w:hAnsi="Arial" w:cs="Arial"/>
                <w:b/>
                <w:bCs/>
                <w:sz w:val="18"/>
                <w:szCs w:val="18"/>
              </w:rPr>
              <w:t>ΠΕΡΙΦΕΡΕΙΑ ……………………..                                                                      ΠΡΟΣ : Ειδική Υπηρεσία Εφαρμογής</w:t>
            </w:r>
          </w:p>
          <w:p w:rsidR="00C828F1" w:rsidRDefault="00C828F1" w:rsidP="00C828F1">
            <w:pPr>
              <w:widowControl w:val="0"/>
              <w:autoSpaceDE w:val="0"/>
              <w:autoSpaceDN w:val="0"/>
              <w:adjustRightInd w:val="0"/>
              <w:spacing w:before="40"/>
              <w:rPr>
                <w:rFonts w:ascii="Arial" w:hAnsi="Arial" w:cs="Arial"/>
                <w:b/>
                <w:bCs/>
                <w:sz w:val="18"/>
                <w:szCs w:val="18"/>
              </w:rPr>
            </w:pPr>
            <w:r>
              <w:rPr>
                <w:rFonts w:ascii="Arial" w:hAnsi="Arial" w:cs="Arial"/>
                <w:b/>
                <w:bCs/>
                <w:sz w:val="18"/>
                <w:szCs w:val="18"/>
              </w:rPr>
              <w:t xml:space="preserve">ΓΕΝΙΚΗ ΔΙΕΥΘΥΝΣΗ ΑΓΡΟΤΙΚΗΣ ΟΙΚΟΝΟΜΙΑΣ ΚΑΙ ΚΤΗΝΙΑΤΡΙΚΗΣ                     Δράσεων Ε. Π. Αλιείας     </w:t>
            </w:r>
          </w:p>
          <w:p w:rsidR="00C828F1" w:rsidRDefault="00C828F1" w:rsidP="00C828F1">
            <w:pPr>
              <w:widowControl w:val="0"/>
              <w:autoSpaceDE w:val="0"/>
              <w:autoSpaceDN w:val="0"/>
              <w:adjustRightInd w:val="0"/>
              <w:spacing w:before="40"/>
              <w:rPr>
                <w:rFonts w:ascii="Arial" w:hAnsi="Arial" w:cs="Arial"/>
                <w:b/>
                <w:bCs/>
                <w:sz w:val="18"/>
                <w:szCs w:val="18"/>
              </w:rPr>
            </w:pPr>
            <w:r>
              <w:rPr>
                <w:rFonts w:ascii="Arial" w:hAnsi="Arial" w:cs="Arial"/>
                <w:b/>
                <w:bCs/>
                <w:sz w:val="18"/>
                <w:szCs w:val="18"/>
              </w:rPr>
              <w:t xml:space="preserve">ΔΙΕΥΘΥΝΣΗ ΑΓΡΟΤΙΚΗΣ ΟΙΚΟΝΟΜΙΑΣ ΚΑΙ ΚΤΗΝΙΑΤΡΙΚΗΣ                                    </w:t>
            </w:r>
            <w:proofErr w:type="spellStart"/>
            <w:r>
              <w:rPr>
                <w:rFonts w:ascii="Arial" w:hAnsi="Arial" w:cs="Arial"/>
                <w:b/>
                <w:bCs/>
                <w:sz w:val="18"/>
                <w:szCs w:val="18"/>
              </w:rPr>
              <w:t>Μιχαλακοπούλου</w:t>
            </w:r>
            <w:proofErr w:type="spellEnd"/>
            <w:r>
              <w:rPr>
                <w:rFonts w:ascii="Arial" w:hAnsi="Arial" w:cs="Arial"/>
                <w:b/>
                <w:bCs/>
                <w:sz w:val="18"/>
                <w:szCs w:val="18"/>
              </w:rPr>
              <w:t xml:space="preserve"> 103</w:t>
            </w:r>
          </w:p>
          <w:p w:rsidR="00C828F1" w:rsidRDefault="00C828F1" w:rsidP="00C828F1">
            <w:pPr>
              <w:widowControl w:val="0"/>
              <w:autoSpaceDE w:val="0"/>
              <w:autoSpaceDN w:val="0"/>
              <w:adjustRightInd w:val="0"/>
              <w:spacing w:before="40"/>
              <w:rPr>
                <w:rFonts w:ascii="Arial" w:hAnsi="Arial" w:cs="Arial"/>
                <w:b/>
                <w:bCs/>
                <w:sz w:val="18"/>
                <w:szCs w:val="18"/>
              </w:rPr>
            </w:pPr>
            <w:r>
              <w:rPr>
                <w:rFonts w:ascii="Arial" w:hAnsi="Arial" w:cs="Arial"/>
                <w:b/>
                <w:bCs/>
                <w:sz w:val="18"/>
                <w:szCs w:val="18"/>
              </w:rPr>
              <w:t>ΠΕΡΙΦΕΡΕΙΑΚΗΣ ΕΝΟΤΗΤΑΣ …………………………                                                   115 27 Αθήνα</w:t>
            </w:r>
          </w:p>
          <w:p w:rsidR="00C828F1" w:rsidRDefault="00C828F1" w:rsidP="00C828F1">
            <w:pPr>
              <w:widowControl w:val="0"/>
              <w:autoSpaceDE w:val="0"/>
              <w:autoSpaceDN w:val="0"/>
              <w:adjustRightInd w:val="0"/>
              <w:spacing w:before="40"/>
              <w:rPr>
                <w:rFonts w:ascii="Arial" w:hAnsi="Arial" w:cs="Arial"/>
                <w:b/>
                <w:bCs/>
                <w:sz w:val="18"/>
                <w:szCs w:val="18"/>
              </w:rPr>
            </w:pPr>
            <w:r>
              <w:rPr>
                <w:rFonts w:ascii="Arial" w:hAnsi="Arial" w:cs="Arial"/>
                <w:b/>
                <w:bCs/>
                <w:sz w:val="18"/>
                <w:szCs w:val="18"/>
              </w:rPr>
              <w:t xml:space="preserve">ΤΜΗΜΑ ΑΛΙΕΙΑΣ </w:t>
            </w:r>
          </w:p>
          <w:p w:rsidR="00C828F1" w:rsidRPr="000012A8" w:rsidRDefault="00C828F1" w:rsidP="00C828F1">
            <w:pPr>
              <w:widowControl w:val="0"/>
              <w:autoSpaceDE w:val="0"/>
              <w:autoSpaceDN w:val="0"/>
              <w:adjustRightInd w:val="0"/>
              <w:spacing w:before="40"/>
              <w:rPr>
                <w:rFonts w:ascii="Arial" w:hAnsi="Arial" w:cs="Arial"/>
                <w:b/>
                <w:bCs/>
                <w:sz w:val="18"/>
                <w:szCs w:val="18"/>
              </w:rPr>
            </w:pPr>
          </w:p>
        </w:tc>
      </w:tr>
      <w:tr w:rsidR="00C828F1" w:rsidRPr="000012A8" w:rsidTr="007D0639">
        <w:trPr>
          <w:cantSplit/>
          <w:trHeight w:val="316"/>
        </w:trPr>
        <w:tc>
          <w:tcPr>
            <w:tcW w:w="9563" w:type="dxa"/>
            <w:gridSpan w:val="2"/>
          </w:tcPr>
          <w:p w:rsidR="00C828F1" w:rsidRPr="00120627" w:rsidRDefault="00C828F1" w:rsidP="00C828F1">
            <w:pPr>
              <w:widowControl w:val="0"/>
              <w:autoSpaceDE w:val="0"/>
              <w:autoSpaceDN w:val="0"/>
              <w:adjustRightInd w:val="0"/>
              <w:spacing w:before="40"/>
              <w:jc w:val="center"/>
              <w:rPr>
                <w:rFonts w:ascii="Arial" w:hAnsi="Arial" w:cs="Arial"/>
                <w:b/>
                <w:bCs/>
                <w:sz w:val="18"/>
                <w:szCs w:val="18"/>
              </w:rPr>
            </w:pPr>
            <w:r>
              <w:rPr>
                <w:rFonts w:ascii="Arial" w:hAnsi="Arial" w:cs="Arial"/>
                <w:b/>
                <w:bCs/>
                <w:sz w:val="18"/>
                <w:szCs w:val="18"/>
              </w:rPr>
              <w:t>ΒΕΒΑΙΩΣΗ ΚΑΤΑΣΤΑΣΗΣ ΤΗΣ ΜΟΝΑΔΑΣ</w:t>
            </w:r>
          </w:p>
          <w:p w:rsidR="00C828F1" w:rsidRPr="000012A8" w:rsidRDefault="00C828F1" w:rsidP="00C828F1">
            <w:pPr>
              <w:widowControl w:val="0"/>
              <w:autoSpaceDE w:val="0"/>
              <w:autoSpaceDN w:val="0"/>
              <w:adjustRightInd w:val="0"/>
              <w:spacing w:before="40"/>
              <w:jc w:val="center"/>
              <w:rPr>
                <w:rFonts w:ascii="Arial" w:hAnsi="Arial" w:cs="Arial"/>
                <w:b/>
                <w:bCs/>
                <w:sz w:val="18"/>
                <w:szCs w:val="18"/>
              </w:rPr>
            </w:pPr>
            <w:r w:rsidRPr="000012A8">
              <w:rPr>
                <w:rFonts w:ascii="Arial" w:hAnsi="Arial" w:cs="Arial"/>
                <w:b/>
                <w:bCs/>
                <w:sz w:val="18"/>
                <w:szCs w:val="18"/>
              </w:rPr>
              <w:t xml:space="preserve">ΓΙΑ ΕΝΤΑΞΗ ΠΡΑΞΗΣ ΣΤΟ Ε.Π. ΑΛΙΕΙΑ 2007-2013 </w:t>
            </w:r>
          </w:p>
          <w:p w:rsidR="00C828F1" w:rsidRPr="001E5E73" w:rsidRDefault="00C828F1" w:rsidP="00C828F1">
            <w:pPr>
              <w:widowControl w:val="0"/>
              <w:autoSpaceDE w:val="0"/>
              <w:autoSpaceDN w:val="0"/>
              <w:adjustRightInd w:val="0"/>
              <w:spacing w:before="40"/>
              <w:jc w:val="center"/>
              <w:rPr>
                <w:rFonts w:ascii="Arial" w:hAnsi="Arial" w:cs="Arial"/>
                <w:b/>
                <w:bCs/>
                <w:sz w:val="18"/>
                <w:szCs w:val="18"/>
              </w:rPr>
            </w:pPr>
            <w:r w:rsidRPr="000012A8">
              <w:rPr>
                <w:rFonts w:ascii="Arial" w:hAnsi="Arial" w:cs="Arial"/>
                <w:b/>
                <w:bCs/>
                <w:sz w:val="18"/>
                <w:szCs w:val="18"/>
              </w:rPr>
              <w:t>ΜΕΤΡΟ 2.</w:t>
            </w:r>
            <w:r w:rsidRPr="00C828F1">
              <w:rPr>
                <w:rFonts w:ascii="Arial" w:hAnsi="Arial" w:cs="Arial"/>
                <w:b/>
                <w:bCs/>
                <w:sz w:val="18"/>
                <w:szCs w:val="18"/>
              </w:rPr>
              <w:t xml:space="preserve">1 </w:t>
            </w:r>
            <w:r>
              <w:rPr>
                <w:rFonts w:ascii="Arial" w:hAnsi="Arial" w:cs="Arial"/>
                <w:b/>
                <w:bCs/>
                <w:sz w:val="18"/>
                <w:szCs w:val="18"/>
              </w:rPr>
              <w:t>- Υδατοκαλλιέργεια</w:t>
            </w:r>
          </w:p>
          <w:p w:rsidR="00C828F1" w:rsidRPr="000012A8" w:rsidRDefault="00C828F1" w:rsidP="00C828F1">
            <w:pPr>
              <w:widowControl w:val="0"/>
              <w:autoSpaceDE w:val="0"/>
              <w:autoSpaceDN w:val="0"/>
              <w:adjustRightInd w:val="0"/>
              <w:spacing w:before="40"/>
              <w:jc w:val="both"/>
              <w:rPr>
                <w:rFonts w:ascii="Arial" w:hAnsi="Arial" w:cs="Arial"/>
                <w:sz w:val="18"/>
                <w:szCs w:val="18"/>
              </w:rPr>
            </w:pPr>
          </w:p>
          <w:p w:rsidR="00C828F1" w:rsidRPr="000012A8" w:rsidRDefault="00C828F1" w:rsidP="00C828F1">
            <w:pPr>
              <w:widowControl w:val="0"/>
              <w:autoSpaceDE w:val="0"/>
              <w:autoSpaceDN w:val="0"/>
              <w:adjustRightInd w:val="0"/>
              <w:spacing w:before="40"/>
              <w:jc w:val="both"/>
              <w:rPr>
                <w:rFonts w:ascii="Arial" w:hAnsi="Arial" w:cs="Arial"/>
                <w:sz w:val="18"/>
                <w:szCs w:val="18"/>
              </w:rPr>
            </w:pPr>
          </w:p>
          <w:p w:rsidR="00C828F1" w:rsidRPr="000012A8"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 xml:space="preserve">Βεβαιώνεται ότι, η μονάδα  για την οποία έχει κατατεθεί επενδυτικό σχέδιο για την ένταξή της προς οικονομική ενίσχυση, στα πλαίσια του Επιχειρησιακού Προγράμματος Αλιείας 2007-2013, με τα εξής χαρακτηριστικά στοιχεία : </w:t>
            </w:r>
          </w:p>
          <w:p w:rsidR="00C828F1" w:rsidRPr="000012A8" w:rsidRDefault="00C828F1" w:rsidP="00C828F1">
            <w:pPr>
              <w:widowControl w:val="0"/>
              <w:autoSpaceDE w:val="0"/>
              <w:autoSpaceDN w:val="0"/>
              <w:adjustRightInd w:val="0"/>
              <w:spacing w:before="40"/>
              <w:jc w:val="both"/>
              <w:rPr>
                <w:rFonts w:ascii="Arial" w:hAnsi="Arial" w:cs="Arial"/>
                <w:sz w:val="18"/>
                <w:szCs w:val="18"/>
              </w:rPr>
            </w:pPr>
          </w:p>
        </w:tc>
      </w:tr>
      <w:tr w:rsidR="00C828F1" w:rsidRPr="000012A8" w:rsidTr="007D0639">
        <w:trPr>
          <w:cantSplit/>
          <w:trHeight w:val="316"/>
        </w:trPr>
        <w:tc>
          <w:tcPr>
            <w:tcW w:w="540"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1.</w:t>
            </w:r>
          </w:p>
        </w:tc>
        <w:tc>
          <w:tcPr>
            <w:tcW w:w="9023"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Επωνυμία Δικαιούχου και νομική μορφή</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w:t>
            </w:r>
          </w:p>
        </w:tc>
      </w:tr>
      <w:tr w:rsidR="00C828F1" w:rsidRPr="000012A8" w:rsidTr="007D0639">
        <w:trPr>
          <w:cantSplit/>
          <w:trHeight w:val="354"/>
        </w:trPr>
        <w:tc>
          <w:tcPr>
            <w:tcW w:w="540"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2.</w:t>
            </w:r>
          </w:p>
        </w:tc>
        <w:tc>
          <w:tcPr>
            <w:tcW w:w="9023"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Ημερομηνία υποβολής αίτησης</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w:t>
            </w:r>
          </w:p>
        </w:tc>
      </w:tr>
      <w:tr w:rsidR="00C828F1" w:rsidRPr="000012A8" w:rsidTr="007D0639">
        <w:trPr>
          <w:cantSplit/>
          <w:trHeight w:val="350"/>
        </w:trPr>
        <w:tc>
          <w:tcPr>
            <w:tcW w:w="540"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3.</w:t>
            </w:r>
          </w:p>
        </w:tc>
        <w:tc>
          <w:tcPr>
            <w:tcW w:w="9023"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Είδος Πράξης (ίδρυση, επέκταση, εκσυγχρονισμός, μετεγκατάσταση)</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w:t>
            </w:r>
          </w:p>
        </w:tc>
      </w:tr>
      <w:tr w:rsidR="00C828F1" w:rsidRPr="000012A8" w:rsidTr="007D0639">
        <w:trPr>
          <w:cantSplit/>
          <w:trHeight w:val="350"/>
        </w:trPr>
        <w:tc>
          <w:tcPr>
            <w:tcW w:w="540"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4.</w:t>
            </w:r>
          </w:p>
        </w:tc>
        <w:tc>
          <w:tcPr>
            <w:tcW w:w="9023"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Περιοχή</w:t>
            </w:r>
            <w:r w:rsidRPr="000012A8">
              <w:rPr>
                <w:rFonts w:ascii="Arial" w:hAnsi="Arial" w:cs="Arial"/>
                <w:sz w:val="18"/>
                <w:szCs w:val="18"/>
              </w:rPr>
              <w:t xml:space="preserve"> εγκατάστασης </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Περιφέρεια</w:t>
            </w:r>
            <w:r w:rsidRPr="000012A8">
              <w:rPr>
                <w:rFonts w:ascii="Arial" w:hAnsi="Arial" w:cs="Arial"/>
                <w:sz w:val="18"/>
                <w:szCs w:val="18"/>
              </w:rPr>
              <w:tab/>
            </w:r>
            <w:r w:rsidRPr="000012A8">
              <w:rPr>
                <w:rFonts w:ascii="Arial" w:hAnsi="Arial" w:cs="Arial"/>
                <w:sz w:val="18"/>
                <w:szCs w:val="18"/>
              </w:rPr>
              <w:tab/>
              <w:t>………………………………………….</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Δήμος</w:t>
            </w:r>
            <w:r w:rsidRPr="000012A8">
              <w:rPr>
                <w:rFonts w:ascii="Arial" w:hAnsi="Arial" w:cs="Arial"/>
                <w:sz w:val="18"/>
                <w:szCs w:val="18"/>
              </w:rPr>
              <w:tab/>
            </w:r>
            <w:r w:rsidRPr="000012A8">
              <w:rPr>
                <w:rFonts w:ascii="Arial" w:hAnsi="Arial" w:cs="Arial"/>
                <w:sz w:val="18"/>
                <w:szCs w:val="18"/>
              </w:rPr>
              <w:tab/>
              <w:t>………………………………………….</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Θέση</w:t>
            </w:r>
            <w:r w:rsidRPr="000012A8">
              <w:rPr>
                <w:rFonts w:ascii="Arial" w:hAnsi="Arial" w:cs="Arial"/>
                <w:sz w:val="18"/>
                <w:szCs w:val="18"/>
              </w:rPr>
              <w:tab/>
            </w:r>
            <w:r w:rsidRPr="000012A8">
              <w:rPr>
                <w:rFonts w:ascii="Arial" w:hAnsi="Arial" w:cs="Arial"/>
                <w:sz w:val="18"/>
                <w:szCs w:val="18"/>
              </w:rPr>
              <w:tab/>
              <w:t>………………………………………….</w:t>
            </w:r>
          </w:p>
        </w:tc>
      </w:tr>
      <w:tr w:rsidR="00C828F1" w:rsidRPr="000012A8" w:rsidTr="007D0639">
        <w:trPr>
          <w:cantSplit/>
          <w:trHeight w:val="350"/>
        </w:trPr>
        <w:tc>
          <w:tcPr>
            <w:tcW w:w="540"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5.</w:t>
            </w:r>
          </w:p>
        </w:tc>
        <w:tc>
          <w:tcPr>
            <w:tcW w:w="9023"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Ιδιοκτησιακό Καθεστώς χώρου εγκατάστασης (Ιδιόκτητη, Μισθωμένη</w:t>
            </w:r>
            <w:r>
              <w:rPr>
                <w:rFonts w:ascii="Arial" w:hAnsi="Arial" w:cs="Arial"/>
                <w:sz w:val="18"/>
                <w:szCs w:val="18"/>
              </w:rPr>
              <w:t>,</w:t>
            </w:r>
            <w:r w:rsidRPr="000012A8">
              <w:rPr>
                <w:rFonts w:ascii="Arial" w:hAnsi="Arial" w:cs="Arial"/>
                <w:sz w:val="18"/>
                <w:szCs w:val="18"/>
              </w:rPr>
              <w:t>)</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w:t>
            </w:r>
          </w:p>
        </w:tc>
      </w:tr>
      <w:tr w:rsidR="00C828F1" w:rsidRPr="000012A8" w:rsidTr="007D0639">
        <w:trPr>
          <w:cantSplit/>
          <w:trHeight w:val="350"/>
        </w:trPr>
        <w:tc>
          <w:tcPr>
            <w:tcW w:w="540"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lastRenderedPageBreak/>
              <w:t>6.</w:t>
            </w:r>
          </w:p>
        </w:tc>
        <w:tc>
          <w:tcPr>
            <w:tcW w:w="9023" w:type="dxa"/>
          </w:tcPr>
          <w:p w:rsidR="00C828F1" w:rsidRPr="001E5E73" w:rsidRDefault="00C828F1" w:rsidP="00C828F1">
            <w:pPr>
              <w:widowControl w:val="0"/>
              <w:autoSpaceDE w:val="0"/>
              <w:autoSpaceDN w:val="0"/>
              <w:adjustRightInd w:val="0"/>
              <w:spacing w:before="40"/>
              <w:jc w:val="both"/>
              <w:rPr>
                <w:rFonts w:ascii="Arial" w:hAnsi="Arial" w:cs="Arial"/>
                <w:sz w:val="18"/>
                <w:szCs w:val="18"/>
                <w:lang w:val="en-US"/>
              </w:rPr>
            </w:pPr>
            <w:r>
              <w:rPr>
                <w:rFonts w:ascii="Arial" w:hAnsi="Arial" w:cs="Arial"/>
                <w:sz w:val="18"/>
                <w:szCs w:val="18"/>
              </w:rPr>
              <w:t xml:space="preserve">Παραγόμενα </w:t>
            </w:r>
            <w:r w:rsidRPr="000012A8">
              <w:rPr>
                <w:rFonts w:ascii="Arial" w:hAnsi="Arial" w:cs="Arial"/>
                <w:sz w:val="18"/>
                <w:szCs w:val="18"/>
              </w:rPr>
              <w:t>είδ</w:t>
            </w:r>
            <w:r>
              <w:rPr>
                <w:rFonts w:ascii="Arial" w:hAnsi="Arial" w:cs="Arial"/>
                <w:sz w:val="18"/>
                <w:szCs w:val="18"/>
              </w:rPr>
              <w:t xml:space="preserve">η </w:t>
            </w:r>
          </w:p>
          <w:p w:rsidR="00C828F1" w:rsidRPr="000012A8" w:rsidRDefault="00C828F1" w:rsidP="00C828F1">
            <w:pPr>
              <w:widowControl w:val="0"/>
              <w:autoSpaceDE w:val="0"/>
              <w:autoSpaceDN w:val="0"/>
              <w:adjustRightInd w:val="0"/>
              <w:spacing w:before="40"/>
              <w:jc w:val="both"/>
              <w:rPr>
                <w:rFonts w:ascii="Arial" w:hAnsi="Arial" w:cs="Arial"/>
                <w:sz w:val="18"/>
                <w:szCs w:val="18"/>
              </w:rPr>
            </w:pPr>
            <w:r w:rsidRPr="000012A8">
              <w:rPr>
                <w:rFonts w:ascii="Arial" w:hAnsi="Arial" w:cs="Arial"/>
                <w:sz w:val="18"/>
                <w:szCs w:val="18"/>
              </w:rPr>
              <w:t>……………………………………………………………………………………………………..</w:t>
            </w:r>
          </w:p>
        </w:tc>
      </w:tr>
      <w:tr w:rsidR="00C828F1" w:rsidRPr="00151212" w:rsidTr="007D0639">
        <w:trPr>
          <w:cantSplit/>
          <w:trHeight w:val="350"/>
        </w:trPr>
        <w:tc>
          <w:tcPr>
            <w:tcW w:w="540" w:type="dxa"/>
          </w:tcPr>
          <w:p w:rsidR="00C828F1" w:rsidRPr="000012A8" w:rsidRDefault="00C828F1" w:rsidP="00C828F1">
            <w:pPr>
              <w:widowControl w:val="0"/>
              <w:autoSpaceDE w:val="0"/>
              <w:autoSpaceDN w:val="0"/>
              <w:adjustRightInd w:val="0"/>
              <w:spacing w:before="40"/>
              <w:jc w:val="both"/>
              <w:rPr>
                <w:rFonts w:ascii="Arial" w:hAnsi="Arial" w:cs="Arial"/>
                <w:sz w:val="18"/>
                <w:szCs w:val="18"/>
              </w:rPr>
            </w:pPr>
          </w:p>
        </w:tc>
        <w:tc>
          <w:tcPr>
            <w:tcW w:w="9023" w:type="dxa"/>
          </w:tcPr>
          <w:p w:rsidR="00C828F1" w:rsidRDefault="00C828F1" w:rsidP="00C828F1">
            <w:pPr>
              <w:widowControl w:val="0"/>
              <w:autoSpaceDE w:val="0"/>
              <w:autoSpaceDN w:val="0"/>
              <w:adjustRightInd w:val="0"/>
              <w:spacing w:before="40"/>
              <w:jc w:val="both"/>
              <w:rPr>
                <w:rFonts w:ascii="Arial" w:hAnsi="Arial" w:cs="Arial"/>
                <w:sz w:val="18"/>
                <w:szCs w:val="18"/>
              </w:rPr>
            </w:pPr>
          </w:p>
          <w:p w:rsidR="00C828F1"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 xml:space="preserve">α. Λειτουργεί κανονικά, </w:t>
            </w:r>
            <w:r w:rsidRPr="00151212">
              <w:rPr>
                <w:rFonts w:ascii="Arial" w:hAnsi="Arial" w:cs="Arial"/>
                <w:i/>
                <w:sz w:val="18"/>
                <w:szCs w:val="18"/>
              </w:rPr>
              <w:t>(εφόσον πρόκειται για επέκταση ή εκσυγχρονισμό υφιστάμενης μονάδας</w:t>
            </w:r>
            <w:r>
              <w:rPr>
                <w:rFonts w:ascii="Arial" w:hAnsi="Arial" w:cs="Arial"/>
                <w:i/>
                <w:sz w:val="18"/>
                <w:szCs w:val="18"/>
              </w:rPr>
              <w:t xml:space="preserve"> ή μετεγκατάσταση</w:t>
            </w:r>
            <w:r w:rsidRPr="00151212">
              <w:rPr>
                <w:rFonts w:ascii="Arial" w:hAnsi="Arial" w:cs="Arial"/>
                <w:i/>
                <w:sz w:val="18"/>
                <w:szCs w:val="18"/>
              </w:rPr>
              <w:t>)</w:t>
            </w:r>
            <w:r>
              <w:rPr>
                <w:rFonts w:ascii="Arial" w:hAnsi="Arial" w:cs="Arial"/>
                <w:sz w:val="18"/>
                <w:szCs w:val="18"/>
              </w:rPr>
              <w:t xml:space="preserve"> και με όλες τις προβλεπόμενες από την ισχύουσα νομοθεσία άδειες.</w:t>
            </w:r>
          </w:p>
          <w:p w:rsidR="00C828F1"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Οι άδειες της μονάδας βρίσκονται σε ισχύ και είναι οι εξής :</w:t>
            </w:r>
          </w:p>
          <w:p w:rsidR="00C828F1" w:rsidRDefault="00C828F1" w:rsidP="00C828F1">
            <w:pPr>
              <w:widowControl w:val="0"/>
              <w:autoSpaceDE w:val="0"/>
              <w:autoSpaceDN w:val="0"/>
              <w:adjustRightInd w:val="0"/>
              <w:spacing w:before="40"/>
              <w:jc w:val="both"/>
              <w:rPr>
                <w:rFonts w:ascii="Arial" w:hAnsi="Arial" w:cs="Arial"/>
                <w:sz w:val="18"/>
                <w:szCs w:val="18"/>
              </w:rPr>
            </w:pP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Αριθμ. πρωτ./ημερομηνία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Αριθμ. πρωτ./ημερομηνία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p>
          <w:p w:rsidR="00C828F1" w:rsidRDefault="00C828F1" w:rsidP="00C828F1">
            <w:pPr>
              <w:widowControl w:val="0"/>
              <w:autoSpaceDE w:val="0"/>
              <w:autoSpaceDN w:val="0"/>
              <w:adjustRightInd w:val="0"/>
              <w:spacing w:before="40"/>
              <w:jc w:val="both"/>
              <w:rPr>
                <w:rFonts w:ascii="Arial" w:hAnsi="Arial" w:cs="Arial"/>
                <w:sz w:val="18"/>
                <w:szCs w:val="18"/>
              </w:rPr>
            </w:pPr>
          </w:p>
          <w:p w:rsidR="00C828F1"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 xml:space="preserve">β. Κατέχει, </w:t>
            </w:r>
            <w:r w:rsidRPr="00151212">
              <w:rPr>
                <w:rFonts w:ascii="Arial" w:hAnsi="Arial" w:cs="Arial"/>
                <w:i/>
                <w:sz w:val="18"/>
                <w:szCs w:val="18"/>
              </w:rPr>
              <w:t>(εφόσον πρόκειται για ίδρυση νέας μονάδας</w:t>
            </w:r>
            <w:r>
              <w:rPr>
                <w:rFonts w:ascii="Arial" w:hAnsi="Arial" w:cs="Arial"/>
                <w:i/>
                <w:sz w:val="18"/>
                <w:szCs w:val="18"/>
              </w:rPr>
              <w:t>, ή μετεγκατάσταση υφιστάμενης</w:t>
            </w:r>
            <w:r w:rsidRPr="00151212">
              <w:rPr>
                <w:rFonts w:ascii="Arial" w:hAnsi="Arial" w:cs="Arial"/>
                <w:i/>
                <w:sz w:val="18"/>
                <w:szCs w:val="18"/>
              </w:rPr>
              <w:t>)</w:t>
            </w:r>
            <w:r>
              <w:rPr>
                <w:rFonts w:ascii="Arial" w:hAnsi="Arial" w:cs="Arial"/>
                <w:i/>
                <w:sz w:val="18"/>
                <w:szCs w:val="18"/>
              </w:rPr>
              <w:t xml:space="preserve"> </w:t>
            </w:r>
            <w:r>
              <w:rPr>
                <w:rFonts w:ascii="Arial" w:hAnsi="Arial" w:cs="Arial"/>
                <w:sz w:val="18"/>
                <w:szCs w:val="18"/>
              </w:rPr>
              <w:t>όλες τις προβλεπόμενες από την ισχύουσα νομοθεσία άδειες για την εγκατάσταση και λειτουργία της και αναλυτικά :</w:t>
            </w:r>
          </w:p>
          <w:p w:rsidR="00C828F1" w:rsidRPr="00151212"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 xml:space="preserve">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Αριθμ. πρωτ./ημερομηνία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Αριθμ. πρωτ./ημερομηνία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p>
          <w:p w:rsidR="00C828F1" w:rsidRDefault="00C828F1" w:rsidP="009E1E16">
            <w:pPr>
              <w:pStyle w:val="a8"/>
              <w:widowControl w:val="0"/>
              <w:numPr>
                <w:ilvl w:val="0"/>
                <w:numId w:val="54"/>
              </w:numPr>
              <w:autoSpaceDE w:val="0"/>
              <w:autoSpaceDN w:val="0"/>
              <w:adjustRightInd w:val="0"/>
              <w:spacing w:before="40" w:after="0" w:line="240" w:lineRule="auto"/>
              <w:jc w:val="both"/>
              <w:rPr>
                <w:rFonts w:ascii="Arial" w:hAnsi="Arial" w:cs="Arial"/>
                <w:sz w:val="18"/>
                <w:szCs w:val="18"/>
              </w:rPr>
            </w:pPr>
            <w:r>
              <w:rPr>
                <w:rFonts w:ascii="Arial" w:hAnsi="Arial" w:cs="Arial"/>
                <w:sz w:val="18"/>
                <w:szCs w:val="18"/>
              </w:rPr>
              <w:t xml:space="preserve">  </w:t>
            </w:r>
          </w:p>
          <w:p w:rsidR="00C828F1" w:rsidRDefault="00C828F1" w:rsidP="00C828F1">
            <w:pPr>
              <w:widowControl w:val="0"/>
              <w:autoSpaceDE w:val="0"/>
              <w:autoSpaceDN w:val="0"/>
              <w:adjustRightInd w:val="0"/>
              <w:spacing w:before="40"/>
              <w:jc w:val="both"/>
              <w:rPr>
                <w:rFonts w:ascii="Arial" w:hAnsi="Arial" w:cs="Arial"/>
                <w:sz w:val="18"/>
                <w:szCs w:val="18"/>
              </w:rPr>
            </w:pPr>
          </w:p>
          <w:p w:rsidR="00C828F1" w:rsidRDefault="00C828F1" w:rsidP="00C828F1">
            <w:pPr>
              <w:widowControl w:val="0"/>
              <w:autoSpaceDE w:val="0"/>
              <w:autoSpaceDN w:val="0"/>
              <w:adjustRightInd w:val="0"/>
              <w:spacing w:before="40"/>
              <w:jc w:val="both"/>
              <w:rPr>
                <w:rFonts w:ascii="Arial" w:hAnsi="Arial" w:cs="Arial"/>
                <w:sz w:val="18"/>
                <w:szCs w:val="18"/>
              </w:rPr>
            </w:pPr>
          </w:p>
          <w:p w:rsidR="00C828F1"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Ημερομηνία  :    …./…../……                                                                            Ο ΠΡΟΪΣΤΑΜΕΝΟΣ</w:t>
            </w:r>
          </w:p>
          <w:p w:rsidR="00C828F1"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 xml:space="preserve">                     </w:t>
            </w:r>
          </w:p>
          <w:p w:rsidR="00C828F1" w:rsidRPr="00151212" w:rsidRDefault="00C828F1" w:rsidP="00C828F1">
            <w:pPr>
              <w:widowControl w:val="0"/>
              <w:autoSpaceDE w:val="0"/>
              <w:autoSpaceDN w:val="0"/>
              <w:adjustRightInd w:val="0"/>
              <w:spacing w:before="40"/>
              <w:jc w:val="both"/>
              <w:rPr>
                <w:rFonts w:ascii="Arial" w:hAnsi="Arial" w:cs="Arial"/>
                <w:sz w:val="18"/>
                <w:szCs w:val="18"/>
              </w:rPr>
            </w:pPr>
            <w:r>
              <w:rPr>
                <w:rFonts w:ascii="Arial" w:hAnsi="Arial" w:cs="Arial"/>
                <w:sz w:val="18"/>
                <w:szCs w:val="18"/>
              </w:rPr>
              <w:t xml:space="preserve">                                                                                                                (Όνομα, Υπογραφή, Σφραγίδα)</w:t>
            </w:r>
          </w:p>
        </w:tc>
      </w:tr>
    </w:tbl>
    <w:p w:rsidR="00640C14" w:rsidRDefault="00640C14" w:rsidP="00247C5D">
      <w:pPr>
        <w:spacing w:after="0" w:line="360" w:lineRule="auto"/>
        <w:rPr>
          <w:rFonts w:ascii="Arial" w:hAnsi="Arial" w:cs="Arial"/>
          <w:b/>
        </w:rPr>
        <w:sectPr w:rsidR="00640C14" w:rsidSect="0098692D">
          <w:pgSz w:w="11906" w:h="16838"/>
          <w:pgMar w:top="1134" w:right="1191" w:bottom="1134" w:left="1191" w:header="709" w:footer="709" w:gutter="0"/>
          <w:cols w:space="708"/>
          <w:docGrid w:linePitch="360"/>
        </w:sectPr>
      </w:pPr>
    </w:p>
    <w:p w:rsidR="00C828F1" w:rsidRDefault="00640C14" w:rsidP="00640C14">
      <w:pPr>
        <w:spacing w:after="0" w:line="360" w:lineRule="auto"/>
        <w:jc w:val="center"/>
        <w:rPr>
          <w:rFonts w:ascii="Arial" w:hAnsi="Arial" w:cs="Arial"/>
          <w:b/>
        </w:rPr>
      </w:pPr>
      <w:r w:rsidRPr="00241453">
        <w:rPr>
          <w:rFonts w:ascii="Arial Black" w:hAnsi="Arial Black" w:cs="Arial"/>
          <w:b/>
          <w:bCs/>
          <w:szCs w:val="18"/>
          <w:u w:val="single"/>
        </w:rPr>
        <w:lastRenderedPageBreak/>
        <w:t>ΥΠΟΔΕΙΓΜΑ</w:t>
      </w:r>
      <w:r>
        <w:rPr>
          <w:rFonts w:ascii="Arial Black" w:hAnsi="Arial Black" w:cs="Arial"/>
          <w:b/>
          <w:bCs/>
          <w:szCs w:val="18"/>
          <w:u w:val="single"/>
        </w:rPr>
        <w:t xml:space="preserve"> 12</w:t>
      </w:r>
    </w:p>
    <w:p w:rsidR="00640C14" w:rsidRDefault="00640C14" w:rsidP="00640C14">
      <w:pPr>
        <w:pStyle w:val="a5"/>
        <w:outlineLvl w:val="0"/>
        <w:rPr>
          <w:sz w:val="18"/>
          <w:szCs w:val="18"/>
        </w:rPr>
      </w:pPr>
      <w:r>
        <w:rPr>
          <w:sz w:val="18"/>
          <w:szCs w:val="18"/>
        </w:rPr>
        <w:t>ΛΙΣΤΑ ΔΙΟΙΚΗΤΙΚΗΣ ΚΑΙ ΕΠΙΤΟΠΙΑΣ ΕΠΑΛΗΘΕΥΣΗΣ ΑΙΤΗΜΑΤΟΣ ΕΠΑΛΗΘΕΥΣΗΣ-ΠΛΗΡΩΜΗΣ</w:t>
      </w:r>
    </w:p>
    <w:p w:rsidR="00640C14" w:rsidRDefault="00464335" w:rsidP="00640C14">
      <w:pPr>
        <w:pStyle w:val="a5"/>
        <w:outlineLvl w:val="0"/>
        <w:rPr>
          <w:sz w:val="18"/>
          <w:szCs w:val="18"/>
        </w:rPr>
      </w:pPr>
      <w:r>
        <w:rPr>
          <w:sz w:val="18"/>
          <w:szCs w:val="18"/>
        </w:rPr>
        <w:t>ΜΕΤΡΟΥ 2.1 – ΥΔΑΤΟΚΑΛΛΙΕΡΓΕΙΑ</w:t>
      </w:r>
    </w:p>
    <w:p w:rsidR="00640C14" w:rsidRDefault="00640C14" w:rsidP="00640C14">
      <w:pPr>
        <w:pStyle w:val="a5"/>
        <w:jc w:val="left"/>
        <w:rPr>
          <w:sz w:val="18"/>
          <w:szCs w:val="18"/>
        </w:rPr>
      </w:pPr>
    </w:p>
    <w:tbl>
      <w:tblPr>
        <w:tblW w:w="10498" w:type="dxa"/>
        <w:tblInd w:w="108" w:type="dxa"/>
        <w:tblBorders>
          <w:top w:val="single" w:sz="12" w:space="0" w:color="auto"/>
          <w:left w:val="single" w:sz="12" w:space="0" w:color="auto"/>
          <w:bottom w:val="single" w:sz="12" w:space="0" w:color="auto"/>
          <w:right w:val="single" w:sz="12" w:space="0" w:color="auto"/>
        </w:tblBorders>
        <w:shd w:val="clear" w:color="auto" w:fill="E0E0E0"/>
        <w:tblLook w:val="01E0"/>
      </w:tblPr>
      <w:tblGrid>
        <w:gridCol w:w="10498"/>
      </w:tblGrid>
      <w:tr w:rsidR="00640C14" w:rsidTr="00B03F20">
        <w:trPr>
          <w:trHeight w:val="236"/>
        </w:trPr>
        <w:tc>
          <w:tcPr>
            <w:tcW w:w="10498" w:type="dxa"/>
            <w:shd w:val="clear" w:color="auto" w:fill="E0E0E0"/>
          </w:tcPr>
          <w:p w:rsidR="00640C14" w:rsidRDefault="00640C14" w:rsidP="00B03F20">
            <w:pPr>
              <w:pStyle w:val="2"/>
              <w:spacing w:before="60"/>
              <w:jc w:val="center"/>
              <w:rPr>
                <w:rFonts w:ascii="Verdana" w:hAnsi="Verdana"/>
                <w:i w:val="0"/>
                <w:sz w:val="16"/>
              </w:rPr>
            </w:pPr>
            <w:r>
              <w:rPr>
                <w:rFonts w:ascii="Verdana" w:hAnsi="Verdana"/>
                <w:i w:val="0"/>
                <w:sz w:val="16"/>
              </w:rPr>
              <w:t xml:space="preserve">ΤΜΗΜΑ </w:t>
            </w:r>
            <w:r>
              <w:rPr>
                <w:rFonts w:ascii="Verdana" w:hAnsi="Verdana"/>
                <w:i w:val="0"/>
                <w:sz w:val="16"/>
                <w:lang w:val="en-US"/>
              </w:rPr>
              <w:t>A</w:t>
            </w:r>
            <w:r>
              <w:rPr>
                <w:rFonts w:ascii="Verdana" w:hAnsi="Verdana"/>
                <w:i w:val="0"/>
                <w:sz w:val="16"/>
              </w:rPr>
              <w:t xml:space="preserve">: </w:t>
            </w:r>
            <w:r>
              <w:rPr>
                <w:rFonts w:ascii="Verdana" w:hAnsi="Verdana"/>
                <w:i w:val="0"/>
                <w:caps/>
                <w:sz w:val="16"/>
              </w:rPr>
              <w:t>Ταυτότητα ΑΙΤΗΜΑΤΟΣ ΠΛΗΡΩΜΗΣ</w:t>
            </w:r>
          </w:p>
        </w:tc>
      </w:tr>
    </w:tbl>
    <w:p w:rsidR="00640C14" w:rsidRDefault="00640C14" w:rsidP="00640C14"/>
    <w:tbl>
      <w:tblPr>
        <w:tblW w:w="10495" w:type="dxa"/>
        <w:tblInd w:w="108" w:type="dxa"/>
        <w:tblLayout w:type="fixed"/>
        <w:tblLook w:val="0000"/>
      </w:tblPr>
      <w:tblGrid>
        <w:gridCol w:w="2642"/>
        <w:gridCol w:w="3595"/>
        <w:gridCol w:w="1843"/>
        <w:gridCol w:w="2415"/>
      </w:tblGrid>
      <w:tr w:rsidR="00640C14" w:rsidTr="00B03F20">
        <w:trPr>
          <w:cantSplit/>
          <w:trHeight w:val="683"/>
        </w:trPr>
        <w:tc>
          <w:tcPr>
            <w:tcW w:w="2642" w:type="dxa"/>
            <w:tcBorders>
              <w:top w:val="single" w:sz="12" w:space="0" w:color="auto"/>
              <w:left w:val="single" w:sz="12" w:space="0" w:color="auto"/>
              <w:right w:val="single" w:sz="6" w:space="0" w:color="auto"/>
            </w:tcBorders>
            <w:shd w:val="pct10" w:color="auto" w:fill="FFFFFF"/>
            <w:vAlign w:val="center"/>
          </w:tcPr>
          <w:p w:rsidR="00640C14" w:rsidRDefault="00640C14" w:rsidP="00B03F20">
            <w:pPr>
              <w:rPr>
                <w:rFonts w:ascii="Verdana" w:hAnsi="Verdana"/>
                <w:color w:val="000000"/>
                <w:sz w:val="16"/>
                <w:szCs w:val="16"/>
              </w:rPr>
            </w:pPr>
            <w:r>
              <w:rPr>
                <w:rFonts w:ascii="Verdana" w:hAnsi="Verdana"/>
                <w:color w:val="000000"/>
                <w:sz w:val="16"/>
                <w:szCs w:val="16"/>
              </w:rPr>
              <w:t>ΕΠΙΧΕΙΡΗΣΙΑΚΟ ΠΡΟΓΡΑΜΜΑ:</w:t>
            </w:r>
          </w:p>
        </w:tc>
        <w:tc>
          <w:tcPr>
            <w:tcW w:w="3595" w:type="dxa"/>
            <w:tcBorders>
              <w:top w:val="single" w:sz="12" w:space="0" w:color="auto"/>
              <w:left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r w:rsidRPr="00EC6F2D">
              <w:rPr>
                <w:rFonts w:ascii="Verdana" w:hAnsi="Verdana"/>
                <w:b/>
                <w:color w:val="000000"/>
                <w:sz w:val="16"/>
                <w:szCs w:val="16"/>
              </w:rPr>
              <w:t>ΑΛΙΕΙΑΣ 2007-2013</w:t>
            </w:r>
          </w:p>
        </w:tc>
        <w:tc>
          <w:tcPr>
            <w:tcW w:w="1843" w:type="dxa"/>
            <w:vMerge w:val="restart"/>
            <w:tcBorders>
              <w:top w:val="single" w:sz="12" w:space="0" w:color="auto"/>
              <w:left w:val="single" w:sz="6" w:space="0" w:color="auto"/>
              <w:right w:val="single" w:sz="6" w:space="0" w:color="auto"/>
            </w:tcBorders>
            <w:shd w:val="pct10" w:color="auto" w:fill="auto"/>
            <w:vAlign w:val="center"/>
          </w:tcPr>
          <w:p w:rsidR="00640C14" w:rsidRPr="00EC6F2D" w:rsidRDefault="00640C14" w:rsidP="00B03F20">
            <w:pPr>
              <w:ind w:hanging="129"/>
              <w:rPr>
                <w:rFonts w:ascii="Verdana" w:hAnsi="Verdana"/>
                <w:sz w:val="16"/>
                <w:szCs w:val="16"/>
              </w:rPr>
            </w:pPr>
            <w:r w:rsidRPr="00EC6F2D">
              <w:rPr>
                <w:rFonts w:ascii="Verdana" w:hAnsi="Verdana"/>
                <w:color w:val="000000"/>
                <w:sz w:val="16"/>
                <w:szCs w:val="16"/>
              </w:rPr>
              <w:t xml:space="preserve"> ΤΙΤΛΟΣ ΠΡΑΞΗΣ:</w:t>
            </w:r>
          </w:p>
          <w:p w:rsidR="00640C14" w:rsidRPr="00EC6F2D" w:rsidRDefault="00640C14" w:rsidP="00B03F20">
            <w:pPr>
              <w:ind w:hanging="129"/>
              <w:rPr>
                <w:rFonts w:ascii="Verdana" w:hAnsi="Verdana"/>
                <w:sz w:val="16"/>
                <w:szCs w:val="16"/>
              </w:rPr>
            </w:pPr>
            <w:r w:rsidRPr="00EC6F2D">
              <w:rPr>
                <w:rFonts w:ascii="Verdana" w:hAnsi="Verdana"/>
                <w:color w:val="000000"/>
                <w:sz w:val="16"/>
                <w:szCs w:val="16"/>
              </w:rPr>
              <w:t xml:space="preserve"> </w:t>
            </w:r>
          </w:p>
        </w:tc>
        <w:tc>
          <w:tcPr>
            <w:tcW w:w="2415" w:type="dxa"/>
            <w:vMerge w:val="restart"/>
            <w:tcBorders>
              <w:top w:val="single" w:sz="12" w:space="0" w:color="auto"/>
              <w:left w:val="single" w:sz="6" w:space="0" w:color="auto"/>
              <w:right w:val="single" w:sz="12" w:space="0" w:color="auto"/>
            </w:tcBorders>
            <w:vAlign w:val="center"/>
          </w:tcPr>
          <w:p w:rsidR="00640C14" w:rsidRPr="00EC6F2D" w:rsidRDefault="00640C14" w:rsidP="00B03F20">
            <w:pPr>
              <w:rPr>
                <w:rFonts w:ascii="Verdana" w:hAnsi="Verdana"/>
                <w:b/>
                <w:sz w:val="16"/>
                <w:szCs w:val="16"/>
              </w:rPr>
            </w:pPr>
          </w:p>
        </w:tc>
      </w:tr>
      <w:tr w:rsidR="00640C14" w:rsidTr="00B03F20">
        <w:trPr>
          <w:cantSplit/>
          <w:trHeight w:val="271"/>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640C14" w:rsidRDefault="00640C14" w:rsidP="00B03F20">
            <w:pPr>
              <w:rPr>
                <w:rFonts w:ascii="Verdana" w:hAnsi="Verdana"/>
                <w:color w:val="000000"/>
                <w:sz w:val="16"/>
                <w:szCs w:val="16"/>
              </w:rPr>
            </w:pPr>
            <w:r>
              <w:rPr>
                <w:rFonts w:ascii="Verdana" w:hAnsi="Verdana"/>
                <w:color w:val="000000"/>
                <w:sz w:val="16"/>
                <w:szCs w:val="16"/>
              </w:rPr>
              <w:t>ΑΞΟΝΑΣ ΠΡΟΤΕΡΑΙΟΤΗΤΑΣ:</w:t>
            </w:r>
          </w:p>
        </w:tc>
        <w:tc>
          <w:tcPr>
            <w:tcW w:w="3595" w:type="dxa"/>
            <w:tcBorders>
              <w:top w:val="single" w:sz="6" w:space="0" w:color="auto"/>
              <w:left w:val="single" w:sz="6" w:space="0" w:color="auto"/>
              <w:bottom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r w:rsidRPr="00EC6F2D">
              <w:rPr>
                <w:rFonts w:ascii="Verdana" w:hAnsi="Verdana"/>
                <w:b/>
                <w:color w:val="000000"/>
                <w:sz w:val="16"/>
                <w:szCs w:val="16"/>
              </w:rPr>
              <w:t xml:space="preserve">2 – ΥΔΑΤΟΚΑΛΛΙΕΡΓΕΙΑ, </w:t>
            </w:r>
            <w:r>
              <w:rPr>
                <w:rFonts w:ascii="Verdana" w:hAnsi="Verdana"/>
                <w:b/>
                <w:color w:val="000000"/>
                <w:sz w:val="16"/>
                <w:szCs w:val="16"/>
              </w:rPr>
              <w:t>ΑΛΙΕΙΑ ΕΣΩΤΕΡΙΚΩΝ ΥΔΑΤΩΝ, ΜΕΤΑΠΟΙΗΣΗ &amp; ΕΜΠΟΡΙΑ ΠΡΟΪΟΝΤΩΝ ΑΛΙΕΙΑΣ ΚΑΙ ΥΔΑΤΟΚΑΛΛΙΕΡΓΕΙΑΣ</w:t>
            </w:r>
          </w:p>
        </w:tc>
        <w:tc>
          <w:tcPr>
            <w:tcW w:w="1843" w:type="dxa"/>
            <w:vMerge/>
            <w:tcBorders>
              <w:left w:val="single" w:sz="6" w:space="0" w:color="auto"/>
              <w:right w:val="single" w:sz="6" w:space="0" w:color="auto"/>
            </w:tcBorders>
            <w:shd w:val="pct10" w:color="auto" w:fill="auto"/>
            <w:vAlign w:val="center"/>
          </w:tcPr>
          <w:p w:rsidR="00640C14" w:rsidRPr="00EC6F2D" w:rsidRDefault="00640C14" w:rsidP="00B03F20">
            <w:pPr>
              <w:ind w:hanging="129"/>
              <w:rPr>
                <w:rFonts w:ascii="Verdana" w:hAnsi="Verdana"/>
                <w:color w:val="000000"/>
                <w:sz w:val="16"/>
                <w:szCs w:val="16"/>
              </w:rPr>
            </w:pPr>
          </w:p>
        </w:tc>
        <w:tc>
          <w:tcPr>
            <w:tcW w:w="2415" w:type="dxa"/>
            <w:vMerge/>
            <w:tcBorders>
              <w:left w:val="single" w:sz="6"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r w:rsidR="00640C14" w:rsidTr="00B03F20">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640C14" w:rsidRDefault="00640C14" w:rsidP="00B03F20">
            <w:pPr>
              <w:rPr>
                <w:rFonts w:ascii="Verdana" w:hAnsi="Verdana"/>
                <w:color w:val="000000"/>
                <w:sz w:val="16"/>
                <w:szCs w:val="16"/>
              </w:rPr>
            </w:pPr>
            <w:r>
              <w:rPr>
                <w:rFonts w:ascii="Verdana" w:hAnsi="Verdana"/>
                <w:color w:val="000000"/>
                <w:sz w:val="16"/>
                <w:szCs w:val="16"/>
              </w:rPr>
              <w:t>ΜΕΤΡΟ :</w:t>
            </w:r>
          </w:p>
        </w:tc>
        <w:tc>
          <w:tcPr>
            <w:tcW w:w="3595" w:type="dxa"/>
            <w:tcBorders>
              <w:top w:val="single" w:sz="6" w:space="0" w:color="auto"/>
              <w:left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p>
        </w:tc>
        <w:tc>
          <w:tcPr>
            <w:tcW w:w="1843" w:type="dxa"/>
            <w:vMerge/>
            <w:tcBorders>
              <w:left w:val="single" w:sz="6" w:space="0" w:color="auto"/>
              <w:bottom w:val="single" w:sz="6" w:space="0" w:color="auto"/>
              <w:right w:val="single" w:sz="6" w:space="0" w:color="auto"/>
            </w:tcBorders>
            <w:vAlign w:val="center"/>
          </w:tcPr>
          <w:p w:rsidR="00640C14" w:rsidRPr="00EC6F2D" w:rsidRDefault="00640C14" w:rsidP="00B03F20">
            <w:pPr>
              <w:ind w:hanging="129"/>
              <w:rPr>
                <w:rFonts w:ascii="Verdana" w:hAnsi="Verdana"/>
                <w:color w:val="000000"/>
                <w:sz w:val="16"/>
                <w:szCs w:val="16"/>
              </w:rPr>
            </w:pPr>
          </w:p>
        </w:tc>
        <w:tc>
          <w:tcPr>
            <w:tcW w:w="2415" w:type="dxa"/>
            <w:vMerge/>
            <w:tcBorders>
              <w:left w:val="single" w:sz="6"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r w:rsidR="00640C14" w:rsidTr="00B03F20">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640C14" w:rsidRDefault="00640C14" w:rsidP="00B03F20">
            <w:pPr>
              <w:rPr>
                <w:rFonts w:ascii="Verdana" w:hAnsi="Verdana"/>
                <w:color w:val="000000"/>
                <w:sz w:val="16"/>
                <w:szCs w:val="16"/>
              </w:rPr>
            </w:pPr>
            <w:r>
              <w:rPr>
                <w:rFonts w:ascii="Verdana" w:hAnsi="Verdana"/>
                <w:color w:val="000000"/>
                <w:sz w:val="16"/>
                <w:szCs w:val="16"/>
              </w:rPr>
              <w:t>ΠΡΟΣΚΛΗΣΗ :</w:t>
            </w:r>
          </w:p>
        </w:tc>
        <w:tc>
          <w:tcPr>
            <w:tcW w:w="3595" w:type="dxa"/>
            <w:tcBorders>
              <w:top w:val="single" w:sz="6" w:space="0" w:color="auto"/>
              <w:left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p>
        </w:tc>
        <w:tc>
          <w:tcPr>
            <w:tcW w:w="1843" w:type="dxa"/>
            <w:vMerge/>
            <w:tcBorders>
              <w:left w:val="single" w:sz="6" w:space="0" w:color="auto"/>
              <w:bottom w:val="single" w:sz="6" w:space="0" w:color="auto"/>
              <w:right w:val="single" w:sz="6" w:space="0" w:color="auto"/>
            </w:tcBorders>
            <w:vAlign w:val="center"/>
          </w:tcPr>
          <w:p w:rsidR="00640C14" w:rsidRPr="00EC6F2D" w:rsidRDefault="00640C14" w:rsidP="00B03F20">
            <w:pPr>
              <w:ind w:hanging="129"/>
              <w:rPr>
                <w:rFonts w:ascii="Verdana" w:hAnsi="Verdana"/>
                <w:color w:val="000000"/>
                <w:sz w:val="16"/>
                <w:szCs w:val="16"/>
              </w:rPr>
            </w:pPr>
          </w:p>
        </w:tc>
        <w:tc>
          <w:tcPr>
            <w:tcW w:w="2415" w:type="dxa"/>
            <w:vMerge/>
            <w:tcBorders>
              <w:left w:val="single" w:sz="6"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r w:rsidR="00640C14" w:rsidTr="00B03F20">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640C14" w:rsidRDefault="00640C14" w:rsidP="00B03F20">
            <w:pPr>
              <w:rPr>
                <w:rFonts w:ascii="Verdana" w:hAnsi="Verdana"/>
                <w:color w:val="000000"/>
                <w:sz w:val="16"/>
                <w:szCs w:val="16"/>
              </w:rPr>
            </w:pPr>
            <w:r>
              <w:rPr>
                <w:rFonts w:ascii="Verdana" w:hAnsi="Verdana"/>
                <w:color w:val="000000"/>
                <w:sz w:val="16"/>
                <w:szCs w:val="16"/>
              </w:rPr>
              <w:t>ΑΠΟΦΑΣΗ ΕΝΤΑΞΗΣ ΠΡΑΞΗΣ &amp; ΤΡΟΠΟΠΟΙΗΣΕΙΣ :</w:t>
            </w:r>
          </w:p>
        </w:tc>
        <w:tc>
          <w:tcPr>
            <w:tcW w:w="3595" w:type="dxa"/>
            <w:tcBorders>
              <w:top w:val="single" w:sz="6" w:space="0" w:color="auto"/>
              <w:left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p>
        </w:tc>
        <w:tc>
          <w:tcPr>
            <w:tcW w:w="1843" w:type="dxa"/>
            <w:vMerge/>
            <w:tcBorders>
              <w:left w:val="single" w:sz="6" w:space="0" w:color="auto"/>
              <w:bottom w:val="single" w:sz="6" w:space="0" w:color="auto"/>
              <w:right w:val="single" w:sz="6" w:space="0" w:color="auto"/>
            </w:tcBorders>
            <w:vAlign w:val="center"/>
          </w:tcPr>
          <w:p w:rsidR="00640C14" w:rsidRPr="00EC6F2D" w:rsidRDefault="00640C14" w:rsidP="00B03F20">
            <w:pPr>
              <w:ind w:hanging="129"/>
              <w:rPr>
                <w:rFonts w:ascii="Verdana" w:hAnsi="Verdana"/>
                <w:color w:val="000000"/>
                <w:sz w:val="16"/>
                <w:szCs w:val="16"/>
              </w:rPr>
            </w:pPr>
          </w:p>
        </w:tc>
        <w:tc>
          <w:tcPr>
            <w:tcW w:w="2415" w:type="dxa"/>
            <w:vMerge/>
            <w:tcBorders>
              <w:left w:val="single" w:sz="6"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r w:rsidR="00640C14" w:rsidTr="00B03F20">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640C14" w:rsidRDefault="00640C14" w:rsidP="00B03F20">
            <w:pPr>
              <w:rPr>
                <w:rFonts w:ascii="Verdana" w:hAnsi="Verdana"/>
                <w:color w:val="000000"/>
                <w:sz w:val="16"/>
                <w:szCs w:val="16"/>
              </w:rPr>
            </w:pPr>
            <w:r>
              <w:rPr>
                <w:rFonts w:ascii="Verdana" w:hAnsi="Verdana"/>
                <w:color w:val="000000"/>
                <w:sz w:val="16"/>
                <w:szCs w:val="16"/>
              </w:rPr>
              <w:t>ΚΩΔ. ΠΡΑΞΗΣ (ΟΠΣΑΑ) :</w:t>
            </w:r>
          </w:p>
        </w:tc>
        <w:tc>
          <w:tcPr>
            <w:tcW w:w="3595" w:type="dxa"/>
            <w:tcBorders>
              <w:top w:val="single" w:sz="6" w:space="0" w:color="auto"/>
              <w:left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p>
        </w:tc>
        <w:tc>
          <w:tcPr>
            <w:tcW w:w="1843" w:type="dxa"/>
            <w:vMerge/>
            <w:tcBorders>
              <w:left w:val="single" w:sz="6" w:space="0" w:color="auto"/>
              <w:bottom w:val="single" w:sz="6" w:space="0" w:color="auto"/>
              <w:right w:val="single" w:sz="6" w:space="0" w:color="auto"/>
            </w:tcBorders>
            <w:vAlign w:val="center"/>
          </w:tcPr>
          <w:p w:rsidR="00640C14" w:rsidRPr="00EC6F2D" w:rsidRDefault="00640C14" w:rsidP="00B03F20">
            <w:pPr>
              <w:ind w:hanging="129"/>
              <w:rPr>
                <w:rFonts w:ascii="Verdana" w:hAnsi="Verdana"/>
                <w:color w:val="000000"/>
                <w:sz w:val="16"/>
                <w:szCs w:val="16"/>
              </w:rPr>
            </w:pPr>
          </w:p>
        </w:tc>
        <w:tc>
          <w:tcPr>
            <w:tcW w:w="2415" w:type="dxa"/>
            <w:vMerge/>
            <w:tcBorders>
              <w:left w:val="single" w:sz="6"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r w:rsidR="00640C14" w:rsidTr="00B03F20">
        <w:trPr>
          <w:trHeight w:val="326"/>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640C14" w:rsidRDefault="00640C14" w:rsidP="00B03F20">
            <w:pPr>
              <w:rPr>
                <w:rFonts w:ascii="Verdana" w:hAnsi="Verdana"/>
                <w:color w:val="000000"/>
                <w:sz w:val="16"/>
                <w:szCs w:val="16"/>
              </w:rPr>
            </w:pPr>
            <w:r>
              <w:rPr>
                <w:rFonts w:ascii="Verdana" w:hAnsi="Verdana"/>
                <w:color w:val="000000"/>
                <w:sz w:val="16"/>
                <w:szCs w:val="16"/>
              </w:rPr>
              <w:t>ΔΙΚΑΙΟΥΧΟΣ :</w:t>
            </w:r>
          </w:p>
        </w:tc>
        <w:tc>
          <w:tcPr>
            <w:tcW w:w="3595" w:type="dxa"/>
            <w:tcBorders>
              <w:top w:val="single" w:sz="6" w:space="0" w:color="auto"/>
              <w:left w:val="single" w:sz="6" w:space="0" w:color="auto"/>
              <w:bottom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p>
        </w:tc>
        <w:tc>
          <w:tcPr>
            <w:tcW w:w="1843" w:type="dxa"/>
            <w:tcBorders>
              <w:top w:val="single" w:sz="6" w:space="0" w:color="auto"/>
              <w:left w:val="single" w:sz="6" w:space="0" w:color="auto"/>
              <w:bottom w:val="single" w:sz="6" w:space="0" w:color="auto"/>
              <w:right w:val="single" w:sz="6" w:space="0" w:color="auto"/>
            </w:tcBorders>
            <w:shd w:val="pct10" w:color="auto" w:fill="FFFFFF"/>
            <w:vAlign w:val="center"/>
          </w:tcPr>
          <w:p w:rsidR="00640C14" w:rsidRPr="00D813E9" w:rsidRDefault="00640C14" w:rsidP="00B03F20">
            <w:pPr>
              <w:ind w:hanging="129"/>
              <w:jc w:val="both"/>
              <w:rPr>
                <w:rFonts w:ascii="Verdana" w:hAnsi="Verdana"/>
                <w:color w:val="000000"/>
                <w:sz w:val="16"/>
                <w:szCs w:val="16"/>
              </w:rPr>
            </w:pPr>
            <w:r>
              <w:rPr>
                <w:rFonts w:ascii="Verdana" w:hAnsi="Verdana"/>
                <w:color w:val="000000"/>
                <w:sz w:val="16"/>
                <w:szCs w:val="16"/>
              </w:rPr>
              <w:t xml:space="preserve">  ΑΙΤΗΜΑ ΕΠΑΛΗΘΕΥΣΗΣ - ΠΛΗΡΩΜΗΣ</w:t>
            </w:r>
          </w:p>
          <w:p w:rsidR="00640C14" w:rsidRDefault="00640C14" w:rsidP="00B03F20">
            <w:pPr>
              <w:ind w:hanging="129"/>
              <w:jc w:val="both"/>
              <w:rPr>
                <w:rFonts w:ascii="Verdana" w:hAnsi="Verdana"/>
                <w:color w:val="000000"/>
                <w:sz w:val="16"/>
                <w:szCs w:val="16"/>
              </w:rPr>
            </w:pPr>
            <w:r>
              <w:rPr>
                <w:rFonts w:ascii="Verdana" w:hAnsi="Verdana"/>
                <w:color w:val="000000"/>
                <w:sz w:val="16"/>
                <w:szCs w:val="16"/>
              </w:rPr>
              <w:t xml:space="preserve"> ΔΙΚΑΙΟΥΧΟΥ</w:t>
            </w:r>
          </w:p>
          <w:p w:rsidR="00640C14" w:rsidRDefault="00640C14" w:rsidP="00B03F20">
            <w:pPr>
              <w:ind w:hanging="129"/>
              <w:jc w:val="both"/>
              <w:rPr>
                <w:rFonts w:ascii="Verdana" w:hAnsi="Verdana"/>
                <w:color w:val="000000"/>
                <w:sz w:val="16"/>
                <w:szCs w:val="16"/>
              </w:rPr>
            </w:pPr>
            <w:r>
              <w:rPr>
                <w:rFonts w:ascii="Verdana" w:hAnsi="Verdana"/>
                <w:color w:val="000000"/>
                <w:sz w:val="16"/>
                <w:szCs w:val="16"/>
              </w:rPr>
              <w:t xml:space="preserve"> (Αρ. Πρωτ. &amp;</w:t>
            </w:r>
          </w:p>
          <w:p w:rsidR="00640C14" w:rsidRPr="00EC6F2D" w:rsidRDefault="00640C14" w:rsidP="00B03F20">
            <w:pPr>
              <w:ind w:hanging="129"/>
              <w:jc w:val="both"/>
              <w:rPr>
                <w:rFonts w:ascii="Verdana" w:hAnsi="Verdana"/>
                <w:color w:val="000000"/>
                <w:sz w:val="16"/>
                <w:szCs w:val="16"/>
              </w:rPr>
            </w:pPr>
            <w:r>
              <w:rPr>
                <w:rFonts w:ascii="Verdana" w:hAnsi="Verdana"/>
                <w:color w:val="000000"/>
                <w:sz w:val="16"/>
                <w:szCs w:val="16"/>
              </w:rPr>
              <w:t xml:space="preserve"> Ημερομηνία)</w:t>
            </w:r>
            <w:r w:rsidRPr="00EC6F2D">
              <w:rPr>
                <w:rFonts w:ascii="Verdana" w:hAnsi="Verdana"/>
                <w:color w:val="000000"/>
                <w:sz w:val="16"/>
                <w:szCs w:val="16"/>
              </w:rPr>
              <w:t xml:space="preserve"> </w:t>
            </w:r>
            <w:r>
              <w:rPr>
                <w:rFonts w:ascii="Verdana" w:hAnsi="Verdana"/>
                <w:color w:val="000000"/>
                <w:sz w:val="16"/>
                <w:szCs w:val="16"/>
              </w:rPr>
              <w:t>:</w:t>
            </w:r>
            <w:r w:rsidRPr="00EC6F2D">
              <w:rPr>
                <w:rFonts w:ascii="Verdana" w:hAnsi="Verdana"/>
                <w:color w:val="000000"/>
                <w:sz w:val="16"/>
                <w:szCs w:val="16"/>
              </w:rPr>
              <w:t xml:space="preserve">       </w:t>
            </w:r>
          </w:p>
        </w:tc>
        <w:tc>
          <w:tcPr>
            <w:tcW w:w="2415" w:type="dxa"/>
            <w:tcBorders>
              <w:top w:val="single" w:sz="6" w:space="0" w:color="auto"/>
              <w:left w:val="single" w:sz="6" w:space="0" w:color="auto"/>
              <w:bottom w:val="single" w:sz="6"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r w:rsidR="00640C14" w:rsidTr="00B03F20">
        <w:trPr>
          <w:trHeight w:val="490"/>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rsidR="00640C14" w:rsidRDefault="00640C14" w:rsidP="00B03F20">
            <w:pPr>
              <w:rPr>
                <w:rFonts w:ascii="Verdana" w:hAnsi="Verdana"/>
                <w:color w:val="000000"/>
                <w:sz w:val="16"/>
                <w:szCs w:val="16"/>
              </w:rPr>
            </w:pPr>
            <w:r>
              <w:rPr>
                <w:rFonts w:ascii="Verdana" w:hAnsi="Verdana"/>
                <w:color w:val="000000"/>
                <w:sz w:val="16"/>
                <w:szCs w:val="16"/>
              </w:rPr>
              <w:t>ΔΟΣΗ ΠΛΗΡΩΜΗΣ (1</w:t>
            </w:r>
            <w:r w:rsidRPr="00EC6F2D">
              <w:rPr>
                <w:rFonts w:ascii="Verdana" w:hAnsi="Verdana"/>
                <w:color w:val="000000"/>
                <w:sz w:val="16"/>
                <w:szCs w:val="16"/>
                <w:vertAlign w:val="superscript"/>
              </w:rPr>
              <w:t>Η</w:t>
            </w:r>
            <w:r>
              <w:rPr>
                <w:rFonts w:ascii="Verdana" w:hAnsi="Verdana"/>
                <w:color w:val="000000"/>
                <w:sz w:val="16"/>
                <w:szCs w:val="16"/>
              </w:rPr>
              <w:t>, 2</w:t>
            </w:r>
            <w:r w:rsidRPr="00EC6F2D">
              <w:rPr>
                <w:rFonts w:ascii="Verdana" w:hAnsi="Verdana"/>
                <w:color w:val="000000"/>
                <w:sz w:val="16"/>
                <w:szCs w:val="16"/>
                <w:vertAlign w:val="superscript"/>
              </w:rPr>
              <w:t>Η</w:t>
            </w:r>
            <w:r>
              <w:rPr>
                <w:rFonts w:ascii="Verdana" w:hAnsi="Verdana"/>
                <w:color w:val="000000"/>
                <w:sz w:val="16"/>
                <w:szCs w:val="16"/>
              </w:rPr>
              <w:t>, ΟΛΙΚΗ):</w:t>
            </w:r>
          </w:p>
        </w:tc>
        <w:tc>
          <w:tcPr>
            <w:tcW w:w="3595" w:type="dxa"/>
            <w:tcBorders>
              <w:top w:val="single" w:sz="6" w:space="0" w:color="auto"/>
              <w:left w:val="single" w:sz="6" w:space="0" w:color="auto"/>
              <w:bottom w:val="single" w:sz="6" w:space="0" w:color="auto"/>
              <w:right w:val="single" w:sz="6" w:space="0" w:color="auto"/>
            </w:tcBorders>
            <w:vAlign w:val="center"/>
          </w:tcPr>
          <w:p w:rsidR="00640C14" w:rsidRPr="00EC6F2D" w:rsidRDefault="00640C14" w:rsidP="00B03F20">
            <w:pPr>
              <w:jc w:val="center"/>
              <w:rPr>
                <w:rFonts w:ascii="Verdana" w:hAnsi="Verdana"/>
                <w:b/>
                <w:color w:val="000000"/>
                <w:sz w:val="16"/>
                <w:szCs w:val="16"/>
              </w:rPr>
            </w:pPr>
          </w:p>
        </w:tc>
        <w:tc>
          <w:tcPr>
            <w:tcW w:w="1843" w:type="dxa"/>
            <w:tcBorders>
              <w:top w:val="single" w:sz="6" w:space="0" w:color="auto"/>
              <w:left w:val="single" w:sz="6" w:space="0" w:color="auto"/>
              <w:bottom w:val="single" w:sz="4" w:space="0" w:color="auto"/>
              <w:right w:val="single" w:sz="6" w:space="0" w:color="auto"/>
            </w:tcBorders>
            <w:shd w:val="pct10" w:color="auto" w:fill="FFFFFF"/>
            <w:vAlign w:val="center"/>
          </w:tcPr>
          <w:p w:rsidR="00640C14" w:rsidRPr="00EC6F2D" w:rsidRDefault="00640C14" w:rsidP="00B03F20">
            <w:pPr>
              <w:rPr>
                <w:rFonts w:ascii="Verdana" w:hAnsi="Verdana"/>
                <w:color w:val="000000"/>
                <w:sz w:val="16"/>
                <w:szCs w:val="16"/>
              </w:rPr>
            </w:pPr>
            <w:r>
              <w:rPr>
                <w:rFonts w:ascii="Verdana" w:hAnsi="Verdana"/>
                <w:color w:val="000000"/>
                <w:sz w:val="16"/>
                <w:szCs w:val="16"/>
              </w:rPr>
              <w:t xml:space="preserve">ΤΟΠΟΣ ΥΛΟΠΟΙΗΣΗΣ ΠΡΑΞΗΣ </w:t>
            </w:r>
            <w:r w:rsidRPr="00F34E5A">
              <w:rPr>
                <w:rFonts w:ascii="Verdana" w:hAnsi="Verdana"/>
                <w:color w:val="000000"/>
                <w:sz w:val="16"/>
                <w:szCs w:val="16"/>
              </w:rPr>
              <w:t>:</w:t>
            </w:r>
          </w:p>
        </w:tc>
        <w:tc>
          <w:tcPr>
            <w:tcW w:w="2415" w:type="dxa"/>
            <w:tcBorders>
              <w:top w:val="single" w:sz="6" w:space="0" w:color="auto"/>
              <w:left w:val="single" w:sz="6" w:space="0" w:color="auto"/>
              <w:bottom w:val="single" w:sz="6"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r w:rsidR="00640C14" w:rsidTr="00B03F20">
        <w:trPr>
          <w:trHeight w:val="346"/>
        </w:trPr>
        <w:tc>
          <w:tcPr>
            <w:tcW w:w="2642" w:type="dxa"/>
            <w:tcBorders>
              <w:top w:val="single" w:sz="6" w:space="0" w:color="auto"/>
              <w:left w:val="single" w:sz="12" w:space="0" w:color="auto"/>
              <w:bottom w:val="single" w:sz="12" w:space="0" w:color="auto"/>
              <w:right w:val="single" w:sz="6" w:space="0" w:color="auto"/>
            </w:tcBorders>
            <w:shd w:val="pct10" w:color="auto" w:fill="FFFFFF"/>
            <w:vAlign w:val="center"/>
          </w:tcPr>
          <w:p w:rsidR="00640C14" w:rsidRDefault="00640C14" w:rsidP="00B03F20">
            <w:pPr>
              <w:jc w:val="both"/>
              <w:rPr>
                <w:rFonts w:ascii="Verdana" w:hAnsi="Verdana"/>
                <w:color w:val="000000"/>
                <w:sz w:val="16"/>
                <w:szCs w:val="16"/>
              </w:rPr>
            </w:pPr>
            <w:r>
              <w:rPr>
                <w:rFonts w:ascii="Verdana" w:hAnsi="Verdana"/>
                <w:color w:val="000000"/>
                <w:sz w:val="16"/>
                <w:szCs w:val="16"/>
              </w:rPr>
              <w:t xml:space="preserve">ΑΠΟΦΑΣΗ ΣΥΓΚΡΟΤΗΣΗΣ Ο.Ε.Ε. : </w:t>
            </w:r>
          </w:p>
        </w:tc>
        <w:tc>
          <w:tcPr>
            <w:tcW w:w="3595" w:type="dxa"/>
            <w:tcBorders>
              <w:top w:val="single" w:sz="6" w:space="0" w:color="auto"/>
              <w:left w:val="single" w:sz="6" w:space="0" w:color="auto"/>
              <w:bottom w:val="single" w:sz="12" w:space="0" w:color="auto"/>
              <w:right w:val="single" w:sz="4" w:space="0" w:color="auto"/>
            </w:tcBorders>
            <w:vAlign w:val="center"/>
          </w:tcPr>
          <w:p w:rsidR="00640C14" w:rsidRPr="00EC6F2D" w:rsidRDefault="00640C14" w:rsidP="00B03F20">
            <w:pPr>
              <w:ind w:hanging="129"/>
              <w:jc w:val="both"/>
              <w:rPr>
                <w:rFonts w:ascii="Verdana" w:hAnsi="Verdana"/>
                <w:color w:val="000000"/>
                <w:sz w:val="16"/>
                <w:szCs w:val="16"/>
              </w:rPr>
            </w:pPr>
            <w:r w:rsidRPr="00EC6F2D">
              <w:rPr>
                <w:rFonts w:ascii="Verdana" w:hAnsi="Verdana"/>
                <w:color w:val="000000"/>
                <w:sz w:val="16"/>
                <w:szCs w:val="16"/>
              </w:rPr>
              <w:t xml:space="preserve"> </w:t>
            </w:r>
          </w:p>
        </w:tc>
        <w:tc>
          <w:tcPr>
            <w:tcW w:w="1843"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640C14" w:rsidRPr="00EC6F2D" w:rsidRDefault="00640C14" w:rsidP="00B03F20">
            <w:pPr>
              <w:rPr>
                <w:rFonts w:ascii="Verdana" w:hAnsi="Verdana"/>
                <w:b/>
                <w:color w:val="000000"/>
                <w:sz w:val="16"/>
                <w:szCs w:val="16"/>
              </w:rPr>
            </w:pPr>
            <w:r w:rsidRPr="00EC6F2D">
              <w:rPr>
                <w:rFonts w:ascii="Verdana" w:hAnsi="Verdana"/>
                <w:color w:val="000000"/>
                <w:sz w:val="16"/>
                <w:szCs w:val="16"/>
              </w:rPr>
              <w:t>ΗΜ/ΝΙΑ ΕΛΕΓΧΟΥ</w:t>
            </w:r>
            <w:r w:rsidRPr="00F34E5A">
              <w:rPr>
                <w:rFonts w:ascii="Verdana" w:hAnsi="Verdana"/>
                <w:color w:val="000000"/>
                <w:sz w:val="16"/>
                <w:szCs w:val="16"/>
              </w:rPr>
              <w:t>:</w:t>
            </w:r>
          </w:p>
        </w:tc>
        <w:tc>
          <w:tcPr>
            <w:tcW w:w="2415" w:type="dxa"/>
            <w:tcBorders>
              <w:top w:val="single" w:sz="6" w:space="0" w:color="auto"/>
              <w:left w:val="single" w:sz="4" w:space="0" w:color="auto"/>
              <w:bottom w:val="single" w:sz="12" w:space="0" w:color="auto"/>
              <w:right w:val="single" w:sz="12" w:space="0" w:color="auto"/>
            </w:tcBorders>
            <w:vAlign w:val="center"/>
          </w:tcPr>
          <w:p w:rsidR="00640C14" w:rsidRPr="00EC6F2D" w:rsidRDefault="00640C14" w:rsidP="00B03F20">
            <w:pPr>
              <w:rPr>
                <w:rFonts w:ascii="Verdana" w:hAnsi="Verdana"/>
                <w:b/>
                <w:color w:val="000000"/>
                <w:sz w:val="16"/>
                <w:szCs w:val="16"/>
              </w:rPr>
            </w:pPr>
          </w:p>
        </w:tc>
      </w:tr>
    </w:tbl>
    <w:p w:rsidR="00640C14" w:rsidRDefault="00640C14" w:rsidP="00640C14">
      <w:pPr>
        <w:spacing w:before="60" w:after="60"/>
        <w:jc w:val="center"/>
        <w:rPr>
          <w:b/>
          <w:color w:val="000000"/>
          <w:sz w:val="16"/>
          <w:szCs w:val="16"/>
        </w:rPr>
      </w:pPr>
    </w:p>
    <w:tbl>
      <w:tblPr>
        <w:tblW w:w="10490" w:type="dxa"/>
        <w:tblInd w:w="108" w:type="dxa"/>
        <w:tblBorders>
          <w:top w:val="single" w:sz="12" w:space="0" w:color="auto"/>
          <w:left w:val="single" w:sz="12" w:space="0" w:color="auto"/>
          <w:bottom w:val="single" w:sz="12" w:space="0" w:color="auto"/>
          <w:right w:val="single" w:sz="12" w:space="0" w:color="auto"/>
        </w:tblBorders>
        <w:tblLayout w:type="fixed"/>
        <w:tblLook w:val="01E0"/>
      </w:tblPr>
      <w:tblGrid>
        <w:gridCol w:w="543"/>
        <w:gridCol w:w="4525"/>
        <w:gridCol w:w="543"/>
        <w:gridCol w:w="543"/>
        <w:gridCol w:w="1643"/>
        <w:gridCol w:w="2693"/>
      </w:tblGrid>
      <w:tr w:rsidR="00640C14" w:rsidTr="00B03F20">
        <w:trPr>
          <w:trHeight w:val="328"/>
        </w:trPr>
        <w:tc>
          <w:tcPr>
            <w:tcW w:w="10490" w:type="dxa"/>
            <w:gridSpan w:val="6"/>
            <w:shd w:val="clear" w:color="auto" w:fill="E0E0E0"/>
          </w:tcPr>
          <w:p w:rsidR="00640C14" w:rsidRDefault="00640C14" w:rsidP="00B03F20">
            <w:pPr>
              <w:jc w:val="center"/>
              <w:rPr>
                <w:rFonts w:ascii="Verdana" w:hAnsi="Verdana"/>
                <w:b/>
                <w:sz w:val="16"/>
                <w:szCs w:val="16"/>
              </w:rPr>
            </w:pPr>
            <w:r>
              <w:rPr>
                <w:rFonts w:ascii="Verdana" w:hAnsi="Verdana"/>
                <w:b/>
                <w:sz w:val="16"/>
                <w:szCs w:val="16"/>
              </w:rPr>
              <w:t xml:space="preserve">ΤΜΗΜΑ Β: ΣΗΜΕΙΑ ΔΙΟΙΚΗΤΙΚΗΣ ΕΠΑΛΗΘΕΥΣΗΣ ΤΗΣ ΠΛΗΡΟΤΗΤΑΣ ΚΑΙ ΟΡΘΟΤΗΤΑΣ </w:t>
            </w:r>
          </w:p>
          <w:p w:rsidR="00640C14" w:rsidRDefault="00640C14" w:rsidP="00B03F20">
            <w:pPr>
              <w:jc w:val="center"/>
              <w:rPr>
                <w:rFonts w:ascii="Verdana" w:hAnsi="Verdana"/>
                <w:b/>
                <w:color w:val="000000"/>
                <w:sz w:val="16"/>
                <w:szCs w:val="16"/>
              </w:rPr>
            </w:pPr>
            <w:r>
              <w:rPr>
                <w:rFonts w:ascii="Verdana" w:hAnsi="Verdana"/>
                <w:b/>
                <w:sz w:val="16"/>
                <w:szCs w:val="16"/>
              </w:rPr>
              <w:t>ΣΥΜΠΛΗΡΩΣΗΣ ΤΟΥ ΑΙΤΗΜΑΤΟΣ ΕΠΑΛΗΘΕΥΣΗΣ-ΠΛΗΡΩΜΗΣ</w:t>
            </w: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 w:type="dxa"/>
            <w:tcBorders>
              <w:top w:val="single" w:sz="6" w:space="0" w:color="auto"/>
              <w:left w:val="single" w:sz="12" w:space="0" w:color="auto"/>
            </w:tcBorders>
            <w:shd w:val="clear" w:color="auto" w:fill="E0E0E0"/>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Α/Α</w:t>
            </w:r>
          </w:p>
        </w:tc>
        <w:tc>
          <w:tcPr>
            <w:tcW w:w="4525" w:type="dxa"/>
            <w:tcBorders>
              <w:top w:val="single" w:sz="6" w:space="0" w:color="auto"/>
            </w:tcBorders>
            <w:shd w:val="clear" w:color="auto" w:fill="E0E0E0"/>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ΣΗΜΕΙΑ ΕΛΕΓΧΟΥ</w:t>
            </w:r>
          </w:p>
        </w:tc>
        <w:tc>
          <w:tcPr>
            <w:tcW w:w="543" w:type="dxa"/>
            <w:tcBorders>
              <w:top w:val="single" w:sz="6" w:space="0" w:color="auto"/>
            </w:tcBorders>
            <w:shd w:val="clear" w:color="auto" w:fill="E0E0E0"/>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ΝΑΙ</w:t>
            </w:r>
          </w:p>
        </w:tc>
        <w:tc>
          <w:tcPr>
            <w:tcW w:w="543" w:type="dxa"/>
            <w:tcBorders>
              <w:top w:val="single" w:sz="6" w:space="0" w:color="auto"/>
            </w:tcBorders>
            <w:shd w:val="clear" w:color="auto" w:fill="E0E0E0"/>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ΟΧΙ</w:t>
            </w:r>
          </w:p>
        </w:tc>
        <w:tc>
          <w:tcPr>
            <w:tcW w:w="1643" w:type="dxa"/>
            <w:tcBorders>
              <w:top w:val="single" w:sz="6" w:space="0" w:color="auto"/>
            </w:tcBorders>
            <w:shd w:val="clear" w:color="auto" w:fill="E0E0E0"/>
          </w:tcPr>
          <w:p w:rsidR="00640C14" w:rsidRDefault="00640C14" w:rsidP="00B03F20">
            <w:pPr>
              <w:jc w:val="center"/>
              <w:rPr>
                <w:rFonts w:ascii="Verdana" w:hAnsi="Verdana"/>
                <w:color w:val="000000"/>
                <w:sz w:val="16"/>
                <w:szCs w:val="16"/>
              </w:rPr>
            </w:pPr>
            <w:r>
              <w:rPr>
                <w:rFonts w:ascii="Verdana" w:hAnsi="Verdana"/>
                <w:color w:val="000000"/>
                <w:sz w:val="16"/>
                <w:szCs w:val="16"/>
              </w:rPr>
              <w:t>ΔΕΝ ΑΠΑΙΤΕΙΤΑΙ</w:t>
            </w:r>
          </w:p>
        </w:tc>
        <w:tc>
          <w:tcPr>
            <w:tcW w:w="2693" w:type="dxa"/>
            <w:tcBorders>
              <w:top w:val="single" w:sz="6" w:space="0" w:color="auto"/>
              <w:left w:val="single" w:sz="6" w:space="0" w:color="auto"/>
              <w:right w:val="single" w:sz="12" w:space="0" w:color="auto"/>
            </w:tcBorders>
            <w:shd w:val="clear" w:color="auto" w:fill="E0E0E0"/>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ΠΑΡΑΤΗΡΗΣΕΙΣ</w:t>
            </w: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8"/>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1</w:t>
            </w:r>
          </w:p>
        </w:tc>
        <w:tc>
          <w:tcPr>
            <w:tcW w:w="4525" w:type="dxa"/>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Ο υποβληθείς φάκελος του αιτήματος επαλήθευσης-πληρωμής είναι πλήρης σύμφωνα με τα οριζόμενα της Πρόσκλησης ; </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2</w:t>
            </w:r>
          </w:p>
        </w:tc>
        <w:tc>
          <w:tcPr>
            <w:tcW w:w="4525" w:type="dxa"/>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Υποβάλλονται αντίγραφα εξοφλημένων τιμολογίων και των λοιπών παραστατικών πιστοποίησης των δαπανών ; </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3</w:t>
            </w:r>
          </w:p>
        </w:tc>
        <w:tc>
          <w:tcPr>
            <w:tcW w:w="4525" w:type="dxa"/>
            <w:vAlign w:val="center"/>
          </w:tcPr>
          <w:p w:rsidR="00640C14" w:rsidRPr="0004385B" w:rsidRDefault="00640C14" w:rsidP="00B03F20">
            <w:pPr>
              <w:rPr>
                <w:rFonts w:ascii="Verdana" w:hAnsi="Verdana"/>
                <w:color w:val="000000"/>
                <w:sz w:val="16"/>
                <w:szCs w:val="16"/>
              </w:rPr>
            </w:pPr>
            <w:r>
              <w:rPr>
                <w:rFonts w:ascii="Verdana" w:hAnsi="Verdana"/>
                <w:color w:val="000000"/>
                <w:sz w:val="16"/>
                <w:szCs w:val="16"/>
              </w:rPr>
              <w:t xml:space="preserve">Υποβάλλονται αντίγραφα ειδικών αδειών (π.χ. για αγορά μεταφορικών μέσων </w:t>
            </w:r>
            <w:proofErr w:type="spellStart"/>
            <w:r>
              <w:rPr>
                <w:rFonts w:ascii="Verdana" w:hAnsi="Verdana"/>
                <w:color w:val="000000"/>
                <w:sz w:val="16"/>
                <w:szCs w:val="16"/>
              </w:rPr>
              <w:t>κ.λ.π</w:t>
            </w:r>
            <w:proofErr w:type="spellEnd"/>
            <w:r>
              <w:rPr>
                <w:rFonts w:ascii="Verdana" w:hAnsi="Verdana"/>
                <w:color w:val="000000"/>
                <w:sz w:val="16"/>
                <w:szCs w:val="16"/>
              </w:rPr>
              <w:t xml:space="preserve">., όπως προβλέπονται από το άρθρο 13, των 432 &amp; </w:t>
            </w:r>
            <w:r>
              <w:rPr>
                <w:rFonts w:ascii="Verdana" w:hAnsi="Verdana"/>
                <w:color w:val="000000"/>
                <w:sz w:val="16"/>
                <w:szCs w:val="16"/>
              </w:rPr>
              <w:lastRenderedPageBreak/>
              <w:t xml:space="preserve">433/29.02.2012 ΥΑ) </w:t>
            </w:r>
            <w:r w:rsidRPr="008B0CBA">
              <w:rPr>
                <w:rFonts w:ascii="Verdana" w:hAnsi="Verdana"/>
                <w:color w:val="000000"/>
                <w:sz w:val="16"/>
                <w:szCs w:val="16"/>
              </w:rPr>
              <w:t>;</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lastRenderedPageBreak/>
              <w:t>4</w:t>
            </w:r>
          </w:p>
        </w:tc>
        <w:tc>
          <w:tcPr>
            <w:tcW w:w="4525" w:type="dxa"/>
            <w:vAlign w:val="center"/>
          </w:tcPr>
          <w:p w:rsidR="00640C14" w:rsidRPr="008B0CBA" w:rsidRDefault="00640C14" w:rsidP="00B03F20">
            <w:pPr>
              <w:rPr>
                <w:rFonts w:ascii="Verdana" w:hAnsi="Verdana"/>
                <w:color w:val="000000"/>
                <w:sz w:val="16"/>
                <w:szCs w:val="16"/>
              </w:rPr>
            </w:pPr>
            <w:r>
              <w:rPr>
                <w:rFonts w:ascii="Verdana" w:hAnsi="Verdana"/>
                <w:color w:val="000000"/>
                <w:sz w:val="16"/>
                <w:szCs w:val="16"/>
              </w:rPr>
              <w:t xml:space="preserve">Δηλώνεται υπεύθυνα από το Δικαιούχο ότι όλα τα μηχανήματα και εξοπλισμοί είναι καινούρια/οι και αμεταχείριστα/οι και ότι δεν έχει χρηματοδοτηθεί από άλλη πηγή για τις προτεινόμενες εργασίες και εξοπλισμούς </w:t>
            </w:r>
            <w:r w:rsidRPr="008B0CBA">
              <w:rPr>
                <w:rFonts w:ascii="Verdana" w:hAnsi="Verdana"/>
                <w:color w:val="000000"/>
                <w:sz w:val="16"/>
                <w:szCs w:val="16"/>
              </w:rPr>
              <w:t>;</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5</w:t>
            </w:r>
          </w:p>
        </w:tc>
        <w:tc>
          <w:tcPr>
            <w:tcW w:w="4525" w:type="dxa"/>
            <w:vAlign w:val="center"/>
          </w:tcPr>
          <w:p w:rsidR="00640C14" w:rsidRPr="00605B09" w:rsidRDefault="00640C14" w:rsidP="00B03F20">
            <w:pPr>
              <w:rPr>
                <w:rFonts w:ascii="Verdana" w:hAnsi="Verdana"/>
                <w:color w:val="000000"/>
                <w:sz w:val="16"/>
                <w:szCs w:val="16"/>
              </w:rPr>
            </w:pPr>
            <w:r>
              <w:rPr>
                <w:rFonts w:ascii="Verdana" w:hAnsi="Verdana"/>
                <w:color w:val="000000"/>
                <w:sz w:val="16"/>
                <w:szCs w:val="16"/>
              </w:rPr>
              <w:t xml:space="preserve">Υποβάλλονται τα απαραίτητα στοιχεία για την πιστοποίηση καταβολής της αύξησης μετοχικού κεφαλαίου </w:t>
            </w:r>
            <w:r w:rsidRPr="00605B09">
              <w:rPr>
                <w:rFonts w:ascii="Verdana" w:hAnsi="Verdana"/>
                <w:color w:val="000000"/>
                <w:sz w:val="16"/>
                <w:szCs w:val="16"/>
              </w:rPr>
              <w:t>;</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6</w:t>
            </w:r>
          </w:p>
        </w:tc>
        <w:tc>
          <w:tcPr>
            <w:tcW w:w="4525" w:type="dxa"/>
            <w:vAlign w:val="center"/>
          </w:tcPr>
          <w:p w:rsidR="00640C14" w:rsidRPr="00E82634" w:rsidRDefault="00640C14" w:rsidP="00B03F20">
            <w:pPr>
              <w:rPr>
                <w:rFonts w:ascii="Verdana" w:hAnsi="Verdana"/>
                <w:color w:val="000000"/>
                <w:sz w:val="16"/>
                <w:szCs w:val="16"/>
              </w:rPr>
            </w:pPr>
            <w:r>
              <w:rPr>
                <w:rFonts w:ascii="Verdana" w:hAnsi="Verdana"/>
                <w:color w:val="000000"/>
                <w:sz w:val="16"/>
                <w:szCs w:val="16"/>
              </w:rPr>
              <w:t xml:space="preserve">Υποβάλλεται βεβαίωση της Τράπεζας για το εκταμιευθέν ποσό του δανείου </w:t>
            </w:r>
            <w:r w:rsidRPr="00E82634">
              <w:rPr>
                <w:rFonts w:ascii="Verdana" w:hAnsi="Verdana"/>
                <w:color w:val="000000"/>
                <w:sz w:val="16"/>
                <w:szCs w:val="16"/>
              </w:rPr>
              <w:t>;</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7</w:t>
            </w:r>
          </w:p>
        </w:tc>
        <w:tc>
          <w:tcPr>
            <w:tcW w:w="4525" w:type="dxa"/>
            <w:vAlign w:val="center"/>
          </w:tcPr>
          <w:p w:rsidR="00640C14" w:rsidRPr="00E82634" w:rsidRDefault="00640C14" w:rsidP="00B03F20">
            <w:pPr>
              <w:rPr>
                <w:rFonts w:ascii="Verdana" w:hAnsi="Verdana"/>
                <w:color w:val="000000"/>
                <w:sz w:val="16"/>
                <w:szCs w:val="16"/>
              </w:rPr>
            </w:pPr>
            <w:r>
              <w:rPr>
                <w:rFonts w:ascii="Verdana" w:hAnsi="Verdana"/>
                <w:color w:val="000000"/>
                <w:sz w:val="16"/>
                <w:szCs w:val="16"/>
              </w:rPr>
              <w:t xml:space="preserve">Υποβάλλεται ασφαλιστική και φορολογική ενημερότητα </w:t>
            </w:r>
            <w:r w:rsidRPr="00E82634">
              <w:rPr>
                <w:rFonts w:ascii="Verdana" w:hAnsi="Verdana"/>
                <w:color w:val="000000"/>
                <w:sz w:val="16"/>
                <w:szCs w:val="16"/>
              </w:rPr>
              <w:t>;</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8</w:t>
            </w:r>
          </w:p>
        </w:tc>
        <w:tc>
          <w:tcPr>
            <w:tcW w:w="4525" w:type="dxa"/>
            <w:vAlign w:val="center"/>
          </w:tcPr>
          <w:p w:rsidR="00640C14" w:rsidRPr="00E82634" w:rsidRDefault="00640C14" w:rsidP="00B03F20">
            <w:pPr>
              <w:rPr>
                <w:rFonts w:ascii="Verdana" w:hAnsi="Verdana"/>
                <w:color w:val="000000"/>
                <w:sz w:val="16"/>
                <w:szCs w:val="16"/>
              </w:rPr>
            </w:pPr>
            <w:r>
              <w:rPr>
                <w:rFonts w:ascii="Verdana" w:hAnsi="Verdana"/>
                <w:color w:val="000000"/>
                <w:sz w:val="16"/>
                <w:szCs w:val="16"/>
              </w:rPr>
              <w:t xml:space="preserve">Υποβάλλεται αντίγραφο πολεοδομικής άδειας </w:t>
            </w:r>
            <w:r>
              <w:rPr>
                <w:rFonts w:ascii="Verdana" w:hAnsi="Verdana"/>
                <w:color w:val="000000"/>
                <w:sz w:val="16"/>
                <w:szCs w:val="16"/>
                <w:lang w:val="en-US"/>
              </w:rPr>
              <w:t>;</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9</w:t>
            </w:r>
          </w:p>
        </w:tc>
        <w:tc>
          <w:tcPr>
            <w:tcW w:w="4525" w:type="dxa"/>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Υποβάλλονται επιμετρήσεις επιβλεπόντων μηχανικών για τις κτηριακές και μηχανολογικές εγκαταστάσεις </w:t>
            </w:r>
            <w:r w:rsidRPr="00E82634">
              <w:rPr>
                <w:rFonts w:ascii="Verdana" w:hAnsi="Verdana"/>
                <w:color w:val="000000"/>
                <w:sz w:val="16"/>
                <w:szCs w:val="16"/>
              </w:rPr>
              <w:t>;</w:t>
            </w:r>
            <w:r>
              <w:rPr>
                <w:rFonts w:ascii="Verdana" w:hAnsi="Verdana"/>
                <w:color w:val="000000"/>
                <w:sz w:val="16"/>
                <w:szCs w:val="16"/>
              </w:rPr>
              <w:t xml:space="preserve"> </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10</w:t>
            </w:r>
          </w:p>
        </w:tc>
        <w:tc>
          <w:tcPr>
            <w:tcW w:w="4525" w:type="dxa"/>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Υποβάλλεται πρόσφατη βεβαίωση του Πρωτοδικείου περί μη πτώχευσης της επιχείρησης ή μη θέσης αυτής σε εκκαθάριση </w:t>
            </w:r>
            <w:r w:rsidRPr="00E82634">
              <w:rPr>
                <w:rFonts w:ascii="Verdana" w:hAnsi="Verdana"/>
                <w:color w:val="000000"/>
                <w:sz w:val="16"/>
                <w:szCs w:val="16"/>
              </w:rPr>
              <w:t>;</w:t>
            </w:r>
            <w:r>
              <w:rPr>
                <w:rFonts w:ascii="Verdana" w:hAnsi="Verdana"/>
                <w:color w:val="000000"/>
                <w:sz w:val="16"/>
                <w:szCs w:val="16"/>
              </w:rPr>
              <w:t xml:space="preserve">  </w:t>
            </w:r>
          </w:p>
        </w:tc>
        <w:tc>
          <w:tcPr>
            <w:tcW w:w="543" w:type="dxa"/>
            <w:vAlign w:val="center"/>
          </w:tcPr>
          <w:p w:rsidR="00640C14" w:rsidRDefault="00640C14" w:rsidP="00B03F20">
            <w:pPr>
              <w:jc w:val="center"/>
              <w:rPr>
                <w:rFonts w:ascii="Verdana" w:hAnsi="Verdana"/>
                <w:color w:val="000000"/>
                <w:sz w:val="16"/>
                <w:szCs w:val="16"/>
              </w:rPr>
            </w:pPr>
          </w:p>
        </w:tc>
        <w:tc>
          <w:tcPr>
            <w:tcW w:w="543" w:type="dxa"/>
            <w:vAlign w:val="center"/>
          </w:tcPr>
          <w:p w:rsidR="00640C14" w:rsidRDefault="00640C14" w:rsidP="00B03F20">
            <w:pPr>
              <w:jc w:val="center"/>
              <w:rPr>
                <w:rFonts w:ascii="Verdana" w:hAnsi="Verdana"/>
                <w:color w:val="000000"/>
                <w:sz w:val="16"/>
                <w:szCs w:val="16"/>
              </w:rPr>
            </w:pPr>
          </w:p>
        </w:tc>
        <w:tc>
          <w:tcPr>
            <w:tcW w:w="1643" w:type="dxa"/>
          </w:tcPr>
          <w:p w:rsidR="00640C14" w:rsidRDefault="00640C14" w:rsidP="00B03F20">
            <w:pPr>
              <w:rPr>
                <w:rFonts w:ascii="Verdana" w:hAnsi="Verdana"/>
                <w:color w:val="000000"/>
                <w:sz w:val="16"/>
                <w:szCs w:val="16"/>
              </w:rPr>
            </w:pPr>
          </w:p>
        </w:tc>
        <w:tc>
          <w:tcPr>
            <w:tcW w:w="2693" w:type="dxa"/>
            <w:tcBorders>
              <w:left w:val="single" w:sz="6"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12" w:space="0" w:color="auto"/>
              <w:bottom w:val="single" w:sz="4"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11</w:t>
            </w:r>
          </w:p>
        </w:tc>
        <w:tc>
          <w:tcPr>
            <w:tcW w:w="4525" w:type="dxa"/>
            <w:tcBorders>
              <w:bottom w:val="single" w:sz="4" w:space="0" w:color="auto"/>
            </w:tcBorders>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Υποβάλλεται βεβαίωση της αρμόδιας Υπηρεσίας περί μη τροποποίησης του καταστατικού της επιχείρησης </w:t>
            </w:r>
            <w:r w:rsidRPr="000728FB">
              <w:rPr>
                <w:rFonts w:ascii="Verdana" w:hAnsi="Verdana"/>
                <w:color w:val="000000"/>
                <w:sz w:val="16"/>
                <w:szCs w:val="16"/>
              </w:rPr>
              <w:t>;</w:t>
            </w:r>
            <w:r>
              <w:rPr>
                <w:rFonts w:ascii="Verdana" w:hAnsi="Verdana"/>
                <w:color w:val="000000"/>
                <w:sz w:val="16"/>
                <w:szCs w:val="16"/>
              </w:rPr>
              <w:t xml:space="preserve">  </w:t>
            </w:r>
          </w:p>
        </w:tc>
        <w:tc>
          <w:tcPr>
            <w:tcW w:w="543" w:type="dxa"/>
            <w:tcBorders>
              <w:bottom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bottom w:val="single" w:sz="4" w:space="0" w:color="auto"/>
            </w:tcBorders>
            <w:vAlign w:val="center"/>
          </w:tcPr>
          <w:p w:rsidR="00640C14" w:rsidRDefault="00640C14" w:rsidP="00B03F20">
            <w:pPr>
              <w:jc w:val="center"/>
              <w:rPr>
                <w:rFonts w:ascii="Verdana" w:hAnsi="Verdana"/>
                <w:color w:val="000000"/>
                <w:sz w:val="16"/>
                <w:szCs w:val="16"/>
              </w:rPr>
            </w:pPr>
          </w:p>
        </w:tc>
        <w:tc>
          <w:tcPr>
            <w:tcW w:w="1643" w:type="dxa"/>
            <w:tcBorders>
              <w:bottom w:val="single" w:sz="4" w:space="0" w:color="auto"/>
            </w:tcBorders>
          </w:tcPr>
          <w:p w:rsidR="00640C14" w:rsidRDefault="00640C14" w:rsidP="00B03F20">
            <w:pPr>
              <w:rPr>
                <w:rFonts w:ascii="Verdana" w:hAnsi="Verdana"/>
                <w:color w:val="000000"/>
                <w:sz w:val="16"/>
                <w:szCs w:val="16"/>
              </w:rPr>
            </w:pPr>
          </w:p>
        </w:tc>
        <w:tc>
          <w:tcPr>
            <w:tcW w:w="2693" w:type="dxa"/>
            <w:tcBorders>
              <w:left w:val="single" w:sz="6" w:space="0" w:color="auto"/>
              <w:bottom w:val="single" w:sz="4" w:space="0" w:color="auto"/>
              <w:right w:val="single" w:sz="12"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12</w:t>
            </w:r>
          </w:p>
        </w:tc>
        <w:tc>
          <w:tcPr>
            <w:tcW w:w="4525" w:type="dxa"/>
            <w:tcBorders>
              <w:left w:val="single" w:sz="4" w:space="0" w:color="auto"/>
              <w:bottom w:val="single" w:sz="4" w:space="0" w:color="auto"/>
              <w:right w:val="single" w:sz="4" w:space="0" w:color="auto"/>
            </w:tcBorders>
            <w:vAlign w:val="center"/>
          </w:tcPr>
          <w:p w:rsidR="00640C14" w:rsidRPr="00833B22" w:rsidRDefault="00640C14" w:rsidP="00B03F20">
            <w:pPr>
              <w:rPr>
                <w:rFonts w:ascii="Verdana" w:hAnsi="Verdana"/>
                <w:color w:val="000000"/>
                <w:sz w:val="16"/>
                <w:szCs w:val="16"/>
              </w:rPr>
            </w:pPr>
            <w:r>
              <w:rPr>
                <w:rFonts w:ascii="Verdana" w:hAnsi="Verdana"/>
                <w:color w:val="000000"/>
                <w:sz w:val="16"/>
                <w:szCs w:val="16"/>
              </w:rPr>
              <w:t>Υποβάλλονται όλες οι προβλεπόμενες από την ισχύουσα νομοθεσία άδειες για την ίδρυση και λειτουργία της επιχείρησης</w:t>
            </w:r>
            <w:r w:rsidRPr="00833B22">
              <w:rPr>
                <w:rFonts w:ascii="Verdana" w:hAnsi="Verdana"/>
                <w:color w:val="000000"/>
                <w:sz w:val="16"/>
                <w:szCs w:val="16"/>
              </w:rPr>
              <w:t>;</w:t>
            </w:r>
          </w:p>
        </w:tc>
        <w:tc>
          <w:tcPr>
            <w:tcW w:w="543" w:type="dxa"/>
            <w:tcBorders>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1643" w:type="dxa"/>
            <w:tcBorders>
              <w:left w:val="single" w:sz="4" w:space="0" w:color="auto"/>
              <w:bottom w:val="single" w:sz="4" w:space="0" w:color="auto"/>
              <w:right w:val="single" w:sz="4" w:space="0" w:color="auto"/>
            </w:tcBorders>
          </w:tcPr>
          <w:p w:rsidR="00640C14" w:rsidRDefault="00640C14" w:rsidP="00B03F20">
            <w:pPr>
              <w:rPr>
                <w:rFonts w:ascii="Verdana" w:hAnsi="Verdana"/>
                <w:color w:val="000000"/>
                <w:sz w:val="16"/>
                <w:szCs w:val="16"/>
              </w:rPr>
            </w:pPr>
          </w:p>
        </w:tc>
        <w:tc>
          <w:tcPr>
            <w:tcW w:w="2693" w:type="dxa"/>
            <w:tcBorders>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43" w:type="dxa"/>
            <w:tcBorders>
              <w:top w:val="single" w:sz="4" w:space="0" w:color="auto"/>
              <w:left w:val="nil"/>
              <w:bottom w:val="single" w:sz="4" w:space="0" w:color="auto"/>
              <w:right w:val="nil"/>
            </w:tcBorders>
            <w:vAlign w:val="center"/>
          </w:tcPr>
          <w:p w:rsidR="00640C14" w:rsidRDefault="00640C14" w:rsidP="00B03F20">
            <w:pPr>
              <w:jc w:val="center"/>
              <w:rPr>
                <w:rFonts w:ascii="Verdana" w:hAnsi="Verdana"/>
                <w:color w:val="000000"/>
                <w:sz w:val="16"/>
                <w:szCs w:val="16"/>
              </w:rPr>
            </w:pPr>
          </w:p>
        </w:tc>
        <w:tc>
          <w:tcPr>
            <w:tcW w:w="4525" w:type="dxa"/>
            <w:tcBorders>
              <w:top w:val="single" w:sz="4" w:space="0" w:color="auto"/>
              <w:left w:val="nil"/>
              <w:bottom w:val="single" w:sz="4" w:space="0" w:color="auto"/>
              <w:right w:val="nil"/>
            </w:tcBorders>
            <w:vAlign w:val="center"/>
          </w:tcPr>
          <w:p w:rsidR="00640C14" w:rsidRDefault="00640C14" w:rsidP="00B03F20">
            <w:pPr>
              <w:rPr>
                <w:rFonts w:ascii="Verdana" w:hAnsi="Verdana"/>
                <w:color w:val="000000"/>
                <w:sz w:val="16"/>
                <w:szCs w:val="16"/>
              </w:rPr>
            </w:pPr>
          </w:p>
        </w:tc>
        <w:tc>
          <w:tcPr>
            <w:tcW w:w="543" w:type="dxa"/>
            <w:tcBorders>
              <w:top w:val="single" w:sz="4" w:space="0" w:color="auto"/>
              <w:left w:val="nil"/>
              <w:bottom w:val="single" w:sz="4" w:space="0" w:color="auto"/>
              <w:right w:val="nil"/>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nil"/>
              <w:bottom w:val="single" w:sz="4" w:space="0" w:color="auto"/>
              <w:right w:val="nil"/>
            </w:tcBorders>
            <w:vAlign w:val="center"/>
          </w:tcPr>
          <w:p w:rsidR="00640C14" w:rsidRDefault="00640C14" w:rsidP="00B03F20">
            <w:pPr>
              <w:jc w:val="center"/>
              <w:rPr>
                <w:rFonts w:ascii="Verdana" w:hAnsi="Verdana"/>
                <w:color w:val="000000"/>
                <w:sz w:val="16"/>
                <w:szCs w:val="16"/>
              </w:rPr>
            </w:pPr>
          </w:p>
        </w:tc>
        <w:tc>
          <w:tcPr>
            <w:tcW w:w="1643" w:type="dxa"/>
            <w:tcBorders>
              <w:top w:val="single" w:sz="4" w:space="0" w:color="auto"/>
              <w:left w:val="nil"/>
              <w:bottom w:val="single" w:sz="4" w:space="0" w:color="auto"/>
              <w:right w:val="nil"/>
            </w:tcBorders>
          </w:tcPr>
          <w:p w:rsidR="00640C14" w:rsidRPr="00E43EC0" w:rsidRDefault="00640C14" w:rsidP="00B03F20">
            <w:pPr>
              <w:rPr>
                <w:rFonts w:ascii="Verdana" w:hAnsi="Verdana"/>
                <w:color w:val="000000"/>
                <w:sz w:val="16"/>
                <w:szCs w:val="16"/>
              </w:rPr>
            </w:pPr>
          </w:p>
        </w:tc>
        <w:tc>
          <w:tcPr>
            <w:tcW w:w="2693" w:type="dxa"/>
            <w:tcBorders>
              <w:top w:val="single" w:sz="4" w:space="0" w:color="auto"/>
              <w:left w:val="nil"/>
              <w:bottom w:val="single" w:sz="4" w:space="0" w:color="auto"/>
              <w:right w:val="nil"/>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trPr>
        <w:tc>
          <w:tcPr>
            <w:tcW w:w="1049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0C14" w:rsidRDefault="00640C14" w:rsidP="00B03F20">
            <w:pPr>
              <w:jc w:val="center"/>
              <w:rPr>
                <w:rFonts w:ascii="Verdana" w:hAnsi="Verdana"/>
                <w:color w:val="000000"/>
                <w:sz w:val="16"/>
                <w:szCs w:val="16"/>
              </w:rPr>
            </w:pPr>
            <w:r>
              <w:rPr>
                <w:rFonts w:ascii="Verdana" w:hAnsi="Verdana"/>
                <w:b/>
                <w:sz w:val="16"/>
                <w:szCs w:val="16"/>
              </w:rPr>
              <w:t>ΤΜΗΜΑ Γ : ΣΗΜΕΙΑ ΕΠΙΤΟΠΙΑΣ ΕΠΑΛΗΘΕΥΣΗΣ ΦΥΣΙΚΟΥ ΚΑΙ ΟΙΚΟΝΟΜΙΚΟΥ ΑΝΤΙΚΕΙΜΕΝΟΥ ΤΗΣ ΠΡΑΞΗΣ</w:t>
            </w: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Α/Α</w:t>
            </w:r>
          </w:p>
        </w:tc>
        <w:tc>
          <w:tcPr>
            <w:tcW w:w="4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ΣΗΜΕΙΑ ΕΛΕΓΧΟΥ</w:t>
            </w:r>
          </w:p>
        </w:tc>
        <w:tc>
          <w:tcPr>
            <w:tcW w:w="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ΝΑΙ</w:t>
            </w:r>
          </w:p>
        </w:tc>
        <w:tc>
          <w:tcPr>
            <w:tcW w:w="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ΟΧΙ</w:t>
            </w:r>
          </w:p>
        </w:tc>
        <w:tc>
          <w:tcPr>
            <w:tcW w:w="43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ΠΑΡΑΤΗΡΗΣΕΙΣ</w:t>
            </w: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1</w:t>
            </w:r>
          </w:p>
        </w:tc>
        <w:tc>
          <w:tcPr>
            <w:tcW w:w="4525" w:type="dxa"/>
            <w:tcBorders>
              <w:top w:val="single" w:sz="4" w:space="0" w:color="auto"/>
              <w:left w:val="single" w:sz="4" w:space="0" w:color="auto"/>
              <w:bottom w:val="single" w:sz="4" w:space="0" w:color="auto"/>
              <w:right w:val="single" w:sz="4" w:space="0" w:color="auto"/>
            </w:tcBorders>
            <w:vAlign w:val="center"/>
          </w:tcPr>
          <w:p w:rsidR="00640C14" w:rsidRPr="00AF01AE" w:rsidRDefault="00640C14" w:rsidP="00B03F20">
            <w:pPr>
              <w:rPr>
                <w:rFonts w:ascii="Verdana" w:hAnsi="Verdana"/>
                <w:color w:val="000000"/>
                <w:sz w:val="16"/>
                <w:szCs w:val="16"/>
              </w:rPr>
            </w:pPr>
            <w:r>
              <w:rPr>
                <w:rFonts w:ascii="Verdana" w:hAnsi="Verdana"/>
                <w:color w:val="000000"/>
                <w:sz w:val="16"/>
                <w:szCs w:val="16"/>
              </w:rPr>
              <w:t xml:space="preserve">Το φυσικό αντικείμενο έχει υλοποιηθεί σύμφωνα με τους όρους και τις προϋποθέσεις της απόφασης ένταξης – χρηματοδότησης της Πράξης </w:t>
            </w:r>
            <w:r w:rsidRPr="00AF01AE">
              <w:rPr>
                <w:rFonts w:ascii="Verdana" w:hAnsi="Verdana"/>
                <w:color w:val="000000"/>
                <w:sz w:val="16"/>
                <w:szCs w:val="16"/>
              </w:rPr>
              <w:t>;</w:t>
            </w: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2</w:t>
            </w:r>
          </w:p>
        </w:tc>
        <w:tc>
          <w:tcPr>
            <w:tcW w:w="4525"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Οι δαπάνες αντιστοιχούν στο πιστοποιημένο φυσικό αντικείμενο της Πράξης </w:t>
            </w:r>
            <w:r w:rsidRPr="00AF01AE">
              <w:rPr>
                <w:rFonts w:ascii="Verdana" w:hAnsi="Verdana"/>
                <w:color w:val="000000"/>
                <w:sz w:val="16"/>
                <w:szCs w:val="16"/>
              </w:rPr>
              <w:t>;</w:t>
            </w:r>
            <w:r>
              <w:rPr>
                <w:rFonts w:ascii="Verdana" w:hAnsi="Verdana"/>
                <w:color w:val="000000"/>
                <w:sz w:val="16"/>
                <w:szCs w:val="16"/>
              </w:rPr>
              <w:t xml:space="preserve"> </w:t>
            </w: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3</w:t>
            </w:r>
          </w:p>
        </w:tc>
        <w:tc>
          <w:tcPr>
            <w:tcW w:w="4525" w:type="dxa"/>
            <w:tcBorders>
              <w:top w:val="single" w:sz="4" w:space="0" w:color="auto"/>
              <w:left w:val="single" w:sz="4" w:space="0" w:color="auto"/>
              <w:bottom w:val="single" w:sz="4" w:space="0" w:color="auto"/>
              <w:right w:val="single" w:sz="4" w:space="0" w:color="auto"/>
            </w:tcBorders>
            <w:vAlign w:val="center"/>
          </w:tcPr>
          <w:p w:rsidR="00640C14" w:rsidRPr="00AF01AE" w:rsidRDefault="00640C14" w:rsidP="00B03F20">
            <w:pPr>
              <w:rPr>
                <w:rFonts w:ascii="Verdana" w:hAnsi="Verdana"/>
                <w:color w:val="000000"/>
                <w:sz w:val="16"/>
                <w:szCs w:val="16"/>
              </w:rPr>
            </w:pPr>
            <w:r>
              <w:rPr>
                <w:rFonts w:ascii="Verdana" w:hAnsi="Verdana"/>
                <w:color w:val="000000"/>
                <w:sz w:val="16"/>
                <w:szCs w:val="16"/>
              </w:rPr>
              <w:t xml:space="preserve">Οι δαπάνες είναι σύμφωνες με τα υποβληθέντα παραστατικά του Δικαιούχου </w:t>
            </w:r>
            <w:r w:rsidRPr="00AF01AE">
              <w:rPr>
                <w:rFonts w:ascii="Verdana" w:hAnsi="Verdana"/>
                <w:color w:val="000000"/>
                <w:sz w:val="16"/>
                <w:szCs w:val="16"/>
              </w:rPr>
              <w:t>;</w:t>
            </w: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bottom w:val="single" w:sz="4" w:space="0" w:color="auto"/>
              <w:right w:val="single" w:sz="4" w:space="0" w:color="auto"/>
            </w:tcBorders>
            <w:vAlign w:val="center"/>
          </w:tcPr>
          <w:p w:rsidR="00640C14" w:rsidRPr="00AF01AE" w:rsidRDefault="00640C14" w:rsidP="00B03F20">
            <w:pPr>
              <w:jc w:val="center"/>
              <w:rPr>
                <w:rFonts w:ascii="Verdana" w:hAnsi="Verdana"/>
                <w:color w:val="000000"/>
                <w:sz w:val="16"/>
                <w:szCs w:val="16"/>
                <w:lang w:val="en-US"/>
              </w:rPr>
            </w:pPr>
            <w:r>
              <w:rPr>
                <w:rFonts w:ascii="Verdana" w:hAnsi="Verdana"/>
                <w:color w:val="000000"/>
                <w:sz w:val="16"/>
                <w:szCs w:val="16"/>
                <w:lang w:val="en-US"/>
              </w:rPr>
              <w:t>4</w:t>
            </w:r>
          </w:p>
        </w:tc>
        <w:tc>
          <w:tcPr>
            <w:tcW w:w="4525" w:type="dxa"/>
            <w:tcBorders>
              <w:top w:val="single" w:sz="4" w:space="0" w:color="auto"/>
              <w:left w:val="single" w:sz="4" w:space="0" w:color="auto"/>
              <w:bottom w:val="single" w:sz="4" w:space="0" w:color="auto"/>
              <w:right w:val="single" w:sz="4" w:space="0" w:color="auto"/>
            </w:tcBorders>
            <w:vAlign w:val="center"/>
          </w:tcPr>
          <w:p w:rsidR="00640C14" w:rsidRPr="00AF01AE" w:rsidRDefault="00640C14" w:rsidP="00B03F20">
            <w:pPr>
              <w:rPr>
                <w:rFonts w:ascii="Verdana" w:hAnsi="Verdana"/>
                <w:color w:val="000000"/>
                <w:sz w:val="16"/>
                <w:szCs w:val="16"/>
              </w:rPr>
            </w:pPr>
            <w:r>
              <w:rPr>
                <w:rFonts w:ascii="Verdana" w:hAnsi="Verdana"/>
                <w:color w:val="000000"/>
                <w:sz w:val="16"/>
                <w:szCs w:val="16"/>
              </w:rPr>
              <w:t xml:space="preserve">Οι δαπάνες πραγματοποιήθηκαν εντός της επιλέξιμης περιόδου </w:t>
            </w:r>
            <w:r w:rsidRPr="00AF01AE">
              <w:rPr>
                <w:rFonts w:ascii="Verdana" w:hAnsi="Verdana"/>
                <w:color w:val="000000"/>
                <w:sz w:val="16"/>
                <w:szCs w:val="16"/>
              </w:rPr>
              <w:t>;</w:t>
            </w: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bottom w:val="single" w:sz="4" w:space="0" w:color="auto"/>
              <w:right w:val="single" w:sz="4" w:space="0" w:color="auto"/>
            </w:tcBorders>
            <w:vAlign w:val="center"/>
          </w:tcPr>
          <w:p w:rsidR="00640C14" w:rsidRPr="00AF01AE" w:rsidRDefault="00640C14" w:rsidP="00B03F20">
            <w:pPr>
              <w:jc w:val="center"/>
              <w:rPr>
                <w:rFonts w:ascii="Verdana" w:hAnsi="Verdana"/>
                <w:color w:val="000000"/>
                <w:sz w:val="16"/>
                <w:szCs w:val="16"/>
              </w:rPr>
            </w:pPr>
            <w:r>
              <w:rPr>
                <w:rFonts w:ascii="Verdana" w:hAnsi="Verdana"/>
                <w:color w:val="000000"/>
                <w:sz w:val="16"/>
                <w:szCs w:val="16"/>
              </w:rPr>
              <w:t>5</w:t>
            </w:r>
          </w:p>
        </w:tc>
        <w:tc>
          <w:tcPr>
            <w:tcW w:w="4525"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Ο τρόπος εξόφλησης των τιμολογίων είναι σύμφωνος με τις ισχύουσες διατάξεις </w:t>
            </w:r>
            <w:r w:rsidRPr="00AB6D39">
              <w:rPr>
                <w:rFonts w:ascii="Verdana" w:hAnsi="Verdana"/>
                <w:color w:val="000000"/>
                <w:sz w:val="16"/>
                <w:szCs w:val="16"/>
              </w:rPr>
              <w:t>;</w:t>
            </w:r>
            <w:r>
              <w:rPr>
                <w:rFonts w:ascii="Verdana" w:hAnsi="Verdana"/>
                <w:color w:val="000000"/>
                <w:sz w:val="16"/>
                <w:szCs w:val="16"/>
              </w:rPr>
              <w:t xml:space="preserve"> </w:t>
            </w: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r>
              <w:rPr>
                <w:rFonts w:ascii="Verdana" w:hAnsi="Verdana"/>
                <w:color w:val="000000"/>
                <w:sz w:val="16"/>
                <w:szCs w:val="16"/>
              </w:rPr>
              <w:t>6</w:t>
            </w:r>
          </w:p>
        </w:tc>
        <w:tc>
          <w:tcPr>
            <w:tcW w:w="4525" w:type="dxa"/>
            <w:tcBorders>
              <w:top w:val="single" w:sz="4" w:space="0" w:color="auto"/>
              <w:left w:val="single" w:sz="4" w:space="0" w:color="auto"/>
              <w:bottom w:val="single" w:sz="4" w:space="0" w:color="auto"/>
              <w:right w:val="single" w:sz="4" w:space="0" w:color="auto"/>
            </w:tcBorders>
            <w:vAlign w:val="center"/>
          </w:tcPr>
          <w:p w:rsidR="00640C14" w:rsidRPr="00053FFA" w:rsidRDefault="00640C14" w:rsidP="00B03F20">
            <w:pPr>
              <w:rPr>
                <w:rFonts w:ascii="Verdana" w:hAnsi="Verdana"/>
                <w:color w:val="000000"/>
                <w:sz w:val="16"/>
                <w:szCs w:val="16"/>
              </w:rPr>
            </w:pPr>
            <w:r>
              <w:rPr>
                <w:rFonts w:ascii="Verdana" w:hAnsi="Verdana"/>
                <w:color w:val="000000"/>
                <w:sz w:val="16"/>
                <w:szCs w:val="16"/>
              </w:rPr>
              <w:t xml:space="preserve">Πιστοποιείται ο σκοπός εκτέλεσης της Πράξης, ότι αφορά το χονδρικό και όχι το λιανικό εμπόριο και τα παραγόμενα προϊόντα προορίζονται για ανθρώπινη κατανάλωση </w:t>
            </w:r>
            <w:r w:rsidRPr="00053FFA">
              <w:rPr>
                <w:rFonts w:ascii="Verdana" w:hAnsi="Verdana"/>
                <w:color w:val="000000"/>
                <w:sz w:val="16"/>
                <w:szCs w:val="16"/>
              </w:rPr>
              <w:t>;</w:t>
            </w: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bottom w:val="single" w:sz="4" w:space="0" w:color="auto"/>
              <w:right w:val="single" w:sz="4" w:space="0" w:color="auto"/>
            </w:tcBorders>
            <w:vAlign w:val="center"/>
          </w:tcPr>
          <w:p w:rsidR="00640C14" w:rsidRPr="00053FFA" w:rsidRDefault="00640C14" w:rsidP="00B03F20">
            <w:pPr>
              <w:jc w:val="center"/>
              <w:rPr>
                <w:rFonts w:ascii="Verdana" w:hAnsi="Verdana"/>
                <w:color w:val="000000"/>
                <w:sz w:val="16"/>
                <w:szCs w:val="16"/>
              </w:rPr>
            </w:pPr>
            <w:r>
              <w:rPr>
                <w:rFonts w:ascii="Verdana" w:hAnsi="Verdana"/>
                <w:color w:val="000000"/>
                <w:sz w:val="16"/>
                <w:szCs w:val="16"/>
              </w:rPr>
              <w:lastRenderedPageBreak/>
              <w:t>7</w:t>
            </w:r>
          </w:p>
        </w:tc>
        <w:tc>
          <w:tcPr>
            <w:tcW w:w="4525" w:type="dxa"/>
            <w:tcBorders>
              <w:top w:val="single" w:sz="4" w:space="0" w:color="auto"/>
              <w:left w:val="single" w:sz="4" w:space="0" w:color="auto"/>
              <w:bottom w:val="single" w:sz="4" w:space="0" w:color="auto"/>
              <w:right w:val="single" w:sz="4" w:space="0" w:color="auto"/>
            </w:tcBorders>
            <w:vAlign w:val="center"/>
          </w:tcPr>
          <w:p w:rsidR="00640C14" w:rsidRPr="00534910" w:rsidRDefault="00640C14" w:rsidP="00B03F20">
            <w:pPr>
              <w:rPr>
                <w:rFonts w:ascii="Verdana" w:hAnsi="Verdana"/>
                <w:color w:val="000000"/>
                <w:sz w:val="16"/>
                <w:szCs w:val="16"/>
              </w:rPr>
            </w:pPr>
            <w:r>
              <w:rPr>
                <w:rFonts w:ascii="Verdana" w:hAnsi="Verdana"/>
                <w:color w:val="000000"/>
                <w:sz w:val="16"/>
                <w:szCs w:val="16"/>
              </w:rPr>
              <w:t xml:space="preserve">Είναι αναρτημένες στο χώρο υλοποίησης της Πράξης οι προβλεπόμενες επεξηγηματικές πινακίδες και τα διαφημιστικά πλαίσια του έργου, όπως προβλέπεται από τις υποχρεώσεις δημοσιότητας του Δικαιούχου στο Σύστημα Διαχείρισης και Ελέγχου (ΣΔΕ) </w:t>
            </w:r>
            <w:r w:rsidRPr="00534910">
              <w:rPr>
                <w:rFonts w:ascii="Verdana" w:hAnsi="Verdana"/>
                <w:color w:val="000000"/>
                <w:sz w:val="16"/>
                <w:szCs w:val="16"/>
              </w:rPr>
              <w:t>;</w:t>
            </w:r>
            <w:r>
              <w:rPr>
                <w:rFonts w:ascii="Verdana" w:hAnsi="Verdana"/>
                <w:color w:val="000000"/>
                <w:sz w:val="16"/>
                <w:szCs w:val="16"/>
              </w:rPr>
              <w:t xml:space="preserve">   </w:t>
            </w: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bottom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bottom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r w:rsidR="00640C14" w:rsidTr="00B03F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543" w:type="dxa"/>
            <w:tcBorders>
              <w:top w:val="single" w:sz="4" w:space="0" w:color="auto"/>
              <w:left w:val="single" w:sz="4" w:space="0" w:color="auto"/>
              <w:right w:val="single" w:sz="4" w:space="0" w:color="auto"/>
            </w:tcBorders>
            <w:vAlign w:val="center"/>
          </w:tcPr>
          <w:p w:rsidR="00640C14" w:rsidRPr="00605B09" w:rsidRDefault="00640C14" w:rsidP="00B03F20">
            <w:pPr>
              <w:jc w:val="center"/>
              <w:rPr>
                <w:rFonts w:ascii="Verdana" w:hAnsi="Verdana"/>
                <w:color w:val="000000"/>
                <w:sz w:val="16"/>
                <w:szCs w:val="16"/>
              </w:rPr>
            </w:pPr>
            <w:r>
              <w:rPr>
                <w:rFonts w:ascii="Verdana" w:hAnsi="Verdana"/>
                <w:color w:val="000000"/>
                <w:sz w:val="16"/>
                <w:szCs w:val="16"/>
              </w:rPr>
              <w:t>8</w:t>
            </w:r>
          </w:p>
        </w:tc>
        <w:tc>
          <w:tcPr>
            <w:tcW w:w="4525" w:type="dxa"/>
            <w:tcBorders>
              <w:top w:val="single" w:sz="4" w:space="0" w:color="auto"/>
              <w:left w:val="single" w:sz="4" w:space="0" w:color="auto"/>
              <w:right w:val="single" w:sz="4" w:space="0" w:color="auto"/>
            </w:tcBorders>
            <w:vAlign w:val="center"/>
          </w:tcPr>
          <w:p w:rsidR="00640C14" w:rsidRDefault="00640C14" w:rsidP="00B03F20">
            <w:pPr>
              <w:rPr>
                <w:rFonts w:ascii="Verdana" w:hAnsi="Verdana"/>
                <w:color w:val="000000"/>
                <w:sz w:val="16"/>
                <w:szCs w:val="16"/>
              </w:rPr>
            </w:pPr>
            <w:r>
              <w:rPr>
                <w:rFonts w:ascii="Verdana" w:hAnsi="Verdana"/>
                <w:color w:val="000000"/>
                <w:sz w:val="16"/>
                <w:szCs w:val="16"/>
              </w:rPr>
              <w:t xml:space="preserve">Έχουν ληφθεί οι απαραίτητες φωτογραφίες εκ μέρους του ΟΕΕ που να πιστοποιούν τα βασικά στοιχεία του εκτελεσθέντος  φυσικού αντικειμένου της Πράξης, (κτηριακά και επί μέρους εξοπλισμοί) και την ανάρτηση των προβλεπόμενων επεξηγηματικών και διαφημιστικών πινακίδων </w:t>
            </w:r>
            <w:r w:rsidRPr="00223B6B">
              <w:rPr>
                <w:rFonts w:ascii="Verdana" w:hAnsi="Verdana"/>
                <w:color w:val="000000"/>
                <w:sz w:val="16"/>
                <w:szCs w:val="16"/>
              </w:rPr>
              <w:t>;</w:t>
            </w:r>
            <w:r>
              <w:rPr>
                <w:rFonts w:ascii="Verdana" w:hAnsi="Verdana"/>
                <w:color w:val="000000"/>
                <w:sz w:val="16"/>
                <w:szCs w:val="16"/>
              </w:rPr>
              <w:t xml:space="preserve"> </w:t>
            </w:r>
          </w:p>
        </w:tc>
        <w:tc>
          <w:tcPr>
            <w:tcW w:w="543" w:type="dxa"/>
            <w:tcBorders>
              <w:top w:val="single" w:sz="4" w:space="0" w:color="auto"/>
              <w:left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543" w:type="dxa"/>
            <w:tcBorders>
              <w:top w:val="single" w:sz="4" w:space="0" w:color="auto"/>
              <w:left w:val="single" w:sz="4" w:space="0" w:color="auto"/>
              <w:right w:val="single" w:sz="4" w:space="0" w:color="auto"/>
            </w:tcBorders>
            <w:vAlign w:val="center"/>
          </w:tcPr>
          <w:p w:rsidR="00640C14" w:rsidRDefault="00640C14" w:rsidP="00B03F20">
            <w:pPr>
              <w:jc w:val="center"/>
              <w:rPr>
                <w:rFonts w:ascii="Verdana" w:hAnsi="Verdana"/>
                <w:color w:val="000000"/>
                <w:sz w:val="16"/>
                <w:szCs w:val="16"/>
              </w:rPr>
            </w:pPr>
          </w:p>
        </w:tc>
        <w:tc>
          <w:tcPr>
            <w:tcW w:w="4336" w:type="dxa"/>
            <w:gridSpan w:val="2"/>
            <w:tcBorders>
              <w:top w:val="single" w:sz="4" w:space="0" w:color="auto"/>
              <w:left w:val="single" w:sz="4" w:space="0" w:color="auto"/>
              <w:right w:val="single" w:sz="4" w:space="0" w:color="auto"/>
            </w:tcBorders>
            <w:vAlign w:val="center"/>
          </w:tcPr>
          <w:p w:rsidR="00640C14" w:rsidRDefault="00640C14" w:rsidP="00B03F20">
            <w:pPr>
              <w:rPr>
                <w:rFonts w:ascii="Verdana" w:hAnsi="Verdana"/>
                <w:color w:val="000000"/>
                <w:sz w:val="16"/>
                <w:szCs w:val="16"/>
              </w:rPr>
            </w:pPr>
          </w:p>
        </w:tc>
      </w:tr>
    </w:tbl>
    <w:p w:rsidR="00640C14" w:rsidRDefault="00640C14" w:rsidP="00640C14">
      <w:pPr>
        <w:rPr>
          <w:rFonts w:ascii="Verdana" w:hAnsi="Verdana"/>
          <w:b/>
          <w:color w:val="000000"/>
          <w:sz w:val="18"/>
          <w:szCs w:val="18"/>
        </w:rPr>
      </w:pPr>
    </w:p>
    <w:p w:rsidR="00640C14" w:rsidRDefault="00640C14" w:rsidP="00640C14">
      <w:pPr>
        <w:ind w:left="181"/>
        <w:rPr>
          <w:rFonts w:ascii="Verdana" w:hAnsi="Verdana"/>
          <w:color w:val="000000"/>
          <w:sz w:val="16"/>
          <w:szCs w:val="16"/>
        </w:rPr>
      </w:pPr>
    </w:p>
    <w:p w:rsidR="00640C14" w:rsidRDefault="00640C14" w:rsidP="00640C14">
      <w:pPr>
        <w:rPr>
          <w:rFonts w:ascii="Verdana" w:hAnsi="Verdana"/>
          <w:color w:val="000000"/>
          <w:sz w:val="16"/>
          <w:szCs w:val="16"/>
        </w:rPr>
      </w:pPr>
      <w:r>
        <w:rPr>
          <w:rFonts w:ascii="Verdana" w:hAnsi="Verdana"/>
          <w:color w:val="000000"/>
          <w:sz w:val="16"/>
          <w:szCs w:val="16"/>
        </w:rPr>
        <w:t xml:space="preserve"> Ημερομηνία  …………/………./201…                                                                            Το Ο.Ε.Ε.</w:t>
      </w:r>
    </w:p>
    <w:p w:rsidR="00640C14" w:rsidRDefault="00640C14" w:rsidP="00640C14">
      <w:pPr>
        <w:rPr>
          <w:rFonts w:ascii="Verdana" w:hAnsi="Verdana"/>
          <w:color w:val="000000"/>
          <w:sz w:val="16"/>
          <w:szCs w:val="16"/>
        </w:rPr>
      </w:pPr>
    </w:p>
    <w:p w:rsidR="00640C14" w:rsidRDefault="00640C14" w:rsidP="00640C14">
      <w:pPr>
        <w:rPr>
          <w:rFonts w:ascii="Verdana" w:hAnsi="Verdana"/>
          <w:color w:val="000000"/>
          <w:sz w:val="16"/>
          <w:szCs w:val="16"/>
        </w:rPr>
      </w:pPr>
      <w:r>
        <w:rPr>
          <w:rFonts w:ascii="Verdana" w:hAnsi="Verdana"/>
          <w:color w:val="000000"/>
          <w:sz w:val="16"/>
          <w:szCs w:val="16"/>
        </w:rPr>
        <w:t xml:space="preserve">                                                                                                                      α.</w:t>
      </w:r>
    </w:p>
    <w:p w:rsidR="00640C14" w:rsidRDefault="00640C14" w:rsidP="00640C14">
      <w:pPr>
        <w:rPr>
          <w:rFonts w:ascii="Verdana" w:hAnsi="Verdana"/>
          <w:color w:val="000000"/>
          <w:sz w:val="16"/>
          <w:szCs w:val="16"/>
        </w:rPr>
      </w:pPr>
    </w:p>
    <w:p w:rsidR="00640C14" w:rsidRDefault="00640C14" w:rsidP="00640C14">
      <w:pPr>
        <w:rPr>
          <w:rFonts w:ascii="Verdana" w:hAnsi="Verdana"/>
          <w:color w:val="000000"/>
          <w:sz w:val="16"/>
          <w:szCs w:val="16"/>
        </w:rPr>
      </w:pPr>
      <w:r>
        <w:rPr>
          <w:rFonts w:ascii="Verdana" w:hAnsi="Verdana"/>
          <w:color w:val="000000"/>
          <w:sz w:val="16"/>
          <w:szCs w:val="16"/>
        </w:rPr>
        <w:t xml:space="preserve">                                                                                                                      β.</w:t>
      </w:r>
    </w:p>
    <w:p w:rsidR="00640C14" w:rsidRDefault="00640C14" w:rsidP="00640C14">
      <w:pPr>
        <w:rPr>
          <w:rFonts w:ascii="Verdana" w:hAnsi="Verdana"/>
          <w:color w:val="000000"/>
          <w:sz w:val="16"/>
          <w:szCs w:val="16"/>
        </w:rPr>
      </w:pPr>
    </w:p>
    <w:p w:rsidR="00640C14" w:rsidRDefault="00640C14" w:rsidP="00640C14">
      <w:pPr>
        <w:rPr>
          <w:rFonts w:ascii="Verdana" w:hAnsi="Verdana"/>
          <w:color w:val="000000"/>
          <w:sz w:val="16"/>
          <w:szCs w:val="16"/>
        </w:rPr>
      </w:pPr>
      <w:r>
        <w:rPr>
          <w:rFonts w:ascii="Verdana" w:hAnsi="Verdana"/>
          <w:color w:val="000000"/>
          <w:sz w:val="16"/>
          <w:szCs w:val="16"/>
        </w:rPr>
        <w:t xml:space="preserve">                                                                                                                      γ.</w:t>
      </w:r>
    </w:p>
    <w:p w:rsidR="00640C14" w:rsidRPr="00B81C66" w:rsidRDefault="00640C14" w:rsidP="00640C14">
      <w:r>
        <w:rPr>
          <w:rFonts w:ascii="Verdana" w:hAnsi="Verdana"/>
          <w:color w:val="000000"/>
          <w:sz w:val="16"/>
          <w:szCs w:val="16"/>
        </w:rPr>
        <w:t xml:space="preserve">                                     </w:t>
      </w:r>
    </w:p>
    <w:p w:rsidR="00640C14" w:rsidRPr="00640C14" w:rsidRDefault="00640C14" w:rsidP="00247C5D">
      <w:pPr>
        <w:spacing w:after="0" w:line="360" w:lineRule="auto"/>
        <w:rPr>
          <w:rFonts w:ascii="Arial" w:hAnsi="Arial" w:cs="Arial"/>
          <w:b/>
        </w:rPr>
      </w:pPr>
    </w:p>
    <w:p w:rsidR="00C828F1" w:rsidRDefault="00C828F1" w:rsidP="00247C5D">
      <w:pPr>
        <w:spacing w:after="0" w:line="360" w:lineRule="auto"/>
        <w:rPr>
          <w:rFonts w:ascii="Arial" w:hAnsi="Arial" w:cs="Arial"/>
          <w:b/>
          <w:lang w:val="en-US"/>
        </w:rPr>
      </w:pPr>
    </w:p>
    <w:p w:rsidR="00C828F1" w:rsidRPr="0064001F" w:rsidRDefault="00C828F1" w:rsidP="00C828F1">
      <w:pPr>
        <w:spacing w:after="0" w:line="240" w:lineRule="auto"/>
        <w:jc w:val="center"/>
        <w:rPr>
          <w:rFonts w:ascii="Verdana" w:eastAsia="Times New Roman" w:hAnsi="Verdana"/>
          <w:b/>
          <w:bCs/>
          <w:sz w:val="24"/>
          <w:szCs w:val="24"/>
          <w:lang w:eastAsia="el-GR"/>
        </w:rPr>
        <w:sectPr w:rsidR="00C828F1" w:rsidRPr="0064001F" w:rsidSect="0098692D">
          <w:pgSz w:w="11906" w:h="16838"/>
          <w:pgMar w:top="1134" w:right="1191" w:bottom="1134" w:left="1191" w:header="709" w:footer="709" w:gutter="0"/>
          <w:cols w:space="708"/>
          <w:docGrid w:linePitch="360"/>
        </w:sectPr>
      </w:pPr>
    </w:p>
    <w:tbl>
      <w:tblPr>
        <w:tblW w:w="14260" w:type="dxa"/>
        <w:tblInd w:w="85" w:type="dxa"/>
        <w:tblLook w:val="04A0"/>
      </w:tblPr>
      <w:tblGrid>
        <w:gridCol w:w="580"/>
        <w:gridCol w:w="2080"/>
        <w:gridCol w:w="1267"/>
        <w:gridCol w:w="4320"/>
        <w:gridCol w:w="2743"/>
        <w:gridCol w:w="860"/>
        <w:gridCol w:w="980"/>
        <w:gridCol w:w="1430"/>
      </w:tblGrid>
      <w:tr w:rsidR="00C828F1" w:rsidRPr="00C828F1" w:rsidTr="006F2E3A">
        <w:trPr>
          <w:trHeight w:val="330"/>
        </w:trPr>
        <w:tc>
          <w:tcPr>
            <w:tcW w:w="14260" w:type="dxa"/>
            <w:gridSpan w:val="8"/>
            <w:tcBorders>
              <w:top w:val="single" w:sz="4" w:space="0" w:color="auto"/>
              <w:left w:val="double" w:sz="6" w:space="0" w:color="auto"/>
              <w:bottom w:val="double" w:sz="6" w:space="0" w:color="auto"/>
              <w:right w:val="double" w:sz="6" w:space="0" w:color="000000"/>
            </w:tcBorders>
            <w:shd w:val="clear" w:color="000000" w:fill="C0C0C0"/>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bookmarkStart w:id="0" w:name="RANGE!A1:H37"/>
            <w:r w:rsidRPr="00C828F1">
              <w:rPr>
                <w:rFonts w:ascii="Verdana" w:eastAsia="Times New Roman" w:hAnsi="Verdana"/>
                <w:b/>
                <w:bCs/>
                <w:sz w:val="24"/>
                <w:szCs w:val="24"/>
                <w:lang w:eastAsia="el-GR"/>
              </w:rPr>
              <w:lastRenderedPageBreak/>
              <w:t>ΚΡΙΤΗΡΙΑ ΕΠΙΛΟΓΗΣ ΠΡΑΞΕΩΝ</w:t>
            </w:r>
            <w:bookmarkEnd w:id="0"/>
          </w:p>
        </w:tc>
      </w:tr>
      <w:tr w:rsidR="00C828F1" w:rsidRPr="00C828F1" w:rsidTr="00C828F1">
        <w:trPr>
          <w:trHeight w:val="180"/>
        </w:trPr>
        <w:tc>
          <w:tcPr>
            <w:tcW w:w="580"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2080"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1267"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4320"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2743"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860"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9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43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C828F1">
        <w:trPr>
          <w:trHeight w:val="315"/>
        </w:trPr>
        <w:tc>
          <w:tcPr>
            <w:tcW w:w="3927"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ΕΠΙΧΕΙΡΗΣΙΑΚΟ ΠΡΟΓΡΑΜΜΑ : </w:t>
            </w:r>
          </w:p>
        </w:tc>
        <w:tc>
          <w:tcPr>
            <w:tcW w:w="432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ΑΛΙΕΙΑΣ</w:t>
            </w:r>
          </w:p>
        </w:tc>
        <w:tc>
          <w:tcPr>
            <w:tcW w:w="2743"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86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9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43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C828F1">
        <w:trPr>
          <w:trHeight w:val="720"/>
        </w:trPr>
        <w:tc>
          <w:tcPr>
            <w:tcW w:w="3927"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ΑΞΟΝΑΣ ΠΡΟΤΕΡΑΙΟΤΗΤΑΣ : </w:t>
            </w:r>
          </w:p>
        </w:tc>
        <w:tc>
          <w:tcPr>
            <w:tcW w:w="10333" w:type="dxa"/>
            <w:gridSpan w:val="5"/>
            <w:tcBorders>
              <w:top w:val="nil"/>
              <w:left w:val="nil"/>
              <w:bottom w:val="nil"/>
              <w:right w:val="nil"/>
            </w:tcBorders>
            <w:shd w:val="clear" w:color="auto" w:fill="auto"/>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2 : ΥΔΑΤΟΚΑΛΛΙΕΡΓΕΙΑ - ΑΛΙΕΙΑ ΕΣΩΤΕΡΙΚΩΝ ΥΔΑΤΩΝ- ΜΕΤΑΠΟΙΗΣΗ &amp;ΕΜΠΟΡΙΑ ΠΡΟΪΟΝΤΩΝ ΑΛΙΕΙΑΣ &amp; ΥΔΑΤΟΚΑΛΛΙΕΡΓΕΙΑΣ </w:t>
            </w:r>
          </w:p>
        </w:tc>
      </w:tr>
      <w:tr w:rsidR="00C828F1" w:rsidRPr="00C828F1" w:rsidTr="00C828F1">
        <w:trPr>
          <w:trHeight w:val="315"/>
        </w:trPr>
        <w:tc>
          <w:tcPr>
            <w:tcW w:w="2660"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ΜΕΤΡΟ : </w:t>
            </w:r>
          </w:p>
        </w:tc>
        <w:tc>
          <w:tcPr>
            <w:tcW w:w="1267"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432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2.1 Υδατοκαλλιέργεια </w:t>
            </w:r>
          </w:p>
        </w:tc>
        <w:tc>
          <w:tcPr>
            <w:tcW w:w="2743"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86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9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43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C828F1">
        <w:trPr>
          <w:trHeight w:val="315"/>
        </w:trPr>
        <w:tc>
          <w:tcPr>
            <w:tcW w:w="5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0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267"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8903" w:type="dxa"/>
            <w:gridSpan w:val="4"/>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Δράσεις για παραγωγικές επενδύσεις στην υδατοκαλλιέργεια -δράσεις 1,2,3 </w:t>
            </w:r>
          </w:p>
        </w:tc>
        <w:tc>
          <w:tcPr>
            <w:tcW w:w="143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C828F1">
        <w:trPr>
          <w:trHeight w:val="180"/>
        </w:trPr>
        <w:tc>
          <w:tcPr>
            <w:tcW w:w="5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0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267"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432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743"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86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c>
          <w:tcPr>
            <w:tcW w:w="98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c>
          <w:tcPr>
            <w:tcW w:w="143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C828F1">
        <w:trPr>
          <w:trHeight w:val="330"/>
        </w:trPr>
        <w:tc>
          <w:tcPr>
            <w:tcW w:w="14260" w:type="dxa"/>
            <w:gridSpan w:val="8"/>
            <w:tcBorders>
              <w:top w:val="double" w:sz="6" w:space="0" w:color="auto"/>
              <w:left w:val="double" w:sz="6" w:space="0" w:color="auto"/>
              <w:bottom w:val="single" w:sz="4" w:space="0" w:color="auto"/>
              <w:right w:val="double" w:sz="6" w:space="0" w:color="000000"/>
            </w:tcBorders>
            <w:shd w:val="clear" w:color="auto" w:fill="auto"/>
            <w:noWrap/>
            <w:vAlign w:val="bottom"/>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ΑΞΙΟΛΟΓΗΣΗ ΣΕ ΕΠΙΠΕΔΟ ΚΑΤΗΓΟΡΙΑΣ ΚΡΙΤΗΡΙΩΝ</w:t>
            </w:r>
          </w:p>
        </w:tc>
      </w:tr>
      <w:tr w:rsidR="00C828F1" w:rsidRPr="00C828F1" w:rsidTr="00C828F1">
        <w:trPr>
          <w:trHeight w:val="1065"/>
        </w:trPr>
        <w:tc>
          <w:tcPr>
            <w:tcW w:w="3927" w:type="dxa"/>
            <w:gridSpan w:val="3"/>
            <w:tcBorders>
              <w:top w:val="single" w:sz="4" w:space="0" w:color="auto"/>
              <w:left w:val="double" w:sz="6" w:space="0" w:color="auto"/>
              <w:bottom w:val="single" w:sz="4" w:space="0" w:color="auto"/>
              <w:right w:val="single" w:sz="4" w:space="0" w:color="auto"/>
            </w:tcBorders>
            <w:shd w:val="clear" w:color="000000" w:fill="C0C0C0"/>
            <w:noWrap/>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c>
          <w:tcPr>
            <w:tcW w:w="10333" w:type="dxa"/>
            <w:gridSpan w:val="5"/>
            <w:tcBorders>
              <w:top w:val="single" w:sz="4" w:space="0" w:color="auto"/>
              <w:left w:val="nil"/>
              <w:bottom w:val="single" w:sz="4" w:space="0" w:color="auto"/>
              <w:right w:val="double" w:sz="6" w:space="0" w:color="000000"/>
            </w:tcBorders>
            <w:shd w:val="clear" w:color="000000" w:fill="C0C0C0"/>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Α.  ΑΞΙΟΛΟΓΗΣΗ ΤΟΥ ΕΠΕΝΔΥΤΙΚΟΥ ΦΟΡΕΑ                                                                                                                                                                              </w:t>
            </w:r>
            <w:r w:rsidRPr="00C828F1">
              <w:rPr>
                <w:rFonts w:ascii="Verdana" w:eastAsia="Times New Roman" w:hAnsi="Verdana"/>
                <w:b/>
                <w:bCs/>
                <w:sz w:val="18"/>
                <w:szCs w:val="18"/>
                <w:lang w:eastAsia="el-GR"/>
              </w:rPr>
              <w:t>(κατηγορία κριτηρίων που δύναται να χρησιμοποιούνται στη συγκριτική αξιολόγηση με συντελεστή στάθμισης  40.%)</w:t>
            </w:r>
          </w:p>
        </w:tc>
      </w:tr>
      <w:tr w:rsidR="00C828F1" w:rsidRPr="00C828F1" w:rsidTr="00C828F1">
        <w:trPr>
          <w:trHeight w:val="660"/>
        </w:trPr>
        <w:tc>
          <w:tcPr>
            <w:tcW w:w="580" w:type="dxa"/>
            <w:tcBorders>
              <w:top w:val="nil"/>
              <w:left w:val="double" w:sz="6" w:space="0" w:color="auto"/>
              <w:bottom w:val="single" w:sz="4" w:space="0" w:color="auto"/>
              <w:right w:val="single" w:sz="4"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Α/Α</w:t>
            </w:r>
          </w:p>
        </w:tc>
        <w:tc>
          <w:tcPr>
            <w:tcW w:w="3347" w:type="dxa"/>
            <w:gridSpan w:val="2"/>
            <w:tcBorders>
              <w:top w:val="single" w:sz="4" w:space="0" w:color="auto"/>
              <w:left w:val="nil"/>
              <w:bottom w:val="single" w:sz="4" w:space="0" w:color="auto"/>
              <w:right w:val="single" w:sz="4" w:space="0" w:color="000000"/>
            </w:tcBorders>
            <w:shd w:val="clear" w:color="000000" w:fill="CCCCFF"/>
            <w:noWrap/>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Περιγραφή κριτηρίου</w:t>
            </w:r>
          </w:p>
        </w:tc>
        <w:tc>
          <w:tcPr>
            <w:tcW w:w="4320" w:type="dxa"/>
            <w:tcBorders>
              <w:top w:val="nil"/>
              <w:left w:val="nil"/>
              <w:bottom w:val="single" w:sz="4" w:space="0" w:color="auto"/>
              <w:right w:val="single" w:sz="4"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Εξειδίκευση κριτηρίου</w:t>
            </w:r>
          </w:p>
        </w:tc>
        <w:tc>
          <w:tcPr>
            <w:tcW w:w="2743" w:type="dxa"/>
            <w:tcBorders>
              <w:top w:val="nil"/>
              <w:left w:val="nil"/>
              <w:bottom w:val="single" w:sz="4" w:space="0" w:color="auto"/>
              <w:right w:val="single" w:sz="4"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Κατάσταση</w:t>
            </w:r>
          </w:p>
        </w:tc>
        <w:tc>
          <w:tcPr>
            <w:tcW w:w="860" w:type="dxa"/>
            <w:tcBorders>
              <w:top w:val="nil"/>
              <w:left w:val="nil"/>
              <w:bottom w:val="single" w:sz="4" w:space="0" w:color="auto"/>
              <w:right w:val="single" w:sz="4"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Τιμή</w:t>
            </w:r>
          </w:p>
        </w:tc>
        <w:tc>
          <w:tcPr>
            <w:tcW w:w="980" w:type="dxa"/>
            <w:tcBorders>
              <w:top w:val="nil"/>
              <w:left w:val="nil"/>
              <w:bottom w:val="single" w:sz="4" w:space="0" w:color="auto"/>
              <w:right w:val="single" w:sz="4" w:space="0" w:color="auto"/>
            </w:tcBorders>
            <w:shd w:val="clear" w:color="000000" w:fill="CCCCFF"/>
            <w:noWrap/>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Βαθμός</w:t>
            </w:r>
          </w:p>
        </w:tc>
        <w:tc>
          <w:tcPr>
            <w:tcW w:w="1430" w:type="dxa"/>
            <w:tcBorders>
              <w:top w:val="nil"/>
              <w:left w:val="nil"/>
              <w:bottom w:val="single" w:sz="4" w:space="0" w:color="auto"/>
              <w:right w:val="double" w:sz="6"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Αιτιολόγηση</w:t>
            </w:r>
          </w:p>
        </w:tc>
      </w:tr>
      <w:tr w:rsidR="00C828F1" w:rsidRPr="00C828F1" w:rsidTr="00C828F1">
        <w:trPr>
          <w:trHeight w:val="675"/>
        </w:trPr>
        <w:tc>
          <w:tcPr>
            <w:tcW w:w="580" w:type="dxa"/>
            <w:vMerge w:val="restart"/>
            <w:tcBorders>
              <w:top w:val="nil"/>
              <w:left w:val="double" w:sz="6" w:space="0" w:color="auto"/>
              <w:bottom w:val="single" w:sz="4" w:space="0" w:color="000000"/>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Α1</w:t>
            </w:r>
          </w:p>
        </w:tc>
        <w:tc>
          <w:tcPr>
            <w:tcW w:w="334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Χαρακτηριστικά του φορέα </w:t>
            </w:r>
          </w:p>
        </w:tc>
        <w:tc>
          <w:tcPr>
            <w:tcW w:w="4320" w:type="dxa"/>
            <w:vMerge w:val="restart"/>
            <w:tcBorders>
              <w:top w:val="nil"/>
              <w:left w:val="single" w:sz="4" w:space="0" w:color="auto"/>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η εμπειρία του φορέα, η κλίμακα των δραστηριοτήτων του φορέα στο παρελθόν, τα αποτελέσματα, η φερεγγυότητα και η βιωσιμότητά του.    </w:t>
            </w:r>
            <w:r w:rsidRPr="00C828F1">
              <w:rPr>
                <w:rFonts w:ascii="Verdana" w:eastAsia="Times New Roman" w:hAnsi="Verdana"/>
                <w:sz w:val="16"/>
                <w:szCs w:val="16"/>
                <w:lang w:eastAsia="el-GR"/>
              </w:rPr>
              <w:br/>
              <w:t xml:space="preserve">                                                                                                                                                                                                                                                                                                                                                                                                                             Για την αξιολόγηση λαμβάνονται υπόψη τα αναφερόμενα στο ΠΑΡΑΡΤΗΜΑ 1 της πρόσκλησης </w:t>
            </w: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1. Εμπειρία και κλίμακα των δραστηριοτήτων του Φορέα</w:t>
            </w:r>
          </w:p>
        </w:tc>
        <w:tc>
          <w:tcPr>
            <w:tcW w:w="860" w:type="dxa"/>
            <w:tcBorders>
              <w:top w:val="nil"/>
              <w:left w:val="nil"/>
              <w:bottom w:val="single" w:sz="4" w:space="0" w:color="000000"/>
              <w:right w:val="nil"/>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980" w:type="dxa"/>
            <w:tcBorders>
              <w:top w:val="nil"/>
              <w:left w:val="single" w:sz="4" w:space="0" w:color="auto"/>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vMerge w:val="restart"/>
            <w:tcBorders>
              <w:top w:val="nil"/>
              <w:left w:val="single" w:sz="4" w:space="0" w:color="auto"/>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C828F1">
        <w:trPr>
          <w:trHeight w:val="660"/>
        </w:trPr>
        <w:tc>
          <w:tcPr>
            <w:tcW w:w="580" w:type="dxa"/>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nil"/>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α. ≥ 3 διαχειριστικές περιόδους με παραγωγική λειτουργία σε ανάλογο της επένδυσης προϊόν</w:t>
            </w:r>
          </w:p>
        </w:tc>
        <w:tc>
          <w:tcPr>
            <w:tcW w:w="860" w:type="dxa"/>
            <w:tcBorders>
              <w:top w:val="nil"/>
              <w:left w:val="nil"/>
              <w:bottom w:val="single" w:sz="4" w:space="0" w:color="000000"/>
              <w:right w:val="nil"/>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980" w:type="dxa"/>
            <w:tcBorders>
              <w:top w:val="nil"/>
              <w:left w:val="single" w:sz="4" w:space="0" w:color="auto"/>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vMerge/>
            <w:tcBorders>
              <w:top w:val="nil"/>
              <w:left w:val="single" w:sz="4" w:space="0" w:color="auto"/>
              <w:bottom w:val="single" w:sz="4" w:space="0" w:color="auto"/>
              <w:right w:val="double" w:sz="6"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r>
      <w:tr w:rsidR="00C828F1" w:rsidRPr="00C828F1" w:rsidTr="00C828F1">
        <w:trPr>
          <w:trHeight w:val="660"/>
        </w:trPr>
        <w:tc>
          <w:tcPr>
            <w:tcW w:w="580" w:type="dxa"/>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nil"/>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β. 1-2 διαχειριστικές περιόδους με παραγωγική λειτουργία σε ανάλογο της επένδυσης προϊόν</w:t>
            </w:r>
          </w:p>
        </w:tc>
        <w:tc>
          <w:tcPr>
            <w:tcW w:w="860" w:type="dxa"/>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980"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4001F">
        <w:trPr>
          <w:trHeight w:val="210"/>
        </w:trPr>
        <w:tc>
          <w:tcPr>
            <w:tcW w:w="580" w:type="dxa"/>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nil"/>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γ. νέες επιχειρήσεις</w:t>
            </w:r>
          </w:p>
        </w:tc>
        <w:tc>
          <w:tcPr>
            <w:tcW w:w="860" w:type="dxa"/>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980" w:type="dxa"/>
            <w:tcBorders>
              <w:top w:val="nil"/>
              <w:left w:val="nil"/>
              <w:bottom w:val="single" w:sz="4" w:space="0" w:color="000000"/>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4001F">
        <w:trPr>
          <w:trHeight w:val="420"/>
        </w:trPr>
        <w:tc>
          <w:tcPr>
            <w:tcW w:w="580" w:type="dxa"/>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nil"/>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2. Φερεγγυότητα και βιωσιμότητα του φορέα</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980" w:type="dxa"/>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4001F">
        <w:trPr>
          <w:trHeight w:val="330"/>
        </w:trPr>
        <w:tc>
          <w:tcPr>
            <w:tcW w:w="580" w:type="dxa"/>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nil"/>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α. Εκπλήρωση του κριτηρίου</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xml:space="preserve">ΝΑΙ   </w:t>
            </w:r>
          </w:p>
        </w:tc>
        <w:tc>
          <w:tcPr>
            <w:tcW w:w="980" w:type="dxa"/>
            <w:tcBorders>
              <w:top w:val="single" w:sz="4" w:space="0" w:color="000000"/>
              <w:left w:val="nil"/>
              <w:bottom w:val="single" w:sz="4" w:space="0" w:color="000000"/>
              <w:right w:val="single" w:sz="4" w:space="0" w:color="000000"/>
            </w:tcBorders>
            <w:shd w:val="clear" w:color="auto" w:fill="auto"/>
            <w:noWrap/>
            <w:vAlign w:val="bottom"/>
          </w:tcPr>
          <w:p w:rsidR="00C828F1" w:rsidRPr="00C828F1" w:rsidRDefault="002043AB" w:rsidP="00C828F1">
            <w:pPr>
              <w:spacing w:after="0" w:line="240" w:lineRule="auto"/>
              <w:rPr>
                <w:rFonts w:ascii="Arial" w:eastAsia="Times New Roman" w:hAnsi="Arial"/>
                <w:sz w:val="20"/>
                <w:szCs w:val="20"/>
                <w:lang w:eastAsia="el-GR"/>
              </w:rPr>
            </w:pPr>
            <w:r>
              <w:rPr>
                <w:rFonts w:ascii="Arial" w:eastAsia="Times New Roman" w:hAnsi="Arial"/>
                <w:sz w:val="20"/>
                <w:szCs w:val="20"/>
                <w:lang w:eastAsia="el-GR"/>
              </w:rPr>
              <w:pict>
                <v:shapetype id="_x0000_t201" coordsize="21600,21600" o:spt="201" path="m,l,21600r21600,l21600,xe">
                  <v:stroke joinstyle="miter"/>
                  <v:path shadowok="f" o:extrusionok="f" strokeok="f" fillok="f" o:connecttype="rect"/>
                  <o:lock v:ext="edit" shapetype="t"/>
                </v:shapetype>
                <v:shape id="Check Box 1" o:spid="_x0000_s1467" type="#_x0000_t201" style="position:absolute;margin-left:14.2pt;margin-top:6.75pt;width:27pt;height:9.75pt;z-index:251657728;mso-wrap-style:tight;mso-position-horizontal-relative:text;mso-position-vertical-relative:text" filled="f" stroked="f" o:insetmode="auto">
                  <v:imagedata r:id="rId9" o:title="clip_image001"/>
                  <o:lock v:ext="edit" rotation="t"/>
                </v:shape>
              </w:pict>
            </w:r>
          </w:p>
          <w:p w:rsidR="00C828F1" w:rsidRPr="00C828F1" w:rsidRDefault="00C828F1" w:rsidP="00C828F1">
            <w:pPr>
              <w:spacing w:after="0" w:line="240" w:lineRule="auto"/>
              <w:rPr>
                <w:rFonts w:ascii="Arial" w:eastAsia="Times New Roman" w:hAnsi="Arial"/>
                <w:sz w:val="20"/>
                <w:szCs w:val="20"/>
                <w:lang w:eastAsia="el-GR"/>
              </w:rPr>
            </w:pPr>
          </w:p>
        </w:tc>
        <w:tc>
          <w:tcPr>
            <w:tcW w:w="1430" w:type="dxa"/>
            <w:tcBorders>
              <w:top w:val="nil"/>
              <w:left w:val="single" w:sz="4" w:space="0" w:color="000000"/>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F2E3A">
        <w:trPr>
          <w:trHeight w:val="330"/>
        </w:trPr>
        <w:tc>
          <w:tcPr>
            <w:tcW w:w="580" w:type="dxa"/>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nil"/>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β. Σε αντίθετη περίπτωση</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ΟΧΙ</w:t>
            </w:r>
          </w:p>
        </w:tc>
        <w:tc>
          <w:tcPr>
            <w:tcW w:w="980" w:type="dxa"/>
            <w:tcBorders>
              <w:top w:val="single" w:sz="4" w:space="0" w:color="000000"/>
              <w:left w:val="nil"/>
              <w:bottom w:val="single" w:sz="4" w:space="0" w:color="000000"/>
              <w:right w:val="single" w:sz="4" w:space="0" w:color="000000"/>
            </w:tcBorders>
            <w:shd w:val="clear" w:color="auto" w:fill="auto"/>
            <w:noWrap/>
            <w:vAlign w:val="bottom"/>
          </w:tcPr>
          <w:p w:rsidR="00C828F1" w:rsidRPr="00C828F1" w:rsidRDefault="00C828F1" w:rsidP="00C828F1">
            <w:pPr>
              <w:spacing w:after="0" w:line="240" w:lineRule="auto"/>
              <w:rPr>
                <w:rFonts w:ascii="Arial" w:eastAsia="Times New Roman" w:hAnsi="Arial"/>
                <w:sz w:val="20"/>
                <w:szCs w:val="20"/>
                <w:lang w:eastAsia="el-GR"/>
              </w:rPr>
            </w:pPr>
          </w:p>
          <w:p w:rsidR="00C828F1" w:rsidRPr="00C828F1" w:rsidRDefault="002043AB" w:rsidP="00C828F1">
            <w:pPr>
              <w:spacing w:after="0" w:line="240" w:lineRule="auto"/>
              <w:rPr>
                <w:rFonts w:ascii="Arial" w:eastAsia="Times New Roman" w:hAnsi="Arial"/>
                <w:sz w:val="20"/>
                <w:szCs w:val="20"/>
                <w:lang w:eastAsia="el-GR"/>
              </w:rPr>
            </w:pPr>
            <w:r>
              <w:rPr>
                <w:rFonts w:ascii="Arial" w:eastAsia="Times New Roman" w:hAnsi="Arial"/>
                <w:noProof/>
                <w:sz w:val="20"/>
                <w:szCs w:val="20"/>
                <w:lang w:eastAsia="el-GR"/>
              </w:rPr>
              <w:pict>
                <v:shape id="_x0000_s1485" type="#_x0000_t201" style="position:absolute;margin-left:14.1pt;margin-top:-.65pt;width:27pt;height:9.75pt;z-index:251658752;mso-wrap-style:tight" filled="f" stroked="f" o:insetmode="auto">
                  <v:imagedata r:id="rId9" o:title="clip_image001"/>
                  <o:lock v:ext="edit" rotation="t"/>
                </v:shape>
              </w:pict>
            </w:r>
          </w:p>
        </w:tc>
        <w:tc>
          <w:tcPr>
            <w:tcW w:w="1430" w:type="dxa"/>
            <w:tcBorders>
              <w:top w:val="nil"/>
              <w:left w:val="single" w:sz="4" w:space="0" w:color="000000"/>
              <w:bottom w:val="single" w:sz="4" w:space="0" w:color="000000"/>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F2E3A">
        <w:trPr>
          <w:trHeight w:val="529"/>
        </w:trPr>
        <w:tc>
          <w:tcPr>
            <w:tcW w:w="580" w:type="dxa"/>
            <w:vMerge w:val="restart"/>
            <w:tcBorders>
              <w:top w:val="single" w:sz="4" w:space="0" w:color="000000"/>
              <w:left w:val="double" w:sz="6" w:space="0" w:color="auto"/>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Α2</w:t>
            </w:r>
          </w:p>
        </w:tc>
        <w:tc>
          <w:tcPr>
            <w:tcW w:w="33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Δυνατότητα διάθεσης των ιδίων κεφαλαίων </w:t>
            </w:r>
          </w:p>
        </w:tc>
        <w:tc>
          <w:tcPr>
            <w:tcW w:w="4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η οικονομική επιφάνεια, η δυνατότητα διάθεσης των ιδίων κεφαλαίων για την κάλυψη της ιδίας συμμετοχής στο επενδυτικό σχέδιο  και του αναγκαίου κεφαλαίου κίνησης </w:t>
            </w:r>
          </w:p>
        </w:tc>
        <w:tc>
          <w:tcPr>
            <w:tcW w:w="2743" w:type="dxa"/>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ΙΚ≥60% του συνολικού κόστους </w:t>
            </w:r>
          </w:p>
        </w:tc>
        <w:tc>
          <w:tcPr>
            <w:tcW w:w="860" w:type="dxa"/>
            <w:tcBorders>
              <w:top w:val="single" w:sz="4" w:space="0" w:color="000000"/>
              <w:left w:val="nil"/>
              <w:bottom w:val="single" w:sz="4" w:space="0" w:color="000000"/>
              <w:right w:val="single" w:sz="4" w:space="0" w:color="000000"/>
            </w:tcBorders>
            <w:shd w:val="clear" w:color="auto" w:fill="auto"/>
            <w:noWrap/>
            <w:vAlign w:val="bottom"/>
          </w:tcPr>
          <w:p w:rsidR="00C828F1" w:rsidRPr="00C828F1" w:rsidRDefault="002043AB" w:rsidP="00C828F1">
            <w:pPr>
              <w:spacing w:after="0" w:line="240" w:lineRule="auto"/>
              <w:rPr>
                <w:rFonts w:ascii="Arial" w:eastAsia="Times New Roman" w:hAnsi="Arial"/>
                <w:sz w:val="20"/>
                <w:szCs w:val="20"/>
                <w:lang w:eastAsia="el-GR"/>
              </w:rPr>
            </w:pPr>
            <w:r>
              <w:rPr>
                <w:rFonts w:ascii="Arial" w:eastAsia="Times New Roman" w:hAnsi="Arial"/>
                <w:sz w:val="20"/>
                <w:szCs w:val="20"/>
                <w:lang w:eastAsia="el-GR"/>
              </w:rPr>
              <w:pict>
                <v:rect id="Rectangle 9" o:spid="_x0000_s1461" style="position:absolute;margin-left:42pt;margin-top:33pt;width:0;height:0;z-index:251653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" o:insetmode="auto">
                  <v:textbox style="mso-rotate-with-shape:t"/>
                </v:rect>
              </w:pict>
            </w:r>
            <w:r>
              <w:rPr>
                <w:rFonts w:ascii="Arial" w:eastAsia="Times New Roman" w:hAnsi="Arial"/>
                <w:sz w:val="20"/>
                <w:szCs w:val="20"/>
                <w:lang w:eastAsia="el-GR"/>
              </w:rPr>
              <w:pict>
                <v:rect id="Rectangle 10" o:spid="_x0000_s1462" style="position:absolute;margin-left:42pt;margin-top:33pt;width:0;height:0;z-index:251654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" o:insetmode="auto">
                  <v:textbox style="mso-rotate-with-shape:t"/>
                </v:rect>
              </w:pict>
            </w:r>
            <w:r>
              <w:rPr>
                <w:rFonts w:ascii="Arial" w:eastAsia="Times New Roman" w:hAnsi="Arial"/>
                <w:sz w:val="20"/>
                <w:szCs w:val="20"/>
                <w:lang w:eastAsia="el-GR"/>
              </w:rPr>
              <w:pict>
                <v:rect id="Rectangle 19" o:spid="_x0000_s1463" style="position:absolute;margin-left:42pt;margin-top:33pt;width:0;height:0;z-index:251655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G08xDvQEAAAAEAAAfAAAAAAAAAAAA&#10;AAAAACACAABjbGlwYm9hcmQvZHJhd2luZ3MvZHJhd2luZzEueG1sUEsBAi0AFAAGAAgAAAAhAItm&#10;LWi8BgAA6RsAABoAAAAAAAAAAAAAAAAAGgQAAGNsaXBib2FyZC90aGVtZS90aGVtZTEueG1sUEsB&#10;Ai0AFAAGAAgAAAAhAJxmRkG7AAAAJAEAACoAAAAAAAAAAAAAAAAADgsAAGNsaXBib2FyZC9kcmF3&#10;aW5ncy9fcmVscy9kcmF3aW5nMS54bWwucmVsc1BLBQYAAAAABQAFAGcBAAARDAAAAAA=&#10;" o:insetmode="auto">
                  <v:textbox style="mso-rotate-with-shape:t"/>
                </v:rect>
              </w:pict>
            </w:r>
            <w:r>
              <w:rPr>
                <w:rFonts w:ascii="Arial" w:eastAsia="Times New Roman" w:hAnsi="Arial"/>
                <w:sz w:val="20"/>
                <w:szCs w:val="20"/>
                <w:lang w:eastAsia="el-GR"/>
              </w:rPr>
              <w:pict>
                <v:rect id="Rectangle 20" o:spid="_x0000_s1464" style="position:absolute;margin-left:42pt;margin-top:33pt;width:0;height:0;z-index:251656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jY/RKvQEAAAAEAAAfAAAAAAAAAAAA&#10;AAAAACACAABjbGlwYm9hcmQvZHJhd2luZ3MvZHJhd2luZzEueG1sUEsBAi0AFAAGAAgAAAAhAItm&#10;LWi8BgAA6RsAABoAAAAAAAAAAAAAAAAAGgQAAGNsaXBib2FyZC90aGVtZS90aGVtZTEueG1sUEsB&#10;Ai0AFAAGAAgAAAAhAJxmRkG7AAAAJAEAACoAAAAAAAAAAAAAAAAADgsAAGNsaXBib2FyZC9kcmF3&#10;aW5ncy9fcmVscy9kcmF3aW5nMS54bWwucmVsc1BLBQYAAAAABQAFAGcBAAARDAAAAAA=&#10;" o:insetmode="auto">
                  <v:textbox style="mso-rotate-with-shape:t"/>
                </v:rect>
              </w:pict>
            </w:r>
          </w:p>
          <w:p w:rsidR="00C828F1" w:rsidRPr="00C828F1" w:rsidRDefault="0064001F" w:rsidP="0064001F">
            <w:pPr>
              <w:spacing w:after="0" w:line="240" w:lineRule="auto"/>
              <w:jc w:val="center"/>
              <w:rPr>
                <w:rFonts w:ascii="Arial" w:eastAsia="Times New Roman" w:hAnsi="Arial"/>
                <w:sz w:val="20"/>
                <w:szCs w:val="20"/>
                <w:lang w:eastAsia="el-GR"/>
              </w:rPr>
            </w:pPr>
            <w:r w:rsidRPr="0064001F">
              <w:rPr>
                <w:rFonts w:ascii="Verdana" w:eastAsia="Times New Roman" w:hAnsi="Verdana"/>
                <w:sz w:val="16"/>
                <w:szCs w:val="16"/>
                <w:lang w:eastAsia="el-GR"/>
              </w:rPr>
              <w:t>8</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tcBorders>
              <w:top w:val="single" w:sz="4" w:space="0" w:color="000000"/>
              <w:left w:val="single" w:sz="4" w:space="0" w:color="000000"/>
              <w:bottom w:val="single" w:sz="4" w:space="0" w:color="000000"/>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F2E3A">
        <w:trPr>
          <w:trHeight w:val="630"/>
        </w:trPr>
        <w:tc>
          <w:tcPr>
            <w:tcW w:w="580" w:type="dxa"/>
            <w:vMerge/>
            <w:tcBorders>
              <w:top w:val="single" w:sz="4" w:space="0" w:color="000000"/>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40%&lt; ΙΚ&lt;60%</w:t>
            </w:r>
          </w:p>
        </w:tc>
        <w:tc>
          <w:tcPr>
            <w:tcW w:w="8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6</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vMerge w:val="restart"/>
            <w:tcBorders>
              <w:top w:val="single" w:sz="4" w:space="0" w:color="000000"/>
              <w:left w:val="single" w:sz="4" w:space="0" w:color="000000"/>
              <w:bottom w:val="single" w:sz="4" w:space="0" w:color="000000"/>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F2E3A">
        <w:trPr>
          <w:trHeight w:val="438"/>
        </w:trPr>
        <w:tc>
          <w:tcPr>
            <w:tcW w:w="580" w:type="dxa"/>
            <w:vMerge/>
            <w:tcBorders>
              <w:top w:val="single" w:sz="4" w:space="0" w:color="000000"/>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30%&lt; ΙΚ≤40%</w:t>
            </w:r>
          </w:p>
        </w:tc>
        <w:tc>
          <w:tcPr>
            <w:tcW w:w="860" w:type="dxa"/>
            <w:tcBorders>
              <w:top w:val="single" w:sz="4" w:space="0" w:color="000000"/>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4</w:t>
            </w:r>
          </w:p>
        </w:tc>
        <w:tc>
          <w:tcPr>
            <w:tcW w:w="980" w:type="dxa"/>
            <w:vMerge/>
            <w:tcBorders>
              <w:top w:val="single" w:sz="4" w:space="0" w:color="000000"/>
              <w:left w:val="single" w:sz="4" w:space="0" w:color="auto"/>
              <w:bottom w:val="single" w:sz="4" w:space="0" w:color="auto"/>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430" w:type="dxa"/>
            <w:vMerge/>
            <w:tcBorders>
              <w:top w:val="single" w:sz="4" w:space="0" w:color="000000"/>
              <w:left w:val="single" w:sz="4" w:space="0" w:color="000000"/>
              <w:bottom w:val="single" w:sz="4" w:space="0" w:color="000000"/>
              <w:right w:val="double" w:sz="6"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r>
      <w:tr w:rsidR="00C828F1" w:rsidRPr="00C828F1" w:rsidTr="006F2E3A">
        <w:trPr>
          <w:trHeight w:val="634"/>
        </w:trPr>
        <w:tc>
          <w:tcPr>
            <w:tcW w:w="580" w:type="dxa"/>
            <w:vMerge/>
            <w:tcBorders>
              <w:top w:val="single" w:sz="4" w:space="0" w:color="000000"/>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val="restart"/>
            <w:tcBorders>
              <w:top w:val="single" w:sz="4" w:space="0" w:color="000000"/>
              <w:left w:val="single" w:sz="4" w:space="0" w:color="000000"/>
              <w:bottom w:val="single" w:sz="4" w:space="0" w:color="000000"/>
              <w:right w:val="single" w:sz="4" w:space="0" w:color="auto"/>
            </w:tcBorders>
            <w:shd w:val="clear" w:color="auto" w:fill="auto"/>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Η δυνατότητα διάθεσης των ιδίων κεφαλαίων </w:t>
            </w:r>
            <w:proofErr w:type="spellStart"/>
            <w:r w:rsidRPr="00C828F1">
              <w:rPr>
                <w:rFonts w:ascii="Verdana" w:eastAsia="Times New Roman" w:hAnsi="Verdana"/>
                <w:sz w:val="16"/>
                <w:szCs w:val="16"/>
                <w:lang w:eastAsia="el-GR"/>
              </w:rPr>
              <w:t>κρινεται</w:t>
            </w:r>
            <w:proofErr w:type="spellEnd"/>
            <w:r w:rsidRPr="00C828F1">
              <w:rPr>
                <w:rFonts w:ascii="Verdana" w:eastAsia="Times New Roman" w:hAnsi="Verdana"/>
                <w:sz w:val="16"/>
                <w:szCs w:val="16"/>
                <w:lang w:eastAsia="el-GR"/>
              </w:rPr>
              <w:t xml:space="preserve"> με βάση τα αποδεικτικά </w:t>
            </w:r>
            <w:proofErr w:type="spellStart"/>
            <w:r w:rsidRPr="00C828F1">
              <w:rPr>
                <w:rFonts w:ascii="Verdana" w:eastAsia="Times New Roman" w:hAnsi="Verdana"/>
                <w:sz w:val="16"/>
                <w:szCs w:val="16"/>
                <w:lang w:eastAsia="el-GR"/>
              </w:rPr>
              <w:t>στοχεία</w:t>
            </w:r>
            <w:proofErr w:type="spellEnd"/>
            <w:r w:rsidRPr="00C828F1">
              <w:rPr>
                <w:rFonts w:ascii="Verdana" w:eastAsia="Times New Roman" w:hAnsi="Verdana"/>
                <w:sz w:val="16"/>
                <w:szCs w:val="16"/>
                <w:lang w:eastAsia="el-GR"/>
              </w:rPr>
              <w:t xml:space="preserve"> που αναφέρονται στο ΠΑΡΑΡΤΗΜΑ 5 της πρόσκλησης.</w:t>
            </w: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20%&lt; ΙΚ≤30%</w:t>
            </w:r>
          </w:p>
        </w:tc>
        <w:tc>
          <w:tcPr>
            <w:tcW w:w="860" w:type="dxa"/>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980" w:type="dxa"/>
            <w:vMerge/>
            <w:tcBorders>
              <w:top w:val="nil"/>
              <w:left w:val="single" w:sz="4" w:space="0" w:color="auto"/>
              <w:bottom w:val="single" w:sz="4" w:space="0" w:color="auto"/>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430" w:type="dxa"/>
            <w:vMerge/>
            <w:tcBorders>
              <w:top w:val="single" w:sz="4" w:space="0" w:color="000000"/>
              <w:left w:val="single" w:sz="4" w:space="0" w:color="000000"/>
              <w:bottom w:val="single" w:sz="4" w:space="0" w:color="000000"/>
              <w:right w:val="double" w:sz="6"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r>
      <w:tr w:rsidR="00C828F1" w:rsidRPr="00C828F1" w:rsidTr="006F2E3A">
        <w:trPr>
          <w:trHeight w:val="516"/>
        </w:trPr>
        <w:tc>
          <w:tcPr>
            <w:tcW w:w="580" w:type="dxa"/>
            <w:vMerge/>
            <w:tcBorders>
              <w:top w:val="single" w:sz="4" w:space="0" w:color="000000"/>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000000"/>
              <w:left w:val="single" w:sz="4" w:space="0" w:color="000000"/>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5%≤ ΙΚ≤20%</w:t>
            </w:r>
          </w:p>
        </w:tc>
        <w:tc>
          <w:tcPr>
            <w:tcW w:w="860" w:type="dxa"/>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980" w:type="dxa"/>
            <w:vMerge/>
            <w:tcBorders>
              <w:top w:val="nil"/>
              <w:left w:val="single" w:sz="4" w:space="0" w:color="auto"/>
              <w:bottom w:val="single" w:sz="4" w:space="0" w:color="auto"/>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430" w:type="dxa"/>
            <w:vMerge/>
            <w:tcBorders>
              <w:top w:val="single" w:sz="4" w:space="0" w:color="000000"/>
              <w:left w:val="single" w:sz="4" w:space="0" w:color="000000"/>
              <w:bottom w:val="single" w:sz="4" w:space="0" w:color="000000"/>
              <w:right w:val="double" w:sz="6"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r>
      <w:tr w:rsidR="00C828F1" w:rsidRPr="00C828F1" w:rsidTr="006F2E3A">
        <w:trPr>
          <w:trHeight w:val="716"/>
        </w:trPr>
        <w:tc>
          <w:tcPr>
            <w:tcW w:w="580" w:type="dxa"/>
            <w:vMerge w:val="restart"/>
            <w:tcBorders>
              <w:top w:val="nil"/>
              <w:left w:val="double" w:sz="6" w:space="0" w:color="auto"/>
              <w:bottom w:val="nil"/>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Α3</w:t>
            </w:r>
          </w:p>
        </w:tc>
        <w:tc>
          <w:tcPr>
            <w:tcW w:w="3347" w:type="dxa"/>
            <w:gridSpan w:val="2"/>
            <w:vMerge w:val="restart"/>
            <w:tcBorders>
              <w:top w:val="single" w:sz="4" w:space="0" w:color="auto"/>
              <w:left w:val="single" w:sz="4" w:space="0" w:color="auto"/>
              <w:bottom w:val="nil"/>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Κατηγορία μεγέθους της επιχείρησης του φορέα της πρότασης ( σύσταση 2003/361/ΕΚ)</w:t>
            </w:r>
          </w:p>
        </w:tc>
        <w:tc>
          <w:tcPr>
            <w:tcW w:w="4320" w:type="dxa"/>
            <w:vMerge w:val="restart"/>
            <w:tcBorders>
              <w:top w:val="single" w:sz="4" w:space="0" w:color="000000"/>
              <w:left w:val="single" w:sz="4" w:space="0" w:color="auto"/>
              <w:bottom w:val="double" w:sz="6" w:space="0" w:color="000000"/>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το μέγεθος της επιχείρησης : πολύ μικρές και μικρές επιχειρήσεις, μεσαίες επιχειρήσεις , επιχειρήσεις που απασχολούν λιγότερους από 750 εργαζόμενους ή έχουν κύκλο εργασιών μικρότερο των 50 </w:t>
            </w:r>
            <w:proofErr w:type="spellStart"/>
            <w:r w:rsidRPr="00C828F1">
              <w:rPr>
                <w:rFonts w:ascii="Verdana" w:eastAsia="Times New Roman" w:hAnsi="Verdana"/>
                <w:sz w:val="16"/>
                <w:szCs w:val="16"/>
                <w:lang w:eastAsia="el-GR"/>
              </w:rPr>
              <w:t>εκατ.€</w:t>
            </w:r>
            <w:proofErr w:type="spellEnd"/>
            <w:r w:rsidRPr="00C828F1">
              <w:rPr>
                <w:rFonts w:ascii="Verdana" w:eastAsia="Times New Roman" w:hAnsi="Verdana"/>
                <w:sz w:val="16"/>
                <w:szCs w:val="16"/>
                <w:lang w:eastAsia="el-GR"/>
              </w:rPr>
              <w:t xml:space="preserve">.                                                                                                                                                                                                                                                                                                                                                                                                                                                                                                                                                                                                                                                                                                                                                                                                                                                                                                                                                                                                               </w:t>
            </w:r>
          </w:p>
        </w:tc>
        <w:tc>
          <w:tcPr>
            <w:tcW w:w="2743"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Πολύ μικρές και μικρές επιχειρήσεις</w:t>
            </w:r>
          </w:p>
        </w:tc>
        <w:tc>
          <w:tcPr>
            <w:tcW w:w="860" w:type="dxa"/>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7</w:t>
            </w:r>
          </w:p>
        </w:tc>
        <w:tc>
          <w:tcPr>
            <w:tcW w:w="980" w:type="dxa"/>
            <w:tcBorders>
              <w:top w:val="nil"/>
              <w:left w:val="nil"/>
              <w:bottom w:val="nil"/>
              <w:right w:val="single" w:sz="4" w:space="0" w:color="auto"/>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430" w:type="dxa"/>
            <w:tcBorders>
              <w:top w:val="single" w:sz="4" w:space="0" w:color="000000"/>
              <w:left w:val="nil"/>
              <w:bottom w:val="nil"/>
              <w:right w:val="double" w:sz="6"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6F2E3A">
        <w:trPr>
          <w:trHeight w:val="705"/>
        </w:trPr>
        <w:tc>
          <w:tcPr>
            <w:tcW w:w="580" w:type="dxa"/>
            <w:vMerge/>
            <w:tcBorders>
              <w:top w:val="nil"/>
              <w:left w:val="double" w:sz="6" w:space="0" w:color="auto"/>
              <w:bottom w:val="nil"/>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nil"/>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auto"/>
              <w:left w:val="single" w:sz="4" w:space="0" w:color="auto"/>
              <w:bottom w:val="double" w:sz="6"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Πανεπιστήμια - Ερευνητικά Ιδρύματα</w:t>
            </w:r>
          </w:p>
        </w:tc>
        <w:tc>
          <w:tcPr>
            <w:tcW w:w="860" w:type="dxa"/>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5</w:t>
            </w:r>
          </w:p>
        </w:tc>
        <w:tc>
          <w:tcPr>
            <w:tcW w:w="980" w:type="dxa"/>
            <w:tcBorders>
              <w:top w:val="nil"/>
              <w:left w:val="nil"/>
              <w:bottom w:val="nil"/>
              <w:right w:val="single" w:sz="4" w:space="0" w:color="auto"/>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430" w:type="dxa"/>
            <w:tcBorders>
              <w:top w:val="nil"/>
              <w:left w:val="nil"/>
              <w:bottom w:val="nil"/>
              <w:right w:val="double" w:sz="6"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6F2E3A">
        <w:trPr>
          <w:trHeight w:val="705"/>
        </w:trPr>
        <w:tc>
          <w:tcPr>
            <w:tcW w:w="580" w:type="dxa"/>
            <w:vMerge/>
            <w:tcBorders>
              <w:top w:val="nil"/>
              <w:left w:val="double" w:sz="6" w:space="0" w:color="auto"/>
              <w:bottom w:val="nil"/>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nil"/>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auto"/>
              <w:left w:val="single" w:sz="4" w:space="0" w:color="auto"/>
              <w:bottom w:val="double" w:sz="6"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Μεσαίες επιχειρήσεις</w:t>
            </w:r>
          </w:p>
        </w:tc>
        <w:tc>
          <w:tcPr>
            <w:tcW w:w="860" w:type="dxa"/>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4</w:t>
            </w:r>
          </w:p>
        </w:tc>
        <w:tc>
          <w:tcPr>
            <w:tcW w:w="980" w:type="dxa"/>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430" w:type="dxa"/>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6F2E3A">
        <w:trPr>
          <w:trHeight w:val="705"/>
        </w:trPr>
        <w:tc>
          <w:tcPr>
            <w:tcW w:w="580" w:type="dxa"/>
            <w:vMerge/>
            <w:tcBorders>
              <w:top w:val="nil"/>
              <w:left w:val="double" w:sz="6" w:space="0" w:color="auto"/>
              <w:bottom w:val="nil"/>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nil"/>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auto"/>
              <w:left w:val="single" w:sz="4" w:space="0" w:color="auto"/>
              <w:bottom w:val="double" w:sz="6"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Επιχειρήσεις με &lt; 750 εργαζομένους και &lt; 200 εκατ. € κύκλο εργασιών</w:t>
            </w:r>
          </w:p>
        </w:tc>
        <w:tc>
          <w:tcPr>
            <w:tcW w:w="860" w:type="dxa"/>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980" w:type="dxa"/>
            <w:tcBorders>
              <w:top w:val="single" w:sz="4" w:space="0" w:color="auto"/>
              <w:left w:val="nil"/>
              <w:bottom w:val="nil"/>
              <w:right w:val="single" w:sz="4" w:space="0" w:color="auto"/>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430" w:type="dxa"/>
            <w:tcBorders>
              <w:top w:val="single" w:sz="4" w:space="0" w:color="auto"/>
              <w:left w:val="nil"/>
              <w:bottom w:val="nil"/>
              <w:right w:val="double" w:sz="6"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6F2E3A">
        <w:trPr>
          <w:trHeight w:val="533"/>
        </w:trPr>
        <w:tc>
          <w:tcPr>
            <w:tcW w:w="580" w:type="dxa"/>
            <w:vMerge/>
            <w:tcBorders>
              <w:top w:val="nil"/>
              <w:left w:val="double" w:sz="6" w:space="0" w:color="auto"/>
              <w:bottom w:val="nil"/>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nil"/>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auto"/>
              <w:left w:val="single" w:sz="4" w:space="0" w:color="auto"/>
              <w:bottom w:val="double" w:sz="6"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Άλλες</w:t>
            </w:r>
          </w:p>
        </w:tc>
        <w:tc>
          <w:tcPr>
            <w:tcW w:w="860" w:type="dxa"/>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980" w:type="dxa"/>
            <w:tcBorders>
              <w:top w:val="nil"/>
              <w:left w:val="nil"/>
              <w:bottom w:val="nil"/>
              <w:right w:val="single" w:sz="4" w:space="0" w:color="auto"/>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430" w:type="dxa"/>
            <w:tcBorders>
              <w:top w:val="nil"/>
              <w:left w:val="nil"/>
              <w:bottom w:val="nil"/>
              <w:right w:val="double" w:sz="6"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6F2E3A">
        <w:trPr>
          <w:trHeight w:val="1260"/>
        </w:trPr>
        <w:tc>
          <w:tcPr>
            <w:tcW w:w="580" w:type="dxa"/>
            <w:vMerge w:val="restart"/>
            <w:tcBorders>
              <w:top w:val="single" w:sz="4" w:space="0" w:color="auto"/>
              <w:left w:val="double" w:sz="6" w:space="0" w:color="auto"/>
              <w:bottom w:val="double" w:sz="6" w:space="0" w:color="000000"/>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Α4</w:t>
            </w:r>
          </w:p>
        </w:tc>
        <w:tc>
          <w:tcPr>
            <w:tcW w:w="3347" w:type="dxa"/>
            <w:gridSpan w:val="2"/>
            <w:vMerge w:val="restart"/>
            <w:tcBorders>
              <w:top w:val="single" w:sz="4" w:space="0" w:color="auto"/>
              <w:left w:val="single" w:sz="4" w:space="0" w:color="auto"/>
              <w:bottom w:val="double" w:sz="6"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Φορέας του επενδυτικού σχεδίου </w:t>
            </w:r>
          </w:p>
        </w:tc>
        <w:tc>
          <w:tcPr>
            <w:tcW w:w="4320"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1). Αλιευτικοί συνεταιρισμοί / σύλλογοι, φορείς τοπικής αυτοδιοίκησης ,         2) Συλλογικοί φορείς (κοινοπραξίες, εταιρείες με εταίρους νομικά πρόσωπα,          3) άλλοι φορείς ή φυσικά πρόσωπα , </w:t>
            </w:r>
          </w:p>
        </w:tc>
        <w:tc>
          <w:tcPr>
            <w:tcW w:w="2743"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1) Αλιευτικοί συνεταιρισμοί / σύλλογοι, φορείς τοπικής αυτοδιοίκησης, 2) Συλλογικοί φορείς (κοινοπραξίες, εταιρείες με εταίρους νομικά πρόσωπα</w:t>
            </w:r>
          </w:p>
        </w:tc>
        <w:tc>
          <w:tcPr>
            <w:tcW w:w="860" w:type="dxa"/>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980"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430" w:type="dxa"/>
            <w:vMerge w:val="restart"/>
            <w:tcBorders>
              <w:top w:val="single" w:sz="4" w:space="0" w:color="auto"/>
              <w:left w:val="single" w:sz="4" w:space="0" w:color="auto"/>
              <w:bottom w:val="double" w:sz="6" w:space="0" w:color="000000"/>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6F2E3A">
        <w:trPr>
          <w:trHeight w:val="435"/>
        </w:trPr>
        <w:tc>
          <w:tcPr>
            <w:tcW w:w="580" w:type="dxa"/>
            <w:vMerge/>
            <w:tcBorders>
              <w:top w:val="single" w:sz="4" w:space="0" w:color="auto"/>
              <w:left w:val="double" w:sz="6" w:space="0" w:color="auto"/>
              <w:bottom w:val="double" w:sz="6"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47" w:type="dxa"/>
            <w:gridSpan w:val="2"/>
            <w:vMerge/>
            <w:tcBorders>
              <w:top w:val="single" w:sz="4" w:space="0" w:color="auto"/>
              <w:left w:val="single" w:sz="4" w:space="0" w:color="auto"/>
              <w:bottom w:val="double" w:sz="6"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4320" w:type="dxa"/>
            <w:vMerge/>
            <w:tcBorders>
              <w:top w:val="single" w:sz="4" w:space="0" w:color="auto"/>
              <w:left w:val="single" w:sz="4" w:space="0" w:color="auto"/>
              <w:bottom w:val="double" w:sz="6"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743" w:type="dxa"/>
            <w:tcBorders>
              <w:top w:val="nil"/>
              <w:left w:val="nil"/>
              <w:bottom w:val="nil"/>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Άλλοι φορείς ή φυσικά πρόσωπα </w:t>
            </w:r>
          </w:p>
        </w:tc>
        <w:tc>
          <w:tcPr>
            <w:tcW w:w="860" w:type="dxa"/>
            <w:tcBorders>
              <w:top w:val="nil"/>
              <w:left w:val="nil"/>
              <w:bottom w:val="nil"/>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980" w:type="dxa"/>
            <w:vMerge/>
            <w:tcBorders>
              <w:top w:val="single" w:sz="4" w:space="0" w:color="auto"/>
              <w:left w:val="single" w:sz="4" w:space="0" w:color="auto"/>
              <w:bottom w:val="double" w:sz="6"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430" w:type="dxa"/>
            <w:vMerge/>
            <w:tcBorders>
              <w:top w:val="single" w:sz="4" w:space="0" w:color="auto"/>
              <w:left w:val="single" w:sz="4" w:space="0" w:color="auto"/>
              <w:bottom w:val="double" w:sz="6" w:space="0" w:color="000000"/>
              <w:right w:val="double" w:sz="6"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r>
      <w:tr w:rsidR="00C828F1" w:rsidRPr="00C828F1" w:rsidTr="006F2E3A">
        <w:trPr>
          <w:trHeight w:val="435"/>
        </w:trPr>
        <w:tc>
          <w:tcPr>
            <w:tcW w:w="8247" w:type="dxa"/>
            <w:gridSpan w:val="4"/>
            <w:vMerge w:val="restart"/>
            <w:tcBorders>
              <w:top w:val="single" w:sz="4" w:space="0" w:color="auto"/>
              <w:left w:val="double" w:sz="6" w:space="0" w:color="auto"/>
              <w:bottom w:val="single" w:sz="4" w:space="0" w:color="000000"/>
              <w:right w:val="single" w:sz="4" w:space="0" w:color="000000"/>
            </w:tcBorders>
            <w:shd w:val="clear" w:color="auto" w:fill="auto"/>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ΠΡΟΫΠΟΘΕΣΗ ΘΕΤΙΚΗΣ </w:t>
            </w:r>
            <w:proofErr w:type="spellStart"/>
            <w:r w:rsidRPr="00C828F1">
              <w:rPr>
                <w:rFonts w:ascii="Verdana" w:eastAsia="Times New Roman" w:hAnsi="Verdana"/>
                <w:b/>
                <w:bCs/>
                <w:sz w:val="16"/>
                <w:szCs w:val="16"/>
                <w:lang w:eastAsia="el-GR"/>
              </w:rPr>
              <w:t>ΑΞΙΟΛΟΓΗΣΗΣ:</w:t>
            </w:r>
            <w:r w:rsidRPr="00C828F1">
              <w:rPr>
                <w:rFonts w:ascii="Verdana" w:eastAsia="Times New Roman" w:hAnsi="Verdana"/>
                <w:sz w:val="16"/>
                <w:szCs w:val="16"/>
                <w:lang w:eastAsia="el-GR"/>
              </w:rPr>
              <w:t>Στο</w:t>
            </w:r>
            <w:proofErr w:type="spellEnd"/>
            <w:r w:rsidRPr="00C828F1">
              <w:rPr>
                <w:rFonts w:ascii="Verdana" w:eastAsia="Times New Roman" w:hAnsi="Verdana"/>
                <w:sz w:val="16"/>
                <w:szCs w:val="16"/>
                <w:lang w:eastAsia="el-GR"/>
              </w:rPr>
              <w:t xml:space="preserve"> κριτήριο Α1 ΝΑΙ      </w:t>
            </w:r>
          </w:p>
        </w:tc>
        <w:tc>
          <w:tcPr>
            <w:tcW w:w="2743" w:type="dxa"/>
            <w:vMerge w:val="restart"/>
            <w:tcBorders>
              <w:top w:val="double" w:sz="6" w:space="0" w:color="auto"/>
              <w:left w:val="single" w:sz="4" w:space="0" w:color="auto"/>
              <w:bottom w:val="single" w:sz="4" w:space="0" w:color="auto"/>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ΕΚΠΛΗΡΩΣΗ ΚΡΙΤΗΡΙΩΝ      ΚΑΤΗΓΟΡΙΑΣ Α</w:t>
            </w:r>
          </w:p>
        </w:tc>
        <w:tc>
          <w:tcPr>
            <w:tcW w:w="860" w:type="dxa"/>
            <w:tcBorders>
              <w:top w:val="double" w:sz="6" w:space="0" w:color="auto"/>
              <w:left w:val="single" w:sz="4" w:space="0" w:color="auto"/>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xml:space="preserve">ΝΑΙ   </w:t>
            </w:r>
          </w:p>
        </w:tc>
        <w:tc>
          <w:tcPr>
            <w:tcW w:w="980" w:type="dxa"/>
            <w:tcBorders>
              <w:top w:val="nil"/>
              <w:left w:val="single" w:sz="4" w:space="0" w:color="auto"/>
              <w:bottom w:val="single" w:sz="4" w:space="0" w:color="auto"/>
              <w:right w:val="single" w:sz="4" w:space="0" w:color="auto"/>
            </w:tcBorders>
            <w:shd w:val="clear" w:color="auto" w:fill="auto"/>
            <w:noWrap/>
            <w:vAlign w:val="center"/>
          </w:tcPr>
          <w:p w:rsidR="00C828F1" w:rsidRPr="00C828F1" w:rsidRDefault="002043AB" w:rsidP="00C828F1">
            <w:pPr>
              <w:spacing w:after="0" w:line="240" w:lineRule="auto"/>
              <w:rPr>
                <w:rFonts w:ascii="Verdana" w:eastAsia="Times New Roman" w:hAnsi="Verdana"/>
                <w:sz w:val="16"/>
                <w:szCs w:val="16"/>
                <w:lang w:eastAsia="el-GR"/>
              </w:rPr>
            </w:pPr>
            <w:r>
              <w:rPr>
                <w:rFonts w:ascii="Verdana" w:eastAsia="Times New Roman" w:hAnsi="Verdana"/>
                <w:noProof/>
                <w:sz w:val="16"/>
                <w:szCs w:val="16"/>
                <w:lang w:eastAsia="el-GR"/>
              </w:rPr>
              <w:pict>
                <v:shape id="_x0000_s1486" type="#_x0000_t201" style="position:absolute;margin-left:14.2pt;margin-top:10.75pt;width:27pt;height:9.75pt;z-index:251659776;mso-wrap-style:tight;mso-position-horizontal-relative:text;mso-position-vertical-relative:text" filled="f" stroked="f" o:insetmode="auto">
                  <v:imagedata r:id="rId9" o:title="clip_image001"/>
                  <o:lock v:ext="edit" rotation="t"/>
                </v:shape>
              </w:pict>
            </w:r>
          </w:p>
        </w:tc>
        <w:tc>
          <w:tcPr>
            <w:tcW w:w="1430" w:type="dxa"/>
            <w:vMerge w:val="restart"/>
            <w:tcBorders>
              <w:top w:val="nil"/>
              <w:left w:val="single" w:sz="4" w:space="0" w:color="auto"/>
              <w:bottom w:val="single" w:sz="4" w:space="0" w:color="000000"/>
              <w:right w:val="double" w:sz="6"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6F2E3A">
        <w:trPr>
          <w:trHeight w:val="495"/>
        </w:trPr>
        <w:tc>
          <w:tcPr>
            <w:tcW w:w="8247" w:type="dxa"/>
            <w:gridSpan w:val="4"/>
            <w:vMerge/>
            <w:tcBorders>
              <w:top w:val="single" w:sz="4" w:space="0" w:color="auto"/>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2743" w:type="dxa"/>
            <w:vMerge/>
            <w:tcBorders>
              <w:top w:val="single" w:sz="4" w:space="0" w:color="auto"/>
              <w:left w:val="single" w:sz="4" w:space="0" w:color="auto"/>
              <w:bottom w:val="single" w:sz="4" w:space="0" w:color="auto"/>
              <w:right w:val="nil"/>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ΟΧΙ</w:t>
            </w:r>
          </w:p>
        </w:tc>
        <w:tc>
          <w:tcPr>
            <w:tcW w:w="980" w:type="dxa"/>
            <w:tcBorders>
              <w:top w:val="single" w:sz="4" w:space="0" w:color="auto"/>
              <w:left w:val="single" w:sz="4" w:space="0" w:color="auto"/>
              <w:bottom w:val="single" w:sz="4" w:space="0" w:color="auto"/>
              <w:right w:val="nil"/>
            </w:tcBorders>
            <w:shd w:val="clear" w:color="auto" w:fill="auto"/>
            <w:noWrap/>
            <w:vAlign w:val="bottom"/>
          </w:tcPr>
          <w:p w:rsidR="00C828F1" w:rsidRPr="00C828F1" w:rsidRDefault="002043AB" w:rsidP="00C828F1">
            <w:pPr>
              <w:spacing w:after="0" w:line="240" w:lineRule="auto"/>
              <w:rPr>
                <w:rFonts w:ascii="Arial" w:eastAsia="Times New Roman" w:hAnsi="Arial"/>
                <w:sz w:val="20"/>
                <w:szCs w:val="20"/>
                <w:lang w:eastAsia="el-GR"/>
              </w:rPr>
            </w:pPr>
            <w:r>
              <w:rPr>
                <w:rFonts w:ascii="Arial" w:eastAsia="Times New Roman" w:hAnsi="Arial"/>
                <w:noProof/>
                <w:sz w:val="20"/>
                <w:szCs w:val="20"/>
                <w:lang w:eastAsia="el-GR"/>
              </w:rPr>
              <w:pict>
                <v:shape id="_x0000_s1487" type="#_x0000_t201" style="position:absolute;margin-left:14.1pt;margin-top:3.05pt;width:27pt;height:9.75pt;z-index:251660800;mso-wrap-style:tight;mso-position-horizontal-relative:text;mso-position-vertical-relative:text" filled="f" stroked="f" o:insetmode="auto">
                  <v:imagedata r:id="rId9" o:title="clip_image001"/>
                  <o:lock v:ext="edit" rotation="t"/>
                </v:shape>
              </w:pict>
            </w:r>
          </w:p>
          <w:p w:rsidR="00C828F1" w:rsidRPr="00C828F1" w:rsidRDefault="00C828F1" w:rsidP="00C828F1">
            <w:pPr>
              <w:spacing w:after="0" w:line="240" w:lineRule="auto"/>
              <w:rPr>
                <w:rFonts w:ascii="Arial" w:eastAsia="Times New Roman" w:hAnsi="Arial"/>
                <w:sz w:val="20"/>
                <w:szCs w:val="20"/>
                <w:lang w:eastAsia="el-GR"/>
              </w:rPr>
            </w:pPr>
          </w:p>
        </w:tc>
        <w:tc>
          <w:tcPr>
            <w:tcW w:w="1430" w:type="dxa"/>
            <w:vMerge/>
            <w:tcBorders>
              <w:top w:val="nil"/>
              <w:left w:val="single" w:sz="4" w:space="0" w:color="auto"/>
              <w:bottom w:val="single" w:sz="4" w:space="0" w:color="auto"/>
              <w:right w:val="double" w:sz="6"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6F2E3A">
        <w:trPr>
          <w:trHeight w:val="495"/>
        </w:trPr>
        <w:tc>
          <w:tcPr>
            <w:tcW w:w="8247" w:type="dxa"/>
            <w:gridSpan w:val="4"/>
            <w:vMerge/>
            <w:tcBorders>
              <w:top w:val="single" w:sz="4" w:space="0" w:color="auto"/>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2743" w:type="dxa"/>
            <w:vMerge/>
            <w:tcBorders>
              <w:top w:val="single" w:sz="4" w:space="0" w:color="auto"/>
              <w:left w:val="single" w:sz="4" w:space="0" w:color="auto"/>
              <w:bottom w:val="single" w:sz="4" w:space="0" w:color="000000"/>
              <w:right w:val="nil"/>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Βαθμός:</w:t>
            </w:r>
          </w:p>
        </w:tc>
        <w:tc>
          <w:tcPr>
            <w:tcW w:w="1430" w:type="dxa"/>
            <w:vMerge/>
            <w:tcBorders>
              <w:top w:val="single" w:sz="4" w:space="0" w:color="auto"/>
              <w:left w:val="single" w:sz="4" w:space="0" w:color="auto"/>
              <w:bottom w:val="single" w:sz="4" w:space="0" w:color="000000"/>
              <w:right w:val="double" w:sz="6"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C828F1">
        <w:trPr>
          <w:trHeight w:val="195"/>
        </w:trPr>
        <w:tc>
          <w:tcPr>
            <w:tcW w:w="14260" w:type="dxa"/>
            <w:gridSpan w:val="8"/>
            <w:tcBorders>
              <w:top w:val="single" w:sz="4" w:space="0" w:color="auto"/>
              <w:left w:val="double" w:sz="6" w:space="0" w:color="auto"/>
              <w:bottom w:val="single" w:sz="4" w:space="0" w:color="auto"/>
              <w:right w:val="double" w:sz="6" w:space="0" w:color="000000"/>
            </w:tcBorders>
            <w:shd w:val="clear" w:color="auto" w:fill="auto"/>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C828F1">
        <w:trPr>
          <w:trHeight w:val="705"/>
        </w:trPr>
        <w:tc>
          <w:tcPr>
            <w:tcW w:w="3927" w:type="dxa"/>
            <w:gridSpan w:val="3"/>
            <w:tcBorders>
              <w:top w:val="single" w:sz="4" w:space="0" w:color="auto"/>
              <w:left w:val="double" w:sz="6" w:space="0" w:color="auto"/>
              <w:bottom w:val="double" w:sz="6"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Ημερομηνία:</w:t>
            </w:r>
          </w:p>
        </w:tc>
        <w:tc>
          <w:tcPr>
            <w:tcW w:w="10333" w:type="dxa"/>
            <w:gridSpan w:val="5"/>
            <w:tcBorders>
              <w:top w:val="single" w:sz="4" w:space="0" w:color="auto"/>
              <w:left w:val="nil"/>
              <w:bottom w:val="double" w:sz="6" w:space="0" w:color="auto"/>
              <w:right w:val="double" w:sz="6"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Υπογραφή:</w:t>
            </w:r>
          </w:p>
        </w:tc>
      </w:tr>
    </w:tbl>
    <w:p w:rsidR="0064001F" w:rsidRDefault="0064001F" w:rsidP="00247C5D">
      <w:pPr>
        <w:spacing w:after="0" w:line="360" w:lineRule="auto"/>
        <w:rPr>
          <w:rFonts w:ascii="Arial" w:hAnsi="Arial" w:cs="Arial"/>
          <w:b/>
          <w:lang w:val="en-US"/>
        </w:rPr>
        <w:sectPr w:rsidR="0064001F" w:rsidSect="006F2E3A">
          <w:pgSz w:w="16838" w:h="11906" w:orient="landscape"/>
          <w:pgMar w:top="1134" w:right="1134" w:bottom="1134" w:left="1134" w:header="709" w:footer="709" w:gutter="0"/>
          <w:cols w:space="708"/>
          <w:docGrid w:linePitch="360"/>
        </w:sectPr>
      </w:pPr>
    </w:p>
    <w:tbl>
      <w:tblPr>
        <w:tblW w:w="15405" w:type="dxa"/>
        <w:tblInd w:w="85" w:type="dxa"/>
        <w:tblLook w:val="04A0"/>
      </w:tblPr>
      <w:tblGrid>
        <w:gridCol w:w="906"/>
        <w:gridCol w:w="1962"/>
        <w:gridCol w:w="123"/>
        <w:gridCol w:w="526"/>
        <w:gridCol w:w="318"/>
        <w:gridCol w:w="952"/>
        <w:gridCol w:w="3937"/>
        <w:gridCol w:w="567"/>
        <w:gridCol w:w="2050"/>
        <w:gridCol w:w="312"/>
        <w:gridCol w:w="440"/>
        <w:gridCol w:w="8"/>
        <w:gridCol w:w="888"/>
        <w:gridCol w:w="113"/>
        <w:gridCol w:w="995"/>
        <w:gridCol w:w="200"/>
        <w:gridCol w:w="1108"/>
      </w:tblGrid>
      <w:tr w:rsidR="00C828F1" w:rsidRPr="00C828F1" w:rsidTr="00FD7CA2">
        <w:trPr>
          <w:gridAfter w:val="1"/>
          <w:wAfter w:w="1108" w:type="dxa"/>
          <w:trHeight w:val="330"/>
        </w:trPr>
        <w:tc>
          <w:tcPr>
            <w:tcW w:w="14297" w:type="dxa"/>
            <w:gridSpan w:val="16"/>
            <w:tcBorders>
              <w:top w:val="double" w:sz="6" w:space="0" w:color="auto"/>
              <w:left w:val="double" w:sz="6" w:space="0" w:color="auto"/>
              <w:bottom w:val="double" w:sz="6" w:space="0" w:color="auto"/>
              <w:right w:val="double" w:sz="6" w:space="0" w:color="000000"/>
            </w:tcBorders>
            <w:shd w:val="clear" w:color="000000" w:fill="C0C0C0"/>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r w:rsidRPr="00C828F1">
              <w:rPr>
                <w:rFonts w:ascii="Verdana" w:eastAsia="Times New Roman" w:hAnsi="Verdana"/>
                <w:b/>
                <w:bCs/>
                <w:sz w:val="24"/>
                <w:szCs w:val="24"/>
                <w:lang w:eastAsia="el-GR"/>
              </w:rPr>
              <w:lastRenderedPageBreak/>
              <w:t>ΚΡΙΤΗΡΙΑ ΕΠΙΛΟΓΗΣ ΠΡΑΞΕΩΝ</w:t>
            </w:r>
          </w:p>
        </w:tc>
      </w:tr>
      <w:tr w:rsidR="00C828F1" w:rsidRPr="00C828F1" w:rsidTr="00FD7CA2">
        <w:trPr>
          <w:gridAfter w:val="1"/>
          <w:wAfter w:w="1108" w:type="dxa"/>
          <w:trHeight w:val="180"/>
        </w:trPr>
        <w:tc>
          <w:tcPr>
            <w:tcW w:w="906"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2085" w:type="dxa"/>
            <w:gridSpan w:val="2"/>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526"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5774" w:type="dxa"/>
            <w:gridSpan w:val="4"/>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2050"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760" w:type="dxa"/>
            <w:gridSpan w:val="3"/>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p>
        </w:tc>
        <w:tc>
          <w:tcPr>
            <w:tcW w:w="888"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gridAfter w:val="1"/>
          <w:wAfter w:w="1108" w:type="dxa"/>
          <w:trHeight w:val="315"/>
        </w:trPr>
        <w:tc>
          <w:tcPr>
            <w:tcW w:w="3517" w:type="dxa"/>
            <w:gridSpan w:val="4"/>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ΕΠΙΧΕΙΡΗΣΙΑΚΟ ΠΡΟΓΡΑΜΜΑ : </w:t>
            </w:r>
          </w:p>
        </w:tc>
        <w:tc>
          <w:tcPr>
            <w:tcW w:w="5774" w:type="dxa"/>
            <w:gridSpan w:val="4"/>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ΑΛΙΕΙΑΣ</w:t>
            </w:r>
          </w:p>
        </w:tc>
        <w:tc>
          <w:tcPr>
            <w:tcW w:w="205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760"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888"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8"/>
                <w:szCs w:val="28"/>
                <w:lang w:eastAsia="el-GR"/>
              </w:rPr>
            </w:pPr>
          </w:p>
        </w:tc>
        <w:tc>
          <w:tcPr>
            <w:tcW w:w="1308"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4"/>
                <w:szCs w:val="24"/>
                <w:lang w:eastAsia="el-GR"/>
              </w:rPr>
            </w:pPr>
          </w:p>
        </w:tc>
      </w:tr>
      <w:tr w:rsidR="00C828F1" w:rsidRPr="00C828F1" w:rsidTr="00FD7CA2">
        <w:trPr>
          <w:gridAfter w:val="1"/>
          <w:wAfter w:w="1108" w:type="dxa"/>
          <w:trHeight w:val="720"/>
        </w:trPr>
        <w:tc>
          <w:tcPr>
            <w:tcW w:w="3517" w:type="dxa"/>
            <w:gridSpan w:val="4"/>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ΑΞΟΝΑΣ ΠΡΟΤΕΡΑΙΟΤΗΤΑΣ : </w:t>
            </w:r>
          </w:p>
        </w:tc>
        <w:tc>
          <w:tcPr>
            <w:tcW w:w="10780" w:type="dxa"/>
            <w:gridSpan w:val="12"/>
            <w:tcBorders>
              <w:top w:val="nil"/>
              <w:left w:val="nil"/>
              <w:bottom w:val="nil"/>
              <w:right w:val="nil"/>
            </w:tcBorders>
            <w:shd w:val="clear" w:color="auto" w:fill="auto"/>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2 : ΥΔΑΤΟΚΑΛΛΙΕΡΓΕΙΑ - ΑΛΙΕΙΑ ΕΣΩΤΕΡΙΚΩΝ ΥΔΑΤΩΝ- ΜΕΤΑΠΟΙΗΣΗ &amp;ΕΜΠΟΡΙΑ ΠΡΟΪΟΝΤΩΝ ΑΛΙΕΙΑΣ &amp; ΥΔΑΤΟΚΑΛΛΙΕΡΓΕΙΑΣ </w:t>
            </w:r>
          </w:p>
        </w:tc>
      </w:tr>
      <w:tr w:rsidR="00C828F1" w:rsidRPr="00C828F1" w:rsidTr="00FD7CA2">
        <w:trPr>
          <w:gridAfter w:val="1"/>
          <w:wAfter w:w="1108" w:type="dxa"/>
          <w:trHeight w:val="315"/>
        </w:trPr>
        <w:tc>
          <w:tcPr>
            <w:tcW w:w="2991"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ΜΕΤΡΟ : </w:t>
            </w:r>
          </w:p>
        </w:tc>
        <w:tc>
          <w:tcPr>
            <w:tcW w:w="526"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5774" w:type="dxa"/>
            <w:gridSpan w:val="4"/>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2.1 Υδατοκαλλιέργεια </w:t>
            </w:r>
          </w:p>
        </w:tc>
        <w:tc>
          <w:tcPr>
            <w:tcW w:w="205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760"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888"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308"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FD7CA2">
        <w:trPr>
          <w:gridAfter w:val="1"/>
          <w:wAfter w:w="1108" w:type="dxa"/>
          <w:trHeight w:val="315"/>
        </w:trPr>
        <w:tc>
          <w:tcPr>
            <w:tcW w:w="906"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085"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526"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8584" w:type="dxa"/>
            <w:gridSpan w:val="8"/>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Δράσεις για παραγωγικές επενδύσεις στην υδατοκαλλιέργεια -δράσεις 1,2,3 </w:t>
            </w:r>
          </w:p>
        </w:tc>
        <w:tc>
          <w:tcPr>
            <w:tcW w:w="888"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308"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FD7CA2">
        <w:trPr>
          <w:gridAfter w:val="1"/>
          <w:wAfter w:w="1108" w:type="dxa"/>
          <w:trHeight w:val="180"/>
        </w:trPr>
        <w:tc>
          <w:tcPr>
            <w:tcW w:w="906"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085"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526"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5774" w:type="dxa"/>
            <w:gridSpan w:val="4"/>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05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760"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c>
          <w:tcPr>
            <w:tcW w:w="888"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c>
          <w:tcPr>
            <w:tcW w:w="1308"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FD7CA2">
        <w:trPr>
          <w:gridAfter w:val="1"/>
          <w:wAfter w:w="1108" w:type="dxa"/>
          <w:trHeight w:val="330"/>
        </w:trPr>
        <w:tc>
          <w:tcPr>
            <w:tcW w:w="14297" w:type="dxa"/>
            <w:gridSpan w:val="16"/>
            <w:tcBorders>
              <w:top w:val="double" w:sz="6" w:space="0" w:color="auto"/>
              <w:left w:val="double" w:sz="6" w:space="0" w:color="auto"/>
              <w:bottom w:val="single" w:sz="4" w:space="0" w:color="auto"/>
              <w:right w:val="double" w:sz="6" w:space="0" w:color="000000"/>
            </w:tcBorders>
            <w:shd w:val="clear" w:color="auto" w:fill="auto"/>
            <w:noWrap/>
            <w:vAlign w:val="bottom"/>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ΑΞΙΟΛΟΓΗΣΗ ΣΕ ΕΠΙΠΕΔΟ ΚΑΤΗΓΟΡΙΑΣ ΚΡΙΤΗΡΙΩΝ</w:t>
            </w:r>
          </w:p>
        </w:tc>
      </w:tr>
      <w:tr w:rsidR="00C828F1" w:rsidRPr="00C828F1" w:rsidTr="00FD7CA2">
        <w:trPr>
          <w:gridAfter w:val="1"/>
          <w:wAfter w:w="1108" w:type="dxa"/>
          <w:trHeight w:val="990"/>
        </w:trPr>
        <w:tc>
          <w:tcPr>
            <w:tcW w:w="3517" w:type="dxa"/>
            <w:gridSpan w:val="4"/>
            <w:tcBorders>
              <w:top w:val="single" w:sz="4" w:space="0" w:color="auto"/>
              <w:left w:val="double" w:sz="6" w:space="0" w:color="auto"/>
              <w:bottom w:val="single" w:sz="4" w:space="0" w:color="auto"/>
              <w:right w:val="single" w:sz="4" w:space="0" w:color="auto"/>
            </w:tcBorders>
            <w:shd w:val="clear" w:color="000000" w:fill="C0C0C0"/>
            <w:noWrap/>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c>
          <w:tcPr>
            <w:tcW w:w="10780" w:type="dxa"/>
            <w:gridSpan w:val="12"/>
            <w:tcBorders>
              <w:top w:val="single" w:sz="4" w:space="0" w:color="auto"/>
              <w:left w:val="nil"/>
              <w:bottom w:val="single" w:sz="4" w:space="0" w:color="auto"/>
              <w:right w:val="double" w:sz="6" w:space="0" w:color="000000"/>
            </w:tcBorders>
            <w:shd w:val="clear" w:color="000000" w:fill="C0C0C0"/>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Β.  ΑΞΙΟΛΟΓΗΣΗ ΤΗΣ ΠΡΟΤΕΙΝΟΜΕΝΗΣ ΠΡΑΞΗΣ                                                                                                                                                      </w:t>
            </w:r>
            <w:r w:rsidRPr="00C828F1">
              <w:rPr>
                <w:rFonts w:ascii="Verdana" w:eastAsia="Times New Roman" w:hAnsi="Verdana"/>
                <w:b/>
                <w:bCs/>
                <w:sz w:val="18"/>
                <w:szCs w:val="18"/>
                <w:lang w:eastAsia="el-GR"/>
              </w:rPr>
              <w:t>(κατηγορία κριτηρίων που δύναται να χρησιμοποιούνται στη συγκριτική αξιολόγηση με συντελεστή στάθμισης 30%)</w:t>
            </w:r>
          </w:p>
        </w:tc>
      </w:tr>
      <w:tr w:rsidR="006F2E3A" w:rsidRPr="00C828F1" w:rsidTr="00FD7CA2">
        <w:trPr>
          <w:gridAfter w:val="1"/>
          <w:wAfter w:w="1108" w:type="dxa"/>
          <w:trHeight w:val="660"/>
        </w:trPr>
        <w:tc>
          <w:tcPr>
            <w:tcW w:w="906" w:type="dxa"/>
            <w:tcBorders>
              <w:top w:val="nil"/>
              <w:left w:val="double" w:sz="6" w:space="0" w:color="auto"/>
              <w:bottom w:val="single" w:sz="4" w:space="0" w:color="auto"/>
              <w:right w:val="single" w:sz="4" w:space="0" w:color="auto"/>
            </w:tcBorders>
            <w:shd w:val="clear" w:color="000000" w:fill="CCCCFF"/>
            <w:vAlign w:val="center"/>
          </w:tcPr>
          <w:p w:rsidR="006F2E3A" w:rsidRPr="00C828F1" w:rsidRDefault="006F2E3A" w:rsidP="0074021A">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Α/Α</w:t>
            </w:r>
          </w:p>
        </w:tc>
        <w:tc>
          <w:tcPr>
            <w:tcW w:w="2611" w:type="dxa"/>
            <w:gridSpan w:val="3"/>
            <w:tcBorders>
              <w:top w:val="single" w:sz="4" w:space="0" w:color="auto"/>
              <w:left w:val="nil"/>
              <w:bottom w:val="single" w:sz="4" w:space="0" w:color="auto"/>
              <w:right w:val="single" w:sz="4" w:space="0" w:color="000000"/>
            </w:tcBorders>
            <w:shd w:val="clear" w:color="000000" w:fill="CCCCFF"/>
            <w:noWrap/>
            <w:vAlign w:val="center"/>
          </w:tcPr>
          <w:p w:rsidR="006F2E3A" w:rsidRPr="00C828F1" w:rsidRDefault="006F2E3A" w:rsidP="0074021A">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Περιγραφή κριτηρίου</w:t>
            </w:r>
          </w:p>
        </w:tc>
        <w:tc>
          <w:tcPr>
            <w:tcW w:w="5774" w:type="dxa"/>
            <w:gridSpan w:val="4"/>
            <w:tcBorders>
              <w:top w:val="nil"/>
              <w:left w:val="nil"/>
              <w:bottom w:val="single" w:sz="4" w:space="0" w:color="auto"/>
              <w:right w:val="single" w:sz="4" w:space="0" w:color="auto"/>
            </w:tcBorders>
            <w:shd w:val="clear" w:color="000000" w:fill="CCCCFF"/>
            <w:vAlign w:val="center"/>
          </w:tcPr>
          <w:p w:rsidR="006F2E3A" w:rsidRPr="00C828F1" w:rsidRDefault="006F2E3A" w:rsidP="0074021A">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Εξειδίκευση κριτηρίου</w:t>
            </w:r>
          </w:p>
        </w:tc>
        <w:tc>
          <w:tcPr>
            <w:tcW w:w="2050" w:type="dxa"/>
            <w:tcBorders>
              <w:top w:val="nil"/>
              <w:left w:val="nil"/>
              <w:bottom w:val="single" w:sz="4" w:space="0" w:color="auto"/>
              <w:right w:val="single" w:sz="4" w:space="0" w:color="auto"/>
            </w:tcBorders>
            <w:shd w:val="clear" w:color="000000" w:fill="CCCCFF"/>
            <w:vAlign w:val="center"/>
          </w:tcPr>
          <w:p w:rsidR="006F2E3A" w:rsidRPr="00C828F1" w:rsidRDefault="006F2E3A" w:rsidP="0074021A">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Κατάσταση</w:t>
            </w:r>
          </w:p>
        </w:tc>
        <w:tc>
          <w:tcPr>
            <w:tcW w:w="760" w:type="dxa"/>
            <w:gridSpan w:val="3"/>
            <w:tcBorders>
              <w:top w:val="nil"/>
              <w:left w:val="nil"/>
              <w:bottom w:val="single" w:sz="4" w:space="0" w:color="auto"/>
              <w:right w:val="single" w:sz="4" w:space="0" w:color="auto"/>
            </w:tcBorders>
            <w:shd w:val="clear" w:color="000000" w:fill="CCCCFF"/>
            <w:vAlign w:val="center"/>
          </w:tcPr>
          <w:p w:rsidR="006F2E3A" w:rsidRPr="00C828F1" w:rsidRDefault="006F2E3A" w:rsidP="0074021A">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Τιμή</w:t>
            </w:r>
          </w:p>
        </w:tc>
        <w:tc>
          <w:tcPr>
            <w:tcW w:w="888" w:type="dxa"/>
            <w:tcBorders>
              <w:top w:val="nil"/>
              <w:left w:val="nil"/>
              <w:bottom w:val="single" w:sz="4" w:space="0" w:color="auto"/>
              <w:right w:val="single" w:sz="4" w:space="0" w:color="auto"/>
            </w:tcBorders>
            <w:shd w:val="clear" w:color="000000" w:fill="CCCCFF"/>
            <w:noWrap/>
            <w:vAlign w:val="center"/>
          </w:tcPr>
          <w:p w:rsidR="006F2E3A" w:rsidRPr="00C828F1" w:rsidRDefault="006F2E3A" w:rsidP="0074021A">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Βαθμός</w:t>
            </w:r>
          </w:p>
        </w:tc>
        <w:tc>
          <w:tcPr>
            <w:tcW w:w="1308" w:type="dxa"/>
            <w:gridSpan w:val="3"/>
            <w:tcBorders>
              <w:top w:val="nil"/>
              <w:left w:val="nil"/>
              <w:bottom w:val="single" w:sz="4" w:space="0" w:color="auto"/>
              <w:right w:val="double" w:sz="6" w:space="0" w:color="auto"/>
            </w:tcBorders>
            <w:shd w:val="clear" w:color="000000" w:fill="CCCCFF"/>
            <w:vAlign w:val="center"/>
          </w:tcPr>
          <w:p w:rsidR="006F2E3A" w:rsidRPr="00C828F1" w:rsidRDefault="006F2E3A" w:rsidP="0074021A">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Αιτιολόγηση</w:t>
            </w:r>
          </w:p>
        </w:tc>
      </w:tr>
      <w:tr w:rsidR="006F2E3A" w:rsidRPr="00C828F1" w:rsidTr="00FD7CA2">
        <w:trPr>
          <w:gridAfter w:val="1"/>
          <w:wAfter w:w="1108" w:type="dxa"/>
          <w:trHeight w:val="825"/>
        </w:trPr>
        <w:tc>
          <w:tcPr>
            <w:tcW w:w="906" w:type="dxa"/>
            <w:vMerge w:val="restart"/>
            <w:tcBorders>
              <w:top w:val="nil"/>
              <w:left w:val="double" w:sz="6"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Β1</w:t>
            </w:r>
          </w:p>
        </w:tc>
        <w:tc>
          <w:tcPr>
            <w:tcW w:w="261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Πληρότητα περιγραφής της πρότασης</w:t>
            </w:r>
          </w:p>
        </w:tc>
        <w:tc>
          <w:tcPr>
            <w:tcW w:w="5774" w:type="dxa"/>
            <w:gridSpan w:val="4"/>
            <w:vMerge w:val="restart"/>
            <w:tcBorders>
              <w:top w:val="nil"/>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1. Αξιολογείται η πληρότητα της περιγραφής του φυσικού αντικειμένου της πράξης όσον αφορά: α) τα βασικά τεχνικά χαρακτηριστικά και β) τα λειτουργικά χαρακτηριστικά της, καθώς και ο ολοκληρωμένος χαρακτήρας της επένδυσης, 2) Αξιολογείται η ύπαρξη των αναγκαίων αδειών  για την λειτουργία της μονάδας καθώς και  τα απαραίτητα δικαιολογητικά και έγγραφα.</w:t>
            </w:r>
          </w:p>
        </w:tc>
        <w:tc>
          <w:tcPr>
            <w:tcW w:w="2050"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Εκπλήρωση του κριτηρίου όπως έχει εξειδικευτεί</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ΝΑΙ</w:t>
            </w:r>
          </w:p>
        </w:tc>
        <w:tc>
          <w:tcPr>
            <w:tcW w:w="888" w:type="dxa"/>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2043AB" w:rsidP="00C828F1">
            <w:pPr>
              <w:spacing w:after="0" w:line="240" w:lineRule="auto"/>
              <w:jc w:val="center"/>
              <w:rPr>
                <w:rFonts w:ascii="Verdana" w:eastAsia="Times New Roman" w:hAnsi="Verdana"/>
                <w:sz w:val="16"/>
                <w:szCs w:val="16"/>
                <w:lang w:eastAsia="el-GR"/>
              </w:rPr>
            </w:pPr>
            <w:r>
              <w:rPr>
                <w:rFonts w:ascii="Verdana" w:eastAsia="Times New Roman" w:hAnsi="Verdana"/>
                <w:noProof/>
                <w:sz w:val="16"/>
                <w:szCs w:val="16"/>
                <w:lang w:eastAsia="el-GR"/>
              </w:rPr>
              <w:pict>
                <v:shape id="_x0000_s1509" type="#_x0000_t201" style="position:absolute;left:0;text-align:left;margin-left:6.7pt;margin-top:10.15pt;width:24.75pt;height:18pt;z-index:251667968;mso-wrap-style:tight;mso-position-horizontal-relative:text;mso-position-vertical-relative:text" filled="f" stroked="f" o:insetmode="auto">
                  <v:imagedata r:id="rId10" o:title="clip_image005"/>
                  <o:lock v:ext="edit" rotation="t"/>
                </v:shape>
              </w:pict>
            </w:r>
            <w:r w:rsidR="006F2E3A" w:rsidRPr="00C828F1">
              <w:rPr>
                <w:rFonts w:ascii="Verdana" w:eastAsia="Times New Roman" w:hAnsi="Verdana"/>
                <w:sz w:val="16"/>
                <w:szCs w:val="16"/>
                <w:lang w:eastAsia="el-GR"/>
              </w:rPr>
              <w:t> </w:t>
            </w:r>
          </w:p>
        </w:tc>
        <w:tc>
          <w:tcPr>
            <w:tcW w:w="1308" w:type="dxa"/>
            <w:gridSpan w:val="3"/>
            <w:vMerge w:val="restart"/>
            <w:tcBorders>
              <w:top w:val="nil"/>
              <w:left w:val="single" w:sz="4" w:space="0" w:color="auto"/>
              <w:bottom w:val="single" w:sz="4" w:space="0" w:color="auto"/>
              <w:right w:val="double" w:sz="6"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705"/>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000000"/>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nil"/>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Σε αντίθετη περίπτωση</w:t>
            </w:r>
          </w:p>
        </w:tc>
        <w:tc>
          <w:tcPr>
            <w:tcW w:w="760" w:type="dxa"/>
            <w:gridSpan w:val="3"/>
            <w:tcBorders>
              <w:top w:val="nil"/>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ΟΧΙ</w:t>
            </w:r>
          </w:p>
        </w:tc>
        <w:tc>
          <w:tcPr>
            <w:tcW w:w="888" w:type="dxa"/>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2043AB" w:rsidP="00C828F1">
            <w:pPr>
              <w:spacing w:after="0" w:line="240" w:lineRule="auto"/>
              <w:jc w:val="center"/>
              <w:rPr>
                <w:rFonts w:ascii="Verdana" w:eastAsia="Times New Roman" w:hAnsi="Verdana"/>
                <w:sz w:val="16"/>
                <w:szCs w:val="16"/>
                <w:lang w:eastAsia="el-GR"/>
              </w:rPr>
            </w:pPr>
            <w:r>
              <w:rPr>
                <w:rFonts w:ascii="Verdana" w:eastAsia="Times New Roman" w:hAnsi="Verdana"/>
                <w:noProof/>
                <w:sz w:val="16"/>
                <w:szCs w:val="16"/>
                <w:lang w:eastAsia="el-GR"/>
              </w:rPr>
              <w:pict>
                <v:shape id="_x0000_s1510" type="#_x0000_t201" style="position:absolute;left:0;text-align:left;margin-left:6.7pt;margin-top:4.4pt;width:24.75pt;height:18pt;z-index:251668992;mso-wrap-style:tight;mso-position-horizontal-relative:text;mso-position-vertical-relative:text" filled="f" stroked="f" o:insetmode="auto">
                  <v:imagedata r:id="rId10" o:title="clip_image005"/>
                  <o:lock v:ext="edit" rotation="t"/>
                </v:shape>
              </w:pict>
            </w:r>
          </w:p>
        </w:tc>
        <w:tc>
          <w:tcPr>
            <w:tcW w:w="1308" w:type="dxa"/>
            <w:gridSpan w:val="3"/>
            <w:vMerge/>
            <w:tcBorders>
              <w:top w:val="nil"/>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r>
      <w:tr w:rsidR="006F2E3A" w:rsidRPr="00C828F1" w:rsidTr="00FD7CA2">
        <w:trPr>
          <w:gridAfter w:val="1"/>
          <w:wAfter w:w="1108" w:type="dxa"/>
          <w:trHeight w:val="1290"/>
        </w:trPr>
        <w:tc>
          <w:tcPr>
            <w:tcW w:w="906" w:type="dxa"/>
            <w:vMerge w:val="restart"/>
            <w:tcBorders>
              <w:top w:val="nil"/>
              <w:left w:val="double" w:sz="6" w:space="0" w:color="auto"/>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Β2</w:t>
            </w:r>
          </w:p>
        </w:tc>
        <w:tc>
          <w:tcPr>
            <w:tcW w:w="261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b/>
                <w:bCs/>
                <w:sz w:val="16"/>
                <w:szCs w:val="16"/>
                <w:lang w:eastAsia="el-GR"/>
              </w:rPr>
            </w:pPr>
            <w:proofErr w:type="spellStart"/>
            <w:r w:rsidRPr="00C828F1">
              <w:rPr>
                <w:rFonts w:ascii="Verdana" w:eastAsia="Times New Roman" w:hAnsi="Verdana"/>
                <w:b/>
                <w:bCs/>
                <w:sz w:val="16"/>
                <w:szCs w:val="16"/>
                <w:lang w:eastAsia="el-GR"/>
              </w:rPr>
              <w:t>Ρεαλιστικότητα</w:t>
            </w:r>
            <w:proofErr w:type="spellEnd"/>
            <w:r w:rsidRPr="00C828F1">
              <w:rPr>
                <w:rFonts w:ascii="Verdana" w:eastAsia="Times New Roman" w:hAnsi="Verdana"/>
                <w:b/>
                <w:bCs/>
                <w:sz w:val="16"/>
                <w:szCs w:val="16"/>
                <w:lang w:eastAsia="el-GR"/>
              </w:rPr>
              <w:t xml:space="preserve"> του προϋπολογισμού της πράξης σε σχέση με το φυσικό αντικείμενο </w:t>
            </w:r>
          </w:p>
        </w:tc>
        <w:tc>
          <w:tcPr>
            <w:tcW w:w="577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Επιμέρους στοιχεία που αξιολογούνται αποτελούν:</w:t>
            </w:r>
            <w:r w:rsidRPr="00C828F1">
              <w:rPr>
                <w:rFonts w:ascii="Verdana" w:eastAsia="Times New Roman" w:hAnsi="Verdana"/>
                <w:sz w:val="16"/>
                <w:szCs w:val="16"/>
                <w:lang w:eastAsia="el-GR"/>
              </w:rPr>
              <w:br/>
              <w:t>α) η πληρότητα του προτεινόμενου π/υ (περιλαμβάνει όλα τα αναγκαία κόστη για την υλοποίηση του φυσικού αντικειμένου)</w:t>
            </w:r>
            <w:r w:rsidRPr="00C828F1">
              <w:rPr>
                <w:rFonts w:ascii="Verdana" w:eastAsia="Times New Roman" w:hAnsi="Verdana"/>
                <w:sz w:val="16"/>
                <w:szCs w:val="16"/>
                <w:lang w:eastAsia="el-GR"/>
              </w:rPr>
              <w:br/>
              <w:t>β) το κατά πόσο τα προβλεπόμενα μοναδιαία κόστη είναι ρεαλιστικά (στις περιπτώσεις που αυτά δεν προκύπτουν από κανονιστικές πράξεις)</w:t>
            </w:r>
            <w:r w:rsidRPr="00C828F1">
              <w:rPr>
                <w:rFonts w:ascii="Verdana" w:eastAsia="Times New Roman" w:hAnsi="Verdana"/>
                <w:sz w:val="16"/>
                <w:szCs w:val="16"/>
                <w:lang w:eastAsia="el-GR"/>
              </w:rPr>
              <w:br/>
            </w:r>
            <w:r w:rsidRPr="00C828F1">
              <w:rPr>
                <w:rFonts w:ascii="Verdana" w:eastAsia="Times New Roman" w:hAnsi="Verdana"/>
                <w:sz w:val="16"/>
                <w:szCs w:val="16"/>
                <w:lang w:eastAsia="el-GR"/>
              </w:rPr>
              <w:lastRenderedPageBreak/>
              <w:t xml:space="preserve">γ) η ορθή κατανομή στις επιμέρους κατηγορίες δαπανών σε σχέση με το προτεινόμενο φυσικό αντικείμενο, τους κανόνες επιλεξιμότητας ή και τους ειδικότερους όρους της πρόσκλησης                      </w:t>
            </w:r>
            <w:r w:rsidRPr="00C828F1">
              <w:rPr>
                <w:rFonts w:ascii="Verdana" w:eastAsia="Times New Roman" w:hAnsi="Verdana"/>
                <w:sz w:val="16"/>
                <w:szCs w:val="16"/>
                <w:lang w:eastAsia="el-GR"/>
              </w:rPr>
              <w:br/>
              <w:t xml:space="preserve">                                                                                                                                                     Για την εκτίμηση μπορούν να χρησιμοποιηθούν π/υ από παρεμφερή έργα που έχουν υλοποιηθεί επιτυχώς, νόρμες κοστολόγησης, κτιριακών και άλλων κατασκευαστικών εργασιών από </w:t>
            </w:r>
            <w:proofErr w:type="spellStart"/>
            <w:r w:rsidRPr="00C828F1">
              <w:rPr>
                <w:rFonts w:ascii="Verdana" w:eastAsia="Times New Roman" w:hAnsi="Verdana"/>
                <w:sz w:val="16"/>
                <w:szCs w:val="16"/>
                <w:lang w:eastAsia="el-GR"/>
              </w:rPr>
              <w:t>εκπονηθείσες</w:t>
            </w:r>
            <w:proofErr w:type="spellEnd"/>
            <w:r w:rsidRPr="00C828F1">
              <w:rPr>
                <w:rFonts w:ascii="Verdana" w:eastAsia="Times New Roman" w:hAnsi="Verdana"/>
                <w:sz w:val="16"/>
                <w:szCs w:val="16"/>
                <w:lang w:eastAsia="el-GR"/>
              </w:rPr>
              <w:t xml:space="preserve"> μελέτες ή το Τ.Ε.Ε. που θα λαμβάνουν υπόψη τη φύση και το είδος των συγκεκριμένων κτιριακών εργασιών.</w:t>
            </w:r>
          </w:p>
        </w:tc>
        <w:tc>
          <w:tcPr>
            <w:tcW w:w="2050"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lastRenderedPageBreak/>
              <w:t>Εκπλήρωση του κριτηρίου όπως έχει εξειδικευτεί</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ΝΑΙ</w:t>
            </w:r>
          </w:p>
        </w:tc>
        <w:tc>
          <w:tcPr>
            <w:tcW w:w="888" w:type="dxa"/>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2043AB" w:rsidP="00C828F1">
            <w:pPr>
              <w:spacing w:after="0" w:line="240" w:lineRule="auto"/>
              <w:jc w:val="center"/>
              <w:rPr>
                <w:rFonts w:ascii="Verdana" w:eastAsia="Times New Roman" w:hAnsi="Verdana"/>
                <w:sz w:val="16"/>
                <w:szCs w:val="16"/>
                <w:lang w:eastAsia="el-GR"/>
              </w:rPr>
            </w:pPr>
            <w:r>
              <w:rPr>
                <w:rFonts w:ascii="Verdana" w:eastAsia="Times New Roman" w:hAnsi="Verdana"/>
                <w:noProof/>
                <w:sz w:val="16"/>
                <w:szCs w:val="16"/>
                <w:lang w:eastAsia="el-GR"/>
              </w:rPr>
              <w:pict>
                <v:shape id="_x0000_s1507" type="#_x0000_t201" style="position:absolute;left:0;text-align:left;margin-left:6.7pt;margin-top:67.65pt;width:22pt;height:18pt;z-index:251665920;mso-wrap-style:tight;mso-position-horizontal-relative:text;mso-position-vertical-relative:text" filled="f" stroked="f" o:insetmode="auto">
                  <v:imagedata r:id="rId10" o:title="clip_image005"/>
                  <o:lock v:ext="edit" rotation="t"/>
                </v:shape>
              </w:pict>
            </w:r>
          </w:p>
        </w:tc>
        <w:tc>
          <w:tcPr>
            <w:tcW w:w="1308" w:type="dxa"/>
            <w:gridSpan w:val="3"/>
            <w:vMerge w:val="restart"/>
            <w:tcBorders>
              <w:top w:val="single" w:sz="4" w:space="0" w:color="auto"/>
              <w:left w:val="single" w:sz="4" w:space="0" w:color="auto"/>
              <w:bottom w:val="single" w:sz="4" w:space="0" w:color="auto"/>
              <w:right w:val="double" w:sz="6"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6F2E3A" w:rsidRPr="00C828F1" w:rsidTr="00FD7CA2">
        <w:trPr>
          <w:gridAfter w:val="1"/>
          <w:wAfter w:w="1108" w:type="dxa"/>
          <w:trHeight w:val="213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000000"/>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Σε αντίθετη περίπτωση</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ΟΧΙ</w:t>
            </w:r>
          </w:p>
        </w:tc>
        <w:tc>
          <w:tcPr>
            <w:tcW w:w="888" w:type="dxa"/>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2043AB" w:rsidP="00C828F1">
            <w:pPr>
              <w:spacing w:after="0" w:line="240" w:lineRule="auto"/>
              <w:jc w:val="center"/>
              <w:rPr>
                <w:rFonts w:ascii="Verdana" w:eastAsia="Times New Roman" w:hAnsi="Verdana"/>
                <w:sz w:val="16"/>
                <w:szCs w:val="16"/>
                <w:lang w:eastAsia="el-GR"/>
              </w:rPr>
            </w:pPr>
            <w:r>
              <w:rPr>
                <w:rFonts w:ascii="Verdana" w:eastAsia="Times New Roman" w:hAnsi="Verdana"/>
                <w:noProof/>
                <w:sz w:val="16"/>
                <w:szCs w:val="16"/>
                <w:lang w:eastAsia="el-GR"/>
              </w:rPr>
              <w:pict>
                <v:shape id="_x0000_s1508" type="#_x0000_t201" style="position:absolute;left:0;text-align:left;margin-left:6.7pt;margin-top:44.5pt;width:24.75pt;height:18pt;z-index:251666944;mso-wrap-style:tight;mso-position-horizontal-relative:text;mso-position-vertical-relative:text" filled="f" stroked="f" o:insetmode="auto">
                  <v:imagedata r:id="rId10" o:title="clip_image005"/>
                  <o:lock v:ext="edit" rotation="t"/>
                </v:shape>
              </w:pict>
            </w:r>
          </w:p>
        </w:tc>
        <w:tc>
          <w:tcPr>
            <w:tcW w:w="1308" w:type="dxa"/>
            <w:gridSpan w:val="3"/>
            <w:vMerge/>
            <w:tcBorders>
              <w:top w:val="single" w:sz="4" w:space="0" w:color="auto"/>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r>
      <w:tr w:rsidR="006F2E3A" w:rsidRPr="00C828F1" w:rsidTr="00FD7CA2">
        <w:trPr>
          <w:gridAfter w:val="1"/>
          <w:wAfter w:w="1108" w:type="dxa"/>
          <w:trHeight w:val="1095"/>
        </w:trPr>
        <w:tc>
          <w:tcPr>
            <w:tcW w:w="906" w:type="dxa"/>
            <w:vMerge w:val="restart"/>
            <w:tcBorders>
              <w:top w:val="nil"/>
              <w:left w:val="double" w:sz="6"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lastRenderedPageBreak/>
              <w:t>Β3</w:t>
            </w:r>
          </w:p>
        </w:tc>
        <w:tc>
          <w:tcPr>
            <w:tcW w:w="2611" w:type="dxa"/>
            <w:gridSpan w:val="3"/>
            <w:vMerge w:val="restart"/>
            <w:tcBorders>
              <w:top w:val="single" w:sz="4" w:space="0" w:color="auto"/>
              <w:left w:val="single" w:sz="4" w:space="0" w:color="auto"/>
              <w:bottom w:val="nil"/>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Προοπτικές κερδοφορίας και βιωσιμότητας της επένδυσης </w:t>
            </w:r>
          </w:p>
        </w:tc>
        <w:tc>
          <w:tcPr>
            <w:tcW w:w="5774" w:type="dxa"/>
            <w:gridSpan w:val="4"/>
            <w:tcBorders>
              <w:top w:val="nil"/>
              <w:left w:val="nil"/>
              <w:bottom w:val="nil"/>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η προοπτική κερδοφορίας του επενδυτικού σχεδίου καθώς και η βιωσιμότητά του </w:t>
            </w:r>
            <w:r w:rsidRPr="00C828F1">
              <w:rPr>
                <w:rFonts w:ascii="Verdana" w:eastAsia="Times New Roman" w:hAnsi="Verdana"/>
                <w:sz w:val="16"/>
                <w:szCs w:val="16"/>
                <w:lang w:eastAsia="el-GR"/>
              </w:rPr>
              <w:br/>
              <w:t xml:space="preserve">                                                                                                </w:t>
            </w:r>
          </w:p>
        </w:tc>
        <w:tc>
          <w:tcPr>
            <w:tcW w:w="2050" w:type="dxa"/>
            <w:tcBorders>
              <w:top w:val="nil"/>
              <w:left w:val="nil"/>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η βαθμολογία κυμαίνεται από 0-8 και εξειδικεύεται σύμφωνα με το παράρτημα 3</w:t>
            </w:r>
          </w:p>
        </w:tc>
        <w:tc>
          <w:tcPr>
            <w:tcW w:w="760" w:type="dxa"/>
            <w:gridSpan w:val="3"/>
            <w:tcBorders>
              <w:top w:val="nil"/>
              <w:left w:val="nil"/>
              <w:bottom w:val="single" w:sz="4" w:space="0" w:color="000000"/>
              <w:right w:val="single" w:sz="4" w:space="0" w:color="000000"/>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0-8</w:t>
            </w:r>
          </w:p>
        </w:tc>
        <w:tc>
          <w:tcPr>
            <w:tcW w:w="888" w:type="dxa"/>
            <w:tcBorders>
              <w:top w:val="single" w:sz="4" w:space="0" w:color="auto"/>
              <w:left w:val="nil"/>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3"/>
            <w:vMerge w:val="restart"/>
            <w:tcBorders>
              <w:top w:val="nil"/>
              <w:left w:val="single" w:sz="4" w:space="0" w:color="auto"/>
              <w:bottom w:val="single" w:sz="4" w:space="0" w:color="auto"/>
              <w:right w:val="double" w:sz="6"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66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nil"/>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tcBorders>
              <w:top w:val="nil"/>
              <w:left w:val="nil"/>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(Η αξιολόγηση γίνεται σύμφωνα με τα αναφερόμενα στα ΠΑΡΑΡΤΗΜΑΤΑ 1 και 3 της πρόσκλησης)</w:t>
            </w:r>
          </w:p>
        </w:tc>
        <w:tc>
          <w:tcPr>
            <w:tcW w:w="2050"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760" w:type="dxa"/>
            <w:gridSpan w:val="3"/>
            <w:tcBorders>
              <w:top w:val="nil"/>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888" w:type="dxa"/>
            <w:tcBorders>
              <w:top w:val="single" w:sz="4" w:space="0" w:color="000000"/>
              <w:left w:val="nil"/>
              <w:bottom w:val="single" w:sz="4" w:space="0" w:color="000000"/>
              <w:right w:val="nil"/>
            </w:tcBorders>
            <w:shd w:val="clear" w:color="auto" w:fill="auto"/>
            <w:noWrap/>
            <w:vAlign w:val="bottom"/>
          </w:tcPr>
          <w:p w:rsidR="006F2E3A" w:rsidRPr="00C828F1" w:rsidRDefault="002043AB" w:rsidP="00C828F1">
            <w:pPr>
              <w:spacing w:after="0" w:line="240" w:lineRule="auto"/>
              <w:rPr>
                <w:rFonts w:ascii="Arial" w:eastAsia="Times New Roman" w:hAnsi="Arial"/>
                <w:sz w:val="20"/>
                <w:szCs w:val="20"/>
                <w:lang w:eastAsia="el-GR"/>
              </w:rPr>
            </w:pPr>
            <w:r>
              <w:rPr>
                <w:rFonts w:ascii="Arial" w:eastAsia="Times New Roman" w:hAnsi="Arial"/>
                <w:sz w:val="20"/>
                <w:szCs w:val="20"/>
                <w:lang w:eastAsia="el-GR"/>
              </w:rPr>
              <w:pict>
                <v:shape id="_x0000_s1505" type="#_x0000_t201" style="position:absolute;margin-left:18.75pt;margin-top:0;width:24.75pt;height:0;z-index:251663872;mso-wrap-style:tight;mso-position-horizontal-relative:text;mso-position-vertical-relative:text" filled="f" stroked="f" o:insetmode="auto">
                  <o:lock v:ext="edit" rotation="t"/>
                  <v:textbox o:singleclick="f"/>
                </v:shape>
              </w:pict>
            </w:r>
          </w:p>
          <w:p w:rsidR="006F2E3A" w:rsidRPr="00C828F1" w:rsidRDefault="002043AB" w:rsidP="00C828F1">
            <w:pPr>
              <w:spacing w:after="0" w:line="240" w:lineRule="auto"/>
              <w:rPr>
                <w:rFonts w:ascii="Arial" w:eastAsia="Times New Roman" w:hAnsi="Arial"/>
                <w:sz w:val="20"/>
                <w:szCs w:val="20"/>
                <w:lang w:eastAsia="el-GR"/>
              </w:rPr>
            </w:pPr>
            <w:r w:rsidRPr="002043AB">
              <w:rPr>
                <w:rFonts w:ascii="Verdana" w:eastAsia="Times New Roman" w:hAnsi="Verdana"/>
                <w:b/>
                <w:bCs/>
                <w:noProof/>
                <w:sz w:val="16"/>
                <w:szCs w:val="16"/>
                <w:lang w:eastAsia="el-GR"/>
              </w:rPr>
              <w:pict>
                <v:shape id="_x0000_s1506" type="#_x0000_t201" style="position:absolute;margin-left:6.55pt;margin-top:1.05pt;width:24.75pt;height:18pt;z-index:251664896;mso-wrap-style:tight" filled="f" stroked="f" o:insetmode="auto">
                  <v:imagedata r:id="rId10" o:title="clip_image005"/>
                  <o:lock v:ext="edit" rotation="t"/>
                </v:shape>
              </w:pict>
            </w:r>
          </w:p>
        </w:tc>
        <w:tc>
          <w:tcPr>
            <w:tcW w:w="1308" w:type="dxa"/>
            <w:gridSpan w:val="3"/>
            <w:vMerge/>
            <w:tcBorders>
              <w:top w:val="nil"/>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r>
      <w:tr w:rsidR="006F2E3A" w:rsidRPr="00C828F1" w:rsidTr="00FD7CA2">
        <w:trPr>
          <w:gridAfter w:val="1"/>
          <w:wAfter w:w="1108" w:type="dxa"/>
          <w:trHeight w:val="660"/>
        </w:trPr>
        <w:tc>
          <w:tcPr>
            <w:tcW w:w="906" w:type="dxa"/>
            <w:vMerge w:val="restart"/>
            <w:tcBorders>
              <w:top w:val="nil"/>
              <w:left w:val="double" w:sz="6"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Β4</w:t>
            </w:r>
          </w:p>
        </w:tc>
        <w:tc>
          <w:tcPr>
            <w:tcW w:w="261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Εφαρμογή προηγμένης ή καινοτόμου τεχνολογίας </w:t>
            </w:r>
          </w:p>
        </w:tc>
        <w:tc>
          <w:tcPr>
            <w:tcW w:w="5774" w:type="dxa"/>
            <w:gridSpan w:val="4"/>
            <w:tcBorders>
              <w:top w:val="nil"/>
              <w:left w:val="nil"/>
              <w:bottom w:val="nil"/>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Αξιολογείται η εφαρμογή προηγμένης ή καινοτόμου τεχνολογίας στην παραγωγική διαδικασία.</w:t>
            </w:r>
            <w:r w:rsidRPr="00C828F1">
              <w:rPr>
                <w:rFonts w:ascii="Verdana" w:eastAsia="Times New Roman" w:hAnsi="Verdana"/>
                <w:sz w:val="16"/>
                <w:szCs w:val="16"/>
                <w:lang w:eastAsia="el-GR"/>
              </w:rPr>
              <w:br/>
              <w:t xml:space="preserve">                                                                                                </w:t>
            </w:r>
          </w:p>
        </w:tc>
        <w:tc>
          <w:tcPr>
            <w:tcW w:w="2050" w:type="dxa"/>
            <w:tcBorders>
              <w:top w:val="nil"/>
              <w:left w:val="nil"/>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Το προϊόν είναι πρωτότυπο / καινοτόμο</w:t>
            </w:r>
          </w:p>
        </w:tc>
        <w:tc>
          <w:tcPr>
            <w:tcW w:w="760" w:type="dxa"/>
            <w:gridSpan w:val="3"/>
            <w:tcBorders>
              <w:top w:val="nil"/>
              <w:left w:val="nil"/>
              <w:bottom w:val="single" w:sz="4" w:space="0" w:color="000000"/>
              <w:right w:val="single" w:sz="4" w:space="0" w:color="000000"/>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308" w:type="dxa"/>
            <w:gridSpan w:val="3"/>
            <w:vMerge w:val="restart"/>
            <w:tcBorders>
              <w:top w:val="nil"/>
              <w:left w:val="single" w:sz="4" w:space="0" w:color="auto"/>
              <w:bottom w:val="single" w:sz="4" w:space="0" w:color="auto"/>
              <w:right w:val="double" w:sz="6"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147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000000"/>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tcBorders>
              <w:top w:val="nil"/>
              <w:left w:val="nil"/>
              <w:bottom w:val="nil"/>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2050" w:type="dxa"/>
            <w:tcBorders>
              <w:top w:val="nil"/>
              <w:left w:val="nil"/>
              <w:bottom w:val="single" w:sz="4" w:space="0" w:color="000000"/>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Το προϊόν είναι ουσιωδώς διαφοροποιημένο σε σχέση με τα αντίστοιχα προϊόντα που ήδη παράγονται</w:t>
            </w:r>
          </w:p>
        </w:tc>
        <w:tc>
          <w:tcPr>
            <w:tcW w:w="760" w:type="dxa"/>
            <w:gridSpan w:val="3"/>
            <w:tcBorders>
              <w:top w:val="nil"/>
              <w:left w:val="nil"/>
              <w:bottom w:val="single" w:sz="4" w:space="0" w:color="000000"/>
              <w:right w:val="single" w:sz="4" w:space="0" w:color="000000"/>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888" w:type="dxa"/>
            <w:vMerge/>
            <w:tcBorders>
              <w:top w:val="single" w:sz="4" w:space="0" w:color="000000"/>
              <w:left w:val="single" w:sz="4" w:space="0" w:color="000000"/>
              <w:bottom w:val="single" w:sz="4" w:space="0" w:color="000000"/>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1308" w:type="dxa"/>
            <w:gridSpan w:val="3"/>
            <w:vMerge/>
            <w:tcBorders>
              <w:top w:val="nil"/>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r>
      <w:tr w:rsidR="006F2E3A" w:rsidRPr="00C828F1" w:rsidTr="00FD7CA2">
        <w:trPr>
          <w:gridAfter w:val="1"/>
          <w:wAfter w:w="1108" w:type="dxa"/>
          <w:trHeight w:val="66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000000"/>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Για την έννοα της Καινοτόμου τεχνολογίας λαμβάνονται υπόψη τα αναφερόμενα στο ΠΑΡΑΡΤΗΜ 1 της πρόσκλησης </w:t>
            </w:r>
          </w:p>
        </w:tc>
        <w:tc>
          <w:tcPr>
            <w:tcW w:w="2050" w:type="dxa"/>
            <w:tcBorders>
              <w:top w:val="nil"/>
              <w:left w:val="nil"/>
              <w:bottom w:val="single" w:sz="4" w:space="0" w:color="auto"/>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Σε αντίθετη περίπτωση</w:t>
            </w:r>
          </w:p>
        </w:tc>
        <w:tc>
          <w:tcPr>
            <w:tcW w:w="760" w:type="dxa"/>
            <w:gridSpan w:val="3"/>
            <w:tcBorders>
              <w:top w:val="nil"/>
              <w:left w:val="nil"/>
              <w:bottom w:val="single" w:sz="4" w:space="0" w:color="auto"/>
              <w:right w:val="single" w:sz="4" w:space="0" w:color="000000"/>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888" w:type="dxa"/>
            <w:vMerge/>
            <w:tcBorders>
              <w:top w:val="single" w:sz="4" w:space="0" w:color="000000"/>
              <w:left w:val="single" w:sz="4" w:space="0" w:color="000000"/>
              <w:bottom w:val="single" w:sz="4" w:space="0" w:color="000000"/>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1308" w:type="dxa"/>
            <w:gridSpan w:val="3"/>
            <w:vMerge/>
            <w:tcBorders>
              <w:top w:val="nil"/>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r>
      <w:tr w:rsidR="006F2E3A" w:rsidRPr="00C828F1" w:rsidTr="00FD7CA2">
        <w:trPr>
          <w:gridAfter w:val="1"/>
          <w:wAfter w:w="1108" w:type="dxa"/>
          <w:trHeight w:val="675"/>
        </w:trPr>
        <w:tc>
          <w:tcPr>
            <w:tcW w:w="906" w:type="dxa"/>
            <w:vMerge w:val="restart"/>
            <w:tcBorders>
              <w:top w:val="nil"/>
              <w:left w:val="double" w:sz="6"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Β5</w:t>
            </w:r>
          </w:p>
        </w:tc>
        <w:tc>
          <w:tcPr>
            <w:tcW w:w="261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Τόπος εγκατάστασης επενδυτικού σχεδίου  </w:t>
            </w:r>
          </w:p>
        </w:tc>
        <w:tc>
          <w:tcPr>
            <w:tcW w:w="577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Απομακρυσμένα ελληνικά νησιά του κεφαλαίου 1.2 του ΕΠΑΛ,                      - Παραμεθόριες περιοχές και άλλα νησιά της χώρας,                                                         - Άλλες περιοχές,                                                                                                                     - Εσωτερικά νερά.</w:t>
            </w:r>
            <w:r w:rsidRPr="00C828F1">
              <w:rPr>
                <w:rFonts w:ascii="Verdana" w:eastAsia="Times New Roman" w:hAnsi="Verdana"/>
                <w:sz w:val="16"/>
                <w:szCs w:val="16"/>
                <w:lang w:eastAsia="el-GR"/>
              </w:rPr>
              <w:br/>
              <w:t xml:space="preserve">                                                                                                </w:t>
            </w:r>
          </w:p>
        </w:tc>
        <w:tc>
          <w:tcPr>
            <w:tcW w:w="2050"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Απομακρυσμένα ελληνικά νησιά</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4</w:t>
            </w:r>
          </w:p>
        </w:tc>
        <w:tc>
          <w:tcPr>
            <w:tcW w:w="888"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308" w:type="dxa"/>
            <w:gridSpan w:val="3"/>
            <w:vMerge w:val="restart"/>
            <w:tcBorders>
              <w:top w:val="single" w:sz="4" w:space="0" w:color="auto"/>
              <w:left w:val="single" w:sz="4" w:space="0" w:color="auto"/>
              <w:bottom w:val="single" w:sz="4" w:space="0" w:color="auto"/>
              <w:right w:val="double" w:sz="6"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66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Παραμεθόριες περιοχές και άλλα νησιά της χώρας</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888" w:type="dxa"/>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1308" w:type="dxa"/>
            <w:gridSpan w:val="3"/>
            <w:vMerge/>
            <w:tcBorders>
              <w:top w:val="single" w:sz="4" w:space="0" w:color="auto"/>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r>
      <w:tr w:rsidR="006F2E3A" w:rsidRPr="00C828F1" w:rsidTr="00FD7CA2">
        <w:trPr>
          <w:gridAfter w:val="1"/>
          <w:wAfter w:w="1108" w:type="dxa"/>
          <w:trHeight w:val="66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Περιοχές στόχου σύγκλισης</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888"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308" w:type="dxa"/>
            <w:gridSpan w:val="3"/>
            <w:tcBorders>
              <w:top w:val="single" w:sz="4" w:space="0" w:color="auto"/>
              <w:left w:val="nil"/>
              <w:bottom w:val="single" w:sz="4" w:space="0" w:color="auto"/>
              <w:right w:val="double" w:sz="6"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465"/>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Άλλες</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888"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308" w:type="dxa"/>
            <w:gridSpan w:val="3"/>
            <w:tcBorders>
              <w:top w:val="single" w:sz="4" w:space="0" w:color="auto"/>
              <w:left w:val="nil"/>
              <w:bottom w:val="single" w:sz="4" w:space="0" w:color="auto"/>
              <w:right w:val="double" w:sz="6"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2415"/>
        </w:trPr>
        <w:tc>
          <w:tcPr>
            <w:tcW w:w="906" w:type="dxa"/>
            <w:vMerge w:val="restart"/>
            <w:tcBorders>
              <w:top w:val="nil"/>
              <w:left w:val="double" w:sz="6" w:space="0" w:color="auto"/>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lastRenderedPageBreak/>
              <w:t>Β6</w:t>
            </w:r>
          </w:p>
        </w:tc>
        <w:tc>
          <w:tcPr>
            <w:tcW w:w="261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b/>
                <w:bCs/>
                <w:sz w:val="16"/>
                <w:szCs w:val="16"/>
                <w:lang w:eastAsia="el-GR"/>
              </w:rPr>
            </w:pPr>
            <w:proofErr w:type="spellStart"/>
            <w:r w:rsidRPr="00C828F1">
              <w:rPr>
                <w:rFonts w:ascii="Verdana" w:eastAsia="Times New Roman" w:hAnsi="Verdana"/>
                <w:b/>
                <w:bCs/>
                <w:sz w:val="16"/>
                <w:szCs w:val="16"/>
                <w:lang w:eastAsia="el-GR"/>
              </w:rPr>
              <w:t>Ρεαλιστικότητα</w:t>
            </w:r>
            <w:proofErr w:type="spellEnd"/>
            <w:r w:rsidRPr="00C828F1">
              <w:rPr>
                <w:rFonts w:ascii="Verdana" w:eastAsia="Times New Roman" w:hAnsi="Verdana"/>
                <w:b/>
                <w:bCs/>
                <w:sz w:val="16"/>
                <w:szCs w:val="16"/>
                <w:lang w:eastAsia="el-GR"/>
              </w:rPr>
              <w:t xml:space="preserve"> χρονοδιαγράμματος ολοκλήρωσης της πράξης </w:t>
            </w:r>
          </w:p>
        </w:tc>
        <w:tc>
          <w:tcPr>
            <w:tcW w:w="577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Η </w:t>
            </w:r>
            <w:proofErr w:type="spellStart"/>
            <w:r w:rsidRPr="00C828F1">
              <w:rPr>
                <w:rFonts w:ascii="Verdana" w:eastAsia="Times New Roman" w:hAnsi="Verdana"/>
                <w:sz w:val="16"/>
                <w:szCs w:val="16"/>
                <w:lang w:eastAsia="el-GR"/>
              </w:rPr>
              <w:t>ρεαλιστικότητα</w:t>
            </w:r>
            <w:proofErr w:type="spellEnd"/>
            <w:r w:rsidRPr="00C828F1">
              <w:rPr>
                <w:rFonts w:ascii="Verdana" w:eastAsia="Times New Roman" w:hAnsi="Verdana"/>
                <w:sz w:val="16"/>
                <w:szCs w:val="16"/>
                <w:lang w:eastAsia="el-GR"/>
              </w:rPr>
              <w:t xml:space="preserve"> του χρονοδιαγράμματος εξετάζεται τουλάχιστον σε σχέση με:</w:t>
            </w:r>
            <w:r w:rsidRPr="00C828F1">
              <w:rPr>
                <w:rFonts w:ascii="Verdana" w:eastAsia="Times New Roman" w:hAnsi="Verdana"/>
                <w:sz w:val="16"/>
                <w:szCs w:val="16"/>
                <w:lang w:eastAsia="el-GR"/>
              </w:rPr>
              <w:br/>
              <w:t>α) το φυσικό αντικείμενο, και την επιλεγμένη μέθοδο υλοποίησης ,</w:t>
            </w:r>
            <w:r w:rsidRPr="00C828F1">
              <w:rPr>
                <w:rFonts w:ascii="Verdana" w:eastAsia="Times New Roman" w:hAnsi="Verdana"/>
                <w:sz w:val="16"/>
                <w:szCs w:val="16"/>
                <w:lang w:eastAsia="el-GR"/>
              </w:rPr>
              <w:br/>
              <w:t xml:space="preserve">β) τους ενδεχόμενους κινδύνους που συνδέονται με την υλοποίηση του επενδυτικού σχεδίου </w:t>
            </w:r>
            <w:r w:rsidRPr="00C828F1">
              <w:rPr>
                <w:rFonts w:ascii="Verdana" w:eastAsia="Times New Roman" w:hAnsi="Verdana"/>
                <w:sz w:val="16"/>
                <w:szCs w:val="16"/>
                <w:lang w:eastAsia="el-GR"/>
              </w:rPr>
              <w:br/>
              <w:t>Ως βάση μπορούν να χρησιμοποιηθούν χρονοδιαγράμματα συναφών επενδυτικών σχεδίων που έχουν υλοποιηθεί επιτυχώς.</w:t>
            </w:r>
          </w:p>
        </w:tc>
        <w:tc>
          <w:tcPr>
            <w:tcW w:w="2050" w:type="dxa"/>
            <w:tcBorders>
              <w:top w:val="single" w:sz="4" w:space="0" w:color="auto"/>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Εκπλήρωση του κριτηρίου όπως έχει εξειδικευτεί</w:t>
            </w:r>
          </w:p>
        </w:tc>
        <w:tc>
          <w:tcPr>
            <w:tcW w:w="760" w:type="dxa"/>
            <w:gridSpan w:val="3"/>
            <w:tcBorders>
              <w:top w:val="single" w:sz="4" w:space="0" w:color="auto"/>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8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3"/>
            <w:vMerge w:val="restart"/>
            <w:tcBorders>
              <w:top w:val="single" w:sz="4" w:space="0" w:color="auto"/>
              <w:left w:val="single" w:sz="4" w:space="0" w:color="auto"/>
              <w:bottom w:val="single" w:sz="4" w:space="0" w:color="auto"/>
              <w:right w:val="double" w:sz="6"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6F2E3A" w:rsidRPr="00C828F1" w:rsidTr="00FD7CA2">
        <w:trPr>
          <w:gridAfter w:val="1"/>
          <w:wAfter w:w="1108" w:type="dxa"/>
          <w:trHeight w:val="114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nil"/>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Σε αντίθετη περίπτωση</w:t>
            </w:r>
          </w:p>
        </w:tc>
        <w:tc>
          <w:tcPr>
            <w:tcW w:w="760" w:type="dxa"/>
            <w:gridSpan w:val="3"/>
            <w:tcBorders>
              <w:top w:val="nil"/>
              <w:left w:val="nil"/>
              <w:bottom w:val="single" w:sz="4" w:space="0" w:color="auto"/>
              <w:right w:val="single" w:sz="4"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888" w:type="dxa"/>
            <w:vMerge/>
            <w:tcBorders>
              <w:top w:val="nil"/>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1308" w:type="dxa"/>
            <w:gridSpan w:val="3"/>
            <w:vMerge/>
            <w:tcBorders>
              <w:top w:val="nil"/>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r>
      <w:tr w:rsidR="006F2E3A" w:rsidRPr="00C828F1" w:rsidTr="00FD7CA2">
        <w:trPr>
          <w:gridAfter w:val="1"/>
          <w:wAfter w:w="1108" w:type="dxa"/>
          <w:trHeight w:val="450"/>
        </w:trPr>
        <w:tc>
          <w:tcPr>
            <w:tcW w:w="906" w:type="dxa"/>
            <w:vMerge w:val="restart"/>
            <w:tcBorders>
              <w:top w:val="nil"/>
              <w:left w:val="double" w:sz="6"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Β7</w:t>
            </w:r>
          </w:p>
        </w:tc>
        <w:tc>
          <w:tcPr>
            <w:tcW w:w="2611" w:type="dxa"/>
            <w:gridSpan w:val="3"/>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6F2E3A" w:rsidRPr="00C828F1" w:rsidRDefault="006F2E3A"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Βαθμός προόδου διοικητικών ή άλλων ενεργειών</w:t>
            </w:r>
          </w:p>
        </w:tc>
        <w:tc>
          <w:tcPr>
            <w:tcW w:w="5774" w:type="dxa"/>
            <w:gridSpan w:val="4"/>
            <w:vMerge w:val="restart"/>
            <w:tcBorders>
              <w:top w:val="nil"/>
              <w:left w:val="single" w:sz="4" w:space="0" w:color="auto"/>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Ελέγχεται ο βαθμός προόδου συγκεκριμένων διοικητικών ή άλλων ενεργειών οι οποίες είναι απαραίτητες για την υλοποίηση της προτεινόμενης πράξης. Οι ενέργειες αυτές μπορεί να αφορούν είτε σε ενέργειες του φορέα υλοποίησης της πράξης ή σε ενέργειες τρίτων (έκδοση αδειών, αποφάσεων)</w:t>
            </w:r>
          </w:p>
        </w:tc>
        <w:tc>
          <w:tcPr>
            <w:tcW w:w="2050"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Ολοκληρωμένες</w:t>
            </w:r>
          </w:p>
        </w:tc>
        <w:tc>
          <w:tcPr>
            <w:tcW w:w="760" w:type="dxa"/>
            <w:gridSpan w:val="3"/>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5</w:t>
            </w:r>
          </w:p>
        </w:tc>
        <w:tc>
          <w:tcPr>
            <w:tcW w:w="888"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3"/>
            <w:vMerge w:val="restart"/>
            <w:tcBorders>
              <w:top w:val="nil"/>
              <w:left w:val="single" w:sz="4" w:space="0" w:color="auto"/>
              <w:bottom w:val="single" w:sz="4" w:space="0" w:color="auto"/>
              <w:right w:val="double" w:sz="6" w:space="0" w:color="auto"/>
            </w:tcBorders>
            <w:shd w:val="clear" w:color="auto" w:fill="auto"/>
            <w:noWrap/>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6F2E3A" w:rsidRPr="00C828F1" w:rsidTr="00FD7CA2">
        <w:trPr>
          <w:gridAfter w:val="1"/>
          <w:wAfter w:w="1108" w:type="dxa"/>
          <w:trHeight w:val="1305"/>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auto"/>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nil"/>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Δεν έχουν ολοκληρωθεί αλλά δεν αναμένεται να επηρεάσουν την υλοποίηση της πράξης</w:t>
            </w:r>
          </w:p>
        </w:tc>
        <w:tc>
          <w:tcPr>
            <w:tcW w:w="760" w:type="dxa"/>
            <w:gridSpan w:val="3"/>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888"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3"/>
            <w:vMerge/>
            <w:tcBorders>
              <w:top w:val="nil"/>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r>
      <w:tr w:rsidR="006F2E3A" w:rsidRPr="00C828F1" w:rsidTr="00FD7CA2">
        <w:trPr>
          <w:gridAfter w:val="1"/>
          <w:wAfter w:w="1108" w:type="dxa"/>
          <w:trHeight w:val="1350"/>
        </w:trPr>
        <w:tc>
          <w:tcPr>
            <w:tcW w:w="906" w:type="dxa"/>
            <w:vMerge/>
            <w:tcBorders>
              <w:top w:val="nil"/>
              <w:left w:val="double" w:sz="6"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611" w:type="dxa"/>
            <w:gridSpan w:val="3"/>
            <w:vMerge/>
            <w:tcBorders>
              <w:top w:val="single" w:sz="4" w:space="0" w:color="auto"/>
              <w:left w:val="single" w:sz="4" w:space="0" w:color="auto"/>
              <w:bottom w:val="single" w:sz="4" w:space="0" w:color="auto"/>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5774" w:type="dxa"/>
            <w:gridSpan w:val="4"/>
            <w:vMerge/>
            <w:tcBorders>
              <w:top w:val="nil"/>
              <w:left w:val="single" w:sz="4" w:space="0" w:color="auto"/>
              <w:bottom w:val="single" w:sz="4" w:space="0" w:color="auto"/>
              <w:right w:val="single" w:sz="4"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c>
          <w:tcPr>
            <w:tcW w:w="2050"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Δεν έχουν ολοκληρωθεί και ενδέχεται να επηρεάσουν την υλοποίηση της πράξης</w:t>
            </w:r>
          </w:p>
        </w:tc>
        <w:tc>
          <w:tcPr>
            <w:tcW w:w="760" w:type="dxa"/>
            <w:gridSpan w:val="3"/>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888" w:type="dxa"/>
            <w:tcBorders>
              <w:top w:val="nil"/>
              <w:left w:val="nil"/>
              <w:bottom w:val="single" w:sz="4" w:space="0" w:color="auto"/>
              <w:right w:val="single" w:sz="4" w:space="0" w:color="auto"/>
            </w:tcBorders>
            <w:shd w:val="clear" w:color="auto" w:fill="auto"/>
            <w:vAlign w:val="center"/>
          </w:tcPr>
          <w:p w:rsidR="006F2E3A" w:rsidRPr="00C828F1" w:rsidRDefault="006F2E3A" w:rsidP="00C828F1">
            <w:pPr>
              <w:spacing w:after="0" w:line="240" w:lineRule="auto"/>
              <w:jc w:val="center"/>
              <w:rPr>
                <w:rFonts w:ascii="Verdana" w:eastAsia="Times New Roman" w:hAnsi="Verdana"/>
                <w:sz w:val="16"/>
                <w:szCs w:val="16"/>
                <w:lang w:eastAsia="el-GR"/>
              </w:rPr>
            </w:pPr>
          </w:p>
        </w:tc>
        <w:tc>
          <w:tcPr>
            <w:tcW w:w="1308" w:type="dxa"/>
            <w:gridSpan w:val="3"/>
            <w:vMerge/>
            <w:tcBorders>
              <w:top w:val="nil"/>
              <w:left w:val="single" w:sz="4" w:space="0" w:color="auto"/>
              <w:bottom w:val="single" w:sz="4" w:space="0" w:color="auto"/>
              <w:right w:val="double" w:sz="6" w:space="0" w:color="auto"/>
            </w:tcBorders>
            <w:vAlign w:val="center"/>
          </w:tcPr>
          <w:p w:rsidR="006F2E3A" w:rsidRPr="00C828F1" w:rsidRDefault="006F2E3A" w:rsidP="00C828F1">
            <w:pPr>
              <w:spacing w:after="0" w:line="240" w:lineRule="auto"/>
              <w:rPr>
                <w:rFonts w:ascii="Verdana" w:eastAsia="Times New Roman" w:hAnsi="Verdana"/>
                <w:sz w:val="16"/>
                <w:szCs w:val="16"/>
                <w:lang w:eastAsia="el-GR"/>
              </w:rPr>
            </w:pPr>
          </w:p>
        </w:tc>
      </w:tr>
      <w:tr w:rsidR="006F2E3A" w:rsidRPr="00C828F1" w:rsidTr="00FD7CA2">
        <w:trPr>
          <w:gridAfter w:val="1"/>
          <w:wAfter w:w="1108" w:type="dxa"/>
          <w:trHeight w:val="510"/>
        </w:trPr>
        <w:tc>
          <w:tcPr>
            <w:tcW w:w="9291" w:type="dxa"/>
            <w:gridSpan w:val="8"/>
            <w:vMerge w:val="restart"/>
            <w:tcBorders>
              <w:top w:val="single" w:sz="4" w:space="0" w:color="auto"/>
              <w:left w:val="double" w:sz="6" w:space="0" w:color="auto"/>
              <w:bottom w:val="double" w:sz="6" w:space="0" w:color="000000"/>
              <w:right w:val="single" w:sz="4" w:space="0" w:color="000000"/>
            </w:tcBorders>
            <w:shd w:val="clear" w:color="auto" w:fill="auto"/>
          </w:tcPr>
          <w:p w:rsidR="006F2E3A" w:rsidRPr="00C828F1" w:rsidRDefault="006F2E3A"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ΠΡΟΫΠΟΘΕΣΗ ΘΕΤΙΚΗΣ ΑΞΙΟΛΟΓΗΣΗΣ:</w:t>
            </w:r>
            <w:r w:rsidRPr="00C828F1">
              <w:rPr>
                <w:rFonts w:ascii="Verdana" w:eastAsia="Times New Roman" w:hAnsi="Verdana"/>
                <w:sz w:val="16"/>
                <w:szCs w:val="16"/>
                <w:lang w:eastAsia="el-GR"/>
              </w:rPr>
              <w:t xml:space="preserve">   Στο κριτήριο Β1, Β2 ΝΑΙ    </w:t>
            </w:r>
          </w:p>
        </w:tc>
        <w:tc>
          <w:tcPr>
            <w:tcW w:w="2050" w:type="dxa"/>
            <w:vMerge w:val="restart"/>
            <w:tcBorders>
              <w:top w:val="double" w:sz="6" w:space="0" w:color="auto"/>
              <w:left w:val="single" w:sz="4" w:space="0" w:color="auto"/>
              <w:bottom w:val="double" w:sz="6" w:space="0" w:color="000000"/>
              <w:right w:val="nil"/>
            </w:tcBorders>
            <w:shd w:val="clear" w:color="auto" w:fill="auto"/>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ΕΚΠΛΗΡΩΣΗ ΚΡΙΤΗΡΙΩΝ      ΚΑΤΗΓΟΡΙΑΣ Β</w:t>
            </w:r>
          </w:p>
        </w:tc>
        <w:tc>
          <w:tcPr>
            <w:tcW w:w="760" w:type="dxa"/>
            <w:gridSpan w:val="3"/>
            <w:tcBorders>
              <w:top w:val="double" w:sz="6" w:space="0" w:color="auto"/>
              <w:left w:val="single" w:sz="4" w:space="0" w:color="auto"/>
              <w:bottom w:val="single" w:sz="4" w:space="0" w:color="auto"/>
              <w:right w:val="nil"/>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xml:space="preserve">ΝΑΙ  </w:t>
            </w:r>
          </w:p>
        </w:tc>
        <w:tc>
          <w:tcPr>
            <w:tcW w:w="888" w:type="dxa"/>
            <w:tcBorders>
              <w:top w:val="double" w:sz="6" w:space="0" w:color="auto"/>
              <w:left w:val="nil"/>
              <w:bottom w:val="single" w:sz="4" w:space="0" w:color="auto"/>
              <w:right w:val="single" w:sz="4" w:space="0" w:color="auto"/>
            </w:tcBorders>
            <w:shd w:val="clear" w:color="auto" w:fill="auto"/>
            <w:noWrap/>
            <w:vAlign w:val="center"/>
          </w:tcPr>
          <w:p w:rsidR="006F2E3A" w:rsidRPr="00C828F1" w:rsidRDefault="00D3141A" w:rsidP="00C828F1">
            <w:pPr>
              <w:spacing w:after="0" w:line="240" w:lineRule="auto"/>
              <w:rPr>
                <w:rFonts w:ascii="Verdana" w:eastAsia="Times New Roman" w:hAnsi="Verdana"/>
                <w:sz w:val="16"/>
                <w:szCs w:val="16"/>
                <w:lang w:eastAsia="el-GR"/>
              </w:rPr>
            </w:pPr>
            <w:r>
              <w:rPr>
                <w:rFonts w:ascii="Verdana" w:eastAsia="Times New Roman" w:hAnsi="Verdana"/>
                <w:noProof/>
                <w:sz w:val="16"/>
                <w:szCs w:val="16"/>
                <w:lang w:eastAsia="el-GR"/>
              </w:rPr>
              <w:drawing>
                <wp:anchor distT="0" distB="0" distL="114300" distR="114300" simplePos="0" relativeHeight="251662848" behindDoc="0" locked="0" layoutInCell="1" allowOverlap="1">
                  <wp:simplePos x="0" y="0"/>
                  <wp:positionH relativeFrom="column">
                    <wp:posOffset>53340</wp:posOffset>
                  </wp:positionH>
                  <wp:positionV relativeFrom="paragraph">
                    <wp:posOffset>73660</wp:posOffset>
                  </wp:positionV>
                  <wp:extent cx="314325" cy="171450"/>
                  <wp:effectExtent l="19050" t="0" r="9525" b="0"/>
                  <wp:wrapNone/>
                  <wp:docPr id="480" name="Text Box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3"/>
                          <pic:cNvPicPr>
                            <a:picLocks noChangeArrowheads="1"/>
                          </pic:cNvPicPr>
                        </pic:nvPicPr>
                        <pic:blipFill>
                          <a:blip r:embed="rId11" cstate="print"/>
                          <a:srcRect/>
                          <a:stretch>
                            <a:fillRect/>
                          </a:stretch>
                        </pic:blipFill>
                        <pic:spPr bwMode="auto">
                          <a:xfrm>
                            <a:off x="0" y="0"/>
                            <a:ext cx="314325" cy="171450"/>
                          </a:xfrm>
                          <a:prstGeom prst="rect">
                            <a:avLst/>
                          </a:prstGeom>
                          <a:noFill/>
                        </pic:spPr>
                      </pic:pic>
                    </a:graphicData>
                  </a:graphic>
                </wp:anchor>
              </w:drawing>
            </w:r>
          </w:p>
        </w:tc>
        <w:tc>
          <w:tcPr>
            <w:tcW w:w="1308" w:type="dxa"/>
            <w:gridSpan w:val="3"/>
            <w:vMerge w:val="restart"/>
            <w:tcBorders>
              <w:top w:val="nil"/>
              <w:left w:val="single" w:sz="4" w:space="0" w:color="auto"/>
              <w:bottom w:val="double" w:sz="6" w:space="0" w:color="000000"/>
              <w:right w:val="double" w:sz="6" w:space="0" w:color="auto"/>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465"/>
        </w:trPr>
        <w:tc>
          <w:tcPr>
            <w:tcW w:w="9291" w:type="dxa"/>
            <w:gridSpan w:val="8"/>
            <w:vMerge/>
            <w:tcBorders>
              <w:top w:val="single" w:sz="4" w:space="0" w:color="auto"/>
              <w:left w:val="double" w:sz="6" w:space="0" w:color="auto"/>
              <w:bottom w:val="double" w:sz="6" w:space="0" w:color="000000"/>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050" w:type="dxa"/>
            <w:vMerge/>
            <w:tcBorders>
              <w:top w:val="double" w:sz="6" w:space="0" w:color="auto"/>
              <w:left w:val="single" w:sz="4" w:space="0" w:color="auto"/>
              <w:bottom w:val="double" w:sz="6" w:space="0" w:color="000000"/>
              <w:right w:val="nil"/>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760" w:type="dxa"/>
            <w:gridSpan w:val="3"/>
            <w:tcBorders>
              <w:top w:val="nil"/>
              <w:left w:val="single" w:sz="4" w:space="0" w:color="auto"/>
              <w:bottom w:val="single" w:sz="4" w:space="0" w:color="auto"/>
              <w:right w:val="nil"/>
            </w:tcBorders>
            <w:shd w:val="clear" w:color="auto" w:fill="auto"/>
            <w:noWrap/>
            <w:vAlign w:val="center"/>
          </w:tcPr>
          <w:p w:rsidR="006F2E3A" w:rsidRPr="00C828F1" w:rsidRDefault="006F2E3A"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ΟΧΙ</w:t>
            </w:r>
          </w:p>
        </w:tc>
        <w:tc>
          <w:tcPr>
            <w:tcW w:w="888" w:type="dxa"/>
            <w:tcBorders>
              <w:top w:val="nil"/>
              <w:left w:val="nil"/>
              <w:bottom w:val="single" w:sz="4" w:space="0" w:color="auto"/>
              <w:right w:val="single" w:sz="4" w:space="0" w:color="auto"/>
            </w:tcBorders>
            <w:shd w:val="clear" w:color="auto" w:fill="auto"/>
            <w:noWrap/>
            <w:vAlign w:val="center"/>
          </w:tcPr>
          <w:p w:rsidR="006F2E3A" w:rsidRPr="00C828F1" w:rsidRDefault="00D3141A" w:rsidP="00C828F1">
            <w:pPr>
              <w:spacing w:after="0" w:line="240" w:lineRule="auto"/>
              <w:rPr>
                <w:rFonts w:ascii="Verdana" w:eastAsia="Times New Roman" w:hAnsi="Verdana"/>
                <w:sz w:val="16"/>
                <w:szCs w:val="16"/>
                <w:lang w:eastAsia="el-GR"/>
              </w:rPr>
            </w:pPr>
            <w:r>
              <w:rPr>
                <w:rFonts w:ascii="Verdana" w:eastAsia="Times New Roman" w:hAnsi="Verdana"/>
                <w:noProof/>
                <w:sz w:val="16"/>
                <w:szCs w:val="16"/>
                <w:lang w:eastAsia="el-GR"/>
              </w:rPr>
              <w:drawing>
                <wp:anchor distT="0" distB="0" distL="114300" distR="114300" simplePos="0" relativeHeight="251661824" behindDoc="0" locked="0" layoutInCell="1" allowOverlap="1">
                  <wp:simplePos x="0" y="0"/>
                  <wp:positionH relativeFrom="column">
                    <wp:posOffset>88900</wp:posOffset>
                  </wp:positionH>
                  <wp:positionV relativeFrom="paragraph">
                    <wp:posOffset>66040</wp:posOffset>
                  </wp:positionV>
                  <wp:extent cx="314325" cy="171450"/>
                  <wp:effectExtent l="19050" t="0" r="9525" b="0"/>
                  <wp:wrapNone/>
                  <wp:docPr id="479" name="Text Box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2"/>
                          <pic:cNvPicPr>
                            <a:picLocks noChangeArrowheads="1"/>
                          </pic:cNvPicPr>
                        </pic:nvPicPr>
                        <pic:blipFill>
                          <a:blip r:embed="rId11" cstate="print"/>
                          <a:srcRect/>
                          <a:stretch>
                            <a:fillRect/>
                          </a:stretch>
                        </pic:blipFill>
                        <pic:spPr bwMode="auto">
                          <a:xfrm>
                            <a:off x="0" y="0"/>
                            <a:ext cx="314325" cy="171450"/>
                          </a:xfrm>
                          <a:prstGeom prst="rect">
                            <a:avLst/>
                          </a:prstGeom>
                          <a:noFill/>
                        </pic:spPr>
                      </pic:pic>
                    </a:graphicData>
                  </a:graphic>
                </wp:anchor>
              </w:drawing>
            </w:r>
          </w:p>
        </w:tc>
        <w:tc>
          <w:tcPr>
            <w:tcW w:w="1308" w:type="dxa"/>
            <w:gridSpan w:val="3"/>
            <w:vMerge/>
            <w:tcBorders>
              <w:top w:val="nil"/>
              <w:left w:val="single" w:sz="4" w:space="0" w:color="auto"/>
              <w:bottom w:val="double" w:sz="6" w:space="0" w:color="000000"/>
              <w:right w:val="double" w:sz="6"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r>
      <w:tr w:rsidR="006F2E3A" w:rsidRPr="00C828F1" w:rsidTr="00FD7CA2">
        <w:trPr>
          <w:gridAfter w:val="1"/>
          <w:wAfter w:w="1108" w:type="dxa"/>
          <w:trHeight w:val="525"/>
        </w:trPr>
        <w:tc>
          <w:tcPr>
            <w:tcW w:w="9291" w:type="dxa"/>
            <w:gridSpan w:val="8"/>
            <w:vMerge/>
            <w:tcBorders>
              <w:top w:val="single" w:sz="4" w:space="0" w:color="auto"/>
              <w:left w:val="double" w:sz="6" w:space="0" w:color="auto"/>
              <w:bottom w:val="double" w:sz="6" w:space="0" w:color="000000"/>
              <w:right w:val="single" w:sz="4" w:space="0" w:color="000000"/>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2050" w:type="dxa"/>
            <w:vMerge/>
            <w:tcBorders>
              <w:top w:val="double" w:sz="6" w:space="0" w:color="auto"/>
              <w:left w:val="single" w:sz="4" w:space="0" w:color="auto"/>
              <w:bottom w:val="double" w:sz="6" w:space="0" w:color="000000"/>
              <w:right w:val="nil"/>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c>
          <w:tcPr>
            <w:tcW w:w="1648" w:type="dxa"/>
            <w:gridSpan w:val="4"/>
            <w:tcBorders>
              <w:top w:val="single" w:sz="4" w:space="0" w:color="auto"/>
              <w:left w:val="single" w:sz="4" w:space="0" w:color="auto"/>
              <w:bottom w:val="double" w:sz="6"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Βαθμός:</w:t>
            </w:r>
          </w:p>
        </w:tc>
        <w:tc>
          <w:tcPr>
            <w:tcW w:w="1308" w:type="dxa"/>
            <w:gridSpan w:val="3"/>
            <w:vMerge/>
            <w:tcBorders>
              <w:top w:val="nil"/>
              <w:left w:val="single" w:sz="4" w:space="0" w:color="auto"/>
              <w:bottom w:val="double" w:sz="6" w:space="0" w:color="000000"/>
              <w:right w:val="double" w:sz="6" w:space="0" w:color="auto"/>
            </w:tcBorders>
            <w:vAlign w:val="center"/>
          </w:tcPr>
          <w:p w:rsidR="006F2E3A" w:rsidRPr="00C828F1" w:rsidRDefault="006F2E3A" w:rsidP="00C828F1">
            <w:pPr>
              <w:spacing w:after="0" w:line="240" w:lineRule="auto"/>
              <w:rPr>
                <w:rFonts w:ascii="Verdana" w:eastAsia="Times New Roman" w:hAnsi="Verdana"/>
                <w:b/>
                <w:bCs/>
                <w:sz w:val="16"/>
                <w:szCs w:val="16"/>
                <w:lang w:eastAsia="el-GR"/>
              </w:rPr>
            </w:pPr>
          </w:p>
        </w:tc>
      </w:tr>
      <w:tr w:rsidR="006F2E3A" w:rsidRPr="00C828F1" w:rsidTr="00FD7CA2">
        <w:trPr>
          <w:gridAfter w:val="1"/>
          <w:wAfter w:w="1108" w:type="dxa"/>
          <w:trHeight w:val="285"/>
        </w:trPr>
        <w:tc>
          <w:tcPr>
            <w:tcW w:w="14297" w:type="dxa"/>
            <w:gridSpan w:val="16"/>
            <w:tcBorders>
              <w:top w:val="nil"/>
              <w:left w:val="double" w:sz="6" w:space="0" w:color="auto"/>
              <w:bottom w:val="single" w:sz="4" w:space="0" w:color="auto"/>
              <w:right w:val="double" w:sz="6" w:space="0" w:color="000000"/>
            </w:tcBorders>
            <w:shd w:val="clear" w:color="auto" w:fill="auto"/>
          </w:tcPr>
          <w:p w:rsidR="006F2E3A" w:rsidRPr="00C828F1" w:rsidRDefault="006F2E3A"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6F2E3A" w:rsidRPr="00C828F1" w:rsidTr="00FD7CA2">
        <w:trPr>
          <w:gridAfter w:val="1"/>
          <w:wAfter w:w="1108" w:type="dxa"/>
          <w:trHeight w:val="825"/>
        </w:trPr>
        <w:tc>
          <w:tcPr>
            <w:tcW w:w="3517" w:type="dxa"/>
            <w:gridSpan w:val="4"/>
            <w:tcBorders>
              <w:top w:val="single" w:sz="4" w:space="0" w:color="auto"/>
              <w:left w:val="double" w:sz="6" w:space="0" w:color="auto"/>
              <w:bottom w:val="double" w:sz="6" w:space="0" w:color="auto"/>
              <w:right w:val="single" w:sz="4" w:space="0" w:color="auto"/>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Ημερομηνία:</w:t>
            </w:r>
          </w:p>
        </w:tc>
        <w:tc>
          <w:tcPr>
            <w:tcW w:w="10780" w:type="dxa"/>
            <w:gridSpan w:val="12"/>
            <w:tcBorders>
              <w:top w:val="single" w:sz="4" w:space="0" w:color="auto"/>
              <w:left w:val="nil"/>
              <w:bottom w:val="double" w:sz="6" w:space="0" w:color="auto"/>
              <w:right w:val="double" w:sz="6" w:space="0" w:color="000000"/>
            </w:tcBorders>
            <w:shd w:val="clear" w:color="auto" w:fill="auto"/>
            <w:vAlign w:val="center"/>
          </w:tcPr>
          <w:p w:rsidR="006F2E3A" w:rsidRPr="00C828F1" w:rsidRDefault="006F2E3A"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Υπογραφή:</w:t>
            </w:r>
          </w:p>
        </w:tc>
      </w:tr>
      <w:tr w:rsidR="00C828F1" w:rsidRPr="00C828F1" w:rsidTr="00FD7CA2">
        <w:trPr>
          <w:trHeight w:val="330"/>
        </w:trPr>
        <w:tc>
          <w:tcPr>
            <w:tcW w:w="15405" w:type="dxa"/>
            <w:gridSpan w:val="17"/>
            <w:tcBorders>
              <w:top w:val="double" w:sz="6" w:space="0" w:color="auto"/>
              <w:left w:val="double" w:sz="6" w:space="0" w:color="auto"/>
              <w:bottom w:val="double" w:sz="6" w:space="0" w:color="auto"/>
              <w:right w:val="double" w:sz="6" w:space="0" w:color="000000"/>
            </w:tcBorders>
            <w:shd w:val="clear" w:color="000000" w:fill="C0C0C0"/>
            <w:vAlign w:val="center"/>
          </w:tcPr>
          <w:p w:rsidR="00C828F1" w:rsidRPr="00C828F1" w:rsidRDefault="00C828F1" w:rsidP="00C828F1">
            <w:pPr>
              <w:spacing w:after="0" w:line="240" w:lineRule="auto"/>
              <w:jc w:val="center"/>
              <w:rPr>
                <w:rFonts w:ascii="Verdana" w:eastAsia="Times New Roman" w:hAnsi="Verdana"/>
                <w:b/>
                <w:bCs/>
                <w:sz w:val="24"/>
                <w:szCs w:val="24"/>
                <w:lang w:eastAsia="el-GR"/>
              </w:rPr>
            </w:pPr>
            <w:r w:rsidRPr="00C828F1">
              <w:rPr>
                <w:rFonts w:ascii="Verdana" w:eastAsia="Times New Roman" w:hAnsi="Verdana"/>
                <w:b/>
                <w:bCs/>
                <w:sz w:val="24"/>
                <w:szCs w:val="24"/>
                <w:lang w:eastAsia="el-GR"/>
              </w:rPr>
              <w:lastRenderedPageBreak/>
              <w:t>ΚΡΙΤΗΡΙΑ ΕΠΙΛΟΓΗΣ ΠΡΑΞΕΩΝ</w:t>
            </w:r>
          </w:p>
        </w:tc>
      </w:tr>
      <w:tr w:rsidR="00C828F1" w:rsidRPr="00C828F1" w:rsidTr="00FD7CA2">
        <w:trPr>
          <w:trHeight w:val="180"/>
        </w:trPr>
        <w:tc>
          <w:tcPr>
            <w:tcW w:w="2868"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jc w:val="center"/>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967"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952"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3937"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2929"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44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1009"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jc w:val="center"/>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995"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1308"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r>
      <w:tr w:rsidR="00C828F1" w:rsidRPr="00C828F1" w:rsidTr="00FD7CA2">
        <w:trPr>
          <w:trHeight w:val="315"/>
        </w:trPr>
        <w:tc>
          <w:tcPr>
            <w:tcW w:w="4787" w:type="dxa"/>
            <w:gridSpan w:val="6"/>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ΕΠΙΧΕΙΡΗΣΙΑΚΟ ΠΡΟΓΡΑΜΜΑ : </w:t>
            </w:r>
          </w:p>
        </w:tc>
        <w:tc>
          <w:tcPr>
            <w:tcW w:w="3937"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ΑΛΙΕΙΑΣ</w:t>
            </w:r>
          </w:p>
        </w:tc>
        <w:tc>
          <w:tcPr>
            <w:tcW w:w="2929"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44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009"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995"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8"/>
                <w:szCs w:val="28"/>
                <w:lang w:eastAsia="el-GR"/>
              </w:rPr>
            </w:pPr>
          </w:p>
        </w:tc>
        <w:tc>
          <w:tcPr>
            <w:tcW w:w="1308"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4"/>
                <w:szCs w:val="24"/>
                <w:lang w:eastAsia="el-GR"/>
              </w:rPr>
            </w:pPr>
          </w:p>
        </w:tc>
      </w:tr>
      <w:tr w:rsidR="00C828F1" w:rsidRPr="00C828F1" w:rsidTr="00FD7CA2">
        <w:trPr>
          <w:trHeight w:val="660"/>
        </w:trPr>
        <w:tc>
          <w:tcPr>
            <w:tcW w:w="3835" w:type="dxa"/>
            <w:gridSpan w:val="5"/>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ΑΞΟΝΑΣ ΠΡΟΤΕΡΑΙΟΤΗΤΑΣ : </w:t>
            </w:r>
          </w:p>
        </w:tc>
        <w:tc>
          <w:tcPr>
            <w:tcW w:w="952"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0618" w:type="dxa"/>
            <w:gridSpan w:val="11"/>
            <w:tcBorders>
              <w:top w:val="nil"/>
              <w:left w:val="nil"/>
              <w:bottom w:val="nil"/>
              <w:right w:val="nil"/>
            </w:tcBorders>
            <w:shd w:val="clear" w:color="auto" w:fill="auto"/>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2 : ΥΔΑΤΟΚΑΛΛΙΕΡΓΕΙΑ - ΑΛΙΕΙΑ ΕΣΩΤΕΡΙΚΩΝ ΥΔΑΤΩΝ- ΜΕΤΑΠΟΙΗΣΗ &amp;ΕΜΠΟΡΙΑ ΠΡΟΪΟΝΤΩΝ ΑΛΙΕΙΑΣ &amp; ΥΔΑΤΟΚΑΛΛΙΕΡΓΕΙΑΣ </w:t>
            </w:r>
          </w:p>
        </w:tc>
      </w:tr>
      <w:tr w:rsidR="00C828F1" w:rsidRPr="00C828F1" w:rsidTr="00FD7CA2">
        <w:trPr>
          <w:trHeight w:val="315"/>
        </w:trPr>
        <w:tc>
          <w:tcPr>
            <w:tcW w:w="3835" w:type="dxa"/>
            <w:gridSpan w:val="5"/>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ΜΕΤΡΟ : </w:t>
            </w:r>
          </w:p>
        </w:tc>
        <w:tc>
          <w:tcPr>
            <w:tcW w:w="952"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3937"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2.1 Υδατοκαλλιέργεια </w:t>
            </w:r>
          </w:p>
        </w:tc>
        <w:tc>
          <w:tcPr>
            <w:tcW w:w="2929"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440"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009"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995"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1308"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FD7CA2">
        <w:trPr>
          <w:trHeight w:val="315"/>
        </w:trPr>
        <w:tc>
          <w:tcPr>
            <w:tcW w:w="2868"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967" w:type="dxa"/>
            <w:gridSpan w:val="3"/>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952"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9310" w:type="dxa"/>
            <w:gridSpan w:val="9"/>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Δράσεις για παραγωγικές επενδύσεις στην υδατοκαλλιέργεια -δράσεις 1,2,3 </w:t>
            </w:r>
          </w:p>
        </w:tc>
        <w:tc>
          <w:tcPr>
            <w:tcW w:w="1308"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sz w:val="20"/>
                <w:szCs w:val="20"/>
                <w:lang w:eastAsia="el-GR"/>
              </w:rPr>
            </w:pPr>
          </w:p>
        </w:tc>
      </w:tr>
      <w:tr w:rsidR="00C828F1" w:rsidRPr="00C828F1" w:rsidTr="00FD7CA2">
        <w:trPr>
          <w:trHeight w:val="195"/>
        </w:trPr>
        <w:tc>
          <w:tcPr>
            <w:tcW w:w="2868" w:type="dxa"/>
            <w:gridSpan w:val="2"/>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4"/>
                <w:szCs w:val="24"/>
                <w:lang w:eastAsia="el-GR"/>
              </w:rPr>
            </w:pPr>
            <w:r w:rsidRPr="00C828F1">
              <w:rPr>
                <w:rFonts w:ascii="Arial" w:eastAsia="Times New Roman" w:hAnsi="Arial"/>
                <w:b/>
                <w:bCs/>
                <w:sz w:val="24"/>
                <w:szCs w:val="24"/>
                <w:lang w:eastAsia="el-GR"/>
              </w:rPr>
              <w:t> </w:t>
            </w:r>
          </w:p>
        </w:tc>
        <w:tc>
          <w:tcPr>
            <w:tcW w:w="967" w:type="dxa"/>
            <w:gridSpan w:val="3"/>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4"/>
                <w:szCs w:val="24"/>
                <w:lang w:eastAsia="el-GR"/>
              </w:rPr>
            </w:pPr>
            <w:r w:rsidRPr="00C828F1">
              <w:rPr>
                <w:rFonts w:ascii="Arial" w:eastAsia="Times New Roman" w:hAnsi="Arial"/>
                <w:b/>
                <w:bCs/>
                <w:sz w:val="24"/>
                <w:szCs w:val="24"/>
                <w:lang w:eastAsia="el-GR"/>
              </w:rPr>
              <w:t> </w:t>
            </w:r>
          </w:p>
        </w:tc>
        <w:tc>
          <w:tcPr>
            <w:tcW w:w="952" w:type="dxa"/>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4"/>
                <w:szCs w:val="24"/>
                <w:lang w:eastAsia="el-GR"/>
              </w:rPr>
            </w:pPr>
            <w:r w:rsidRPr="00C828F1">
              <w:rPr>
                <w:rFonts w:ascii="Arial" w:eastAsia="Times New Roman" w:hAnsi="Arial"/>
                <w:b/>
                <w:bCs/>
                <w:sz w:val="24"/>
                <w:szCs w:val="24"/>
                <w:lang w:eastAsia="el-GR"/>
              </w:rPr>
              <w:t> </w:t>
            </w:r>
          </w:p>
        </w:tc>
        <w:tc>
          <w:tcPr>
            <w:tcW w:w="3937" w:type="dxa"/>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4"/>
                <w:szCs w:val="24"/>
                <w:lang w:eastAsia="el-GR"/>
              </w:rPr>
            </w:pPr>
            <w:r w:rsidRPr="00C828F1">
              <w:rPr>
                <w:rFonts w:ascii="Arial" w:eastAsia="Times New Roman" w:hAnsi="Arial"/>
                <w:b/>
                <w:bCs/>
                <w:sz w:val="24"/>
                <w:szCs w:val="24"/>
                <w:lang w:eastAsia="el-GR"/>
              </w:rPr>
              <w:t> </w:t>
            </w:r>
          </w:p>
        </w:tc>
        <w:tc>
          <w:tcPr>
            <w:tcW w:w="2929" w:type="dxa"/>
            <w:gridSpan w:val="3"/>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4"/>
                <w:szCs w:val="24"/>
                <w:lang w:eastAsia="el-GR"/>
              </w:rPr>
            </w:pPr>
            <w:r w:rsidRPr="00C828F1">
              <w:rPr>
                <w:rFonts w:ascii="Arial" w:eastAsia="Times New Roman" w:hAnsi="Arial"/>
                <w:b/>
                <w:bCs/>
                <w:sz w:val="24"/>
                <w:szCs w:val="24"/>
                <w:lang w:eastAsia="el-GR"/>
              </w:rPr>
              <w:t> </w:t>
            </w:r>
          </w:p>
        </w:tc>
        <w:tc>
          <w:tcPr>
            <w:tcW w:w="440" w:type="dxa"/>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b/>
                <w:bCs/>
                <w:sz w:val="24"/>
                <w:szCs w:val="24"/>
                <w:lang w:eastAsia="el-GR"/>
              </w:rPr>
            </w:pPr>
            <w:r w:rsidRPr="00C828F1">
              <w:rPr>
                <w:rFonts w:ascii="Arial" w:eastAsia="Times New Roman" w:hAnsi="Arial"/>
                <w:b/>
                <w:bCs/>
                <w:sz w:val="24"/>
                <w:szCs w:val="24"/>
                <w:lang w:eastAsia="el-GR"/>
              </w:rPr>
              <w:t> </w:t>
            </w:r>
          </w:p>
        </w:tc>
        <w:tc>
          <w:tcPr>
            <w:tcW w:w="1009" w:type="dxa"/>
            <w:gridSpan w:val="3"/>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995" w:type="dxa"/>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c>
          <w:tcPr>
            <w:tcW w:w="1308" w:type="dxa"/>
            <w:gridSpan w:val="2"/>
            <w:tcBorders>
              <w:top w:val="nil"/>
              <w:left w:val="nil"/>
              <w:bottom w:val="double" w:sz="6" w:space="0" w:color="auto"/>
              <w:right w:val="nil"/>
            </w:tcBorders>
            <w:shd w:val="clear" w:color="auto" w:fill="auto"/>
            <w:noWrap/>
            <w:vAlign w:val="center"/>
          </w:tcPr>
          <w:p w:rsidR="00C828F1" w:rsidRPr="00C828F1" w:rsidRDefault="00C828F1" w:rsidP="00C828F1">
            <w:pPr>
              <w:spacing w:after="0" w:line="240" w:lineRule="auto"/>
              <w:rPr>
                <w:rFonts w:ascii="Arial" w:eastAsia="Times New Roman" w:hAnsi="Arial"/>
                <w:sz w:val="20"/>
                <w:szCs w:val="20"/>
                <w:lang w:eastAsia="el-GR"/>
              </w:rPr>
            </w:pPr>
            <w:r w:rsidRPr="00C828F1">
              <w:rPr>
                <w:rFonts w:ascii="Arial" w:eastAsia="Times New Roman" w:hAnsi="Arial"/>
                <w:sz w:val="20"/>
                <w:szCs w:val="20"/>
                <w:lang w:eastAsia="el-GR"/>
              </w:rPr>
              <w:t> </w:t>
            </w:r>
          </w:p>
        </w:tc>
      </w:tr>
      <w:tr w:rsidR="00C828F1" w:rsidRPr="00C828F1" w:rsidTr="00FD7CA2">
        <w:trPr>
          <w:trHeight w:val="345"/>
        </w:trPr>
        <w:tc>
          <w:tcPr>
            <w:tcW w:w="15405" w:type="dxa"/>
            <w:gridSpan w:val="17"/>
            <w:tcBorders>
              <w:top w:val="double" w:sz="6" w:space="0" w:color="auto"/>
              <w:left w:val="double" w:sz="6" w:space="0" w:color="auto"/>
              <w:bottom w:val="single" w:sz="4" w:space="0" w:color="auto"/>
              <w:right w:val="double" w:sz="6" w:space="0" w:color="000000"/>
            </w:tcBorders>
            <w:shd w:val="clear" w:color="auto" w:fill="auto"/>
            <w:noWrap/>
            <w:vAlign w:val="bottom"/>
          </w:tcPr>
          <w:p w:rsidR="00C828F1" w:rsidRPr="00C828F1" w:rsidRDefault="00C828F1" w:rsidP="00C828F1">
            <w:pPr>
              <w:spacing w:after="0" w:line="240" w:lineRule="auto"/>
              <w:jc w:val="center"/>
              <w:rPr>
                <w:rFonts w:ascii="Arial" w:eastAsia="Times New Roman" w:hAnsi="Arial"/>
                <w:b/>
                <w:bCs/>
                <w:sz w:val="20"/>
                <w:szCs w:val="20"/>
                <w:lang w:eastAsia="el-GR"/>
              </w:rPr>
            </w:pPr>
            <w:r w:rsidRPr="00C828F1">
              <w:rPr>
                <w:rFonts w:ascii="Arial" w:eastAsia="Times New Roman" w:hAnsi="Arial"/>
                <w:b/>
                <w:bCs/>
                <w:sz w:val="20"/>
                <w:szCs w:val="20"/>
                <w:lang w:eastAsia="el-GR"/>
              </w:rPr>
              <w:t>ΑΞΙΟΛΟΓΗΣΗ ΣΕ ΕΠΙΠΕΔΟ ΚΑΤΗΓΟΡΙΑΣ ΚΡΙΤΗΡΙΩΝ</w:t>
            </w:r>
          </w:p>
        </w:tc>
      </w:tr>
      <w:tr w:rsidR="00C828F1" w:rsidRPr="00C828F1" w:rsidTr="00FD7CA2">
        <w:trPr>
          <w:trHeight w:val="900"/>
        </w:trPr>
        <w:tc>
          <w:tcPr>
            <w:tcW w:w="4787" w:type="dxa"/>
            <w:gridSpan w:val="6"/>
            <w:tcBorders>
              <w:top w:val="single" w:sz="4" w:space="0" w:color="auto"/>
              <w:left w:val="double" w:sz="6" w:space="0" w:color="auto"/>
              <w:bottom w:val="single" w:sz="4" w:space="0" w:color="auto"/>
              <w:right w:val="single" w:sz="4" w:space="0" w:color="auto"/>
            </w:tcBorders>
            <w:shd w:val="clear" w:color="000000" w:fill="C0C0C0"/>
            <w:noWrap/>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c>
          <w:tcPr>
            <w:tcW w:w="10618" w:type="dxa"/>
            <w:gridSpan w:val="11"/>
            <w:tcBorders>
              <w:top w:val="single" w:sz="4" w:space="0" w:color="auto"/>
              <w:left w:val="nil"/>
              <w:bottom w:val="single" w:sz="4" w:space="0" w:color="auto"/>
              <w:right w:val="double" w:sz="6" w:space="0" w:color="000000"/>
            </w:tcBorders>
            <w:shd w:val="clear" w:color="000000" w:fill="C0C0C0"/>
            <w:vAlign w:val="center"/>
          </w:tcPr>
          <w:p w:rsidR="00C828F1" w:rsidRPr="00C828F1" w:rsidRDefault="00C828F1" w:rsidP="00C828F1">
            <w:pPr>
              <w:spacing w:after="0" w:line="240" w:lineRule="auto"/>
              <w:rPr>
                <w:rFonts w:ascii="Arial" w:eastAsia="Times New Roman" w:hAnsi="Arial" w:cs="Arial"/>
                <w:b/>
                <w:bCs/>
                <w:sz w:val="20"/>
                <w:szCs w:val="20"/>
                <w:lang w:eastAsia="el-GR"/>
              </w:rPr>
            </w:pPr>
            <w:r w:rsidRPr="00C828F1">
              <w:rPr>
                <w:rFonts w:ascii="Arial" w:eastAsia="Times New Roman" w:hAnsi="Arial" w:cs="Arial"/>
                <w:b/>
                <w:bCs/>
                <w:sz w:val="20"/>
                <w:szCs w:val="20"/>
                <w:lang w:eastAsia="el-GR"/>
              </w:rPr>
              <w:t>Γ. ΣΥΜΒΟΛΗ ΤΟΥ ΕΠΕΝΔΥΤΙΚΟΥ ΣΧΕΔΙΟΥ ΣΤΟΥΣ ΣΤΟΧΟΥΣ ΤΟΥ ΠΡΟΓΡΑΜΜΑΤΟΣ</w:t>
            </w:r>
            <w:r w:rsidRPr="00C828F1">
              <w:rPr>
                <w:rFonts w:ascii="Arial" w:eastAsia="Times New Roman" w:hAnsi="Arial" w:cs="Arial"/>
                <w:b/>
                <w:bCs/>
                <w:sz w:val="20"/>
                <w:szCs w:val="20"/>
                <w:lang w:eastAsia="el-GR"/>
              </w:rPr>
              <w:br/>
            </w:r>
            <w:r w:rsidRPr="00C828F1">
              <w:rPr>
                <w:rFonts w:ascii="Arial" w:eastAsia="Times New Roman" w:hAnsi="Arial" w:cs="Arial"/>
                <w:b/>
                <w:bCs/>
                <w:sz w:val="18"/>
                <w:szCs w:val="18"/>
                <w:lang w:eastAsia="el-GR"/>
              </w:rPr>
              <w:t>(κατηγορία κριτηρίων που δύναται να χρησιμοποιούνται στη συγκριτική αξιολόγηση με συντελεστή στάθμισης  30%)</w:t>
            </w:r>
          </w:p>
        </w:tc>
      </w:tr>
      <w:tr w:rsidR="00C828F1" w:rsidRPr="00C828F1" w:rsidTr="00FD7CA2">
        <w:trPr>
          <w:trHeight w:val="210"/>
        </w:trPr>
        <w:tc>
          <w:tcPr>
            <w:tcW w:w="2868" w:type="dxa"/>
            <w:gridSpan w:val="2"/>
            <w:tcBorders>
              <w:top w:val="nil"/>
              <w:left w:val="double" w:sz="6" w:space="0" w:color="auto"/>
              <w:bottom w:val="single" w:sz="4" w:space="0" w:color="auto"/>
              <w:right w:val="single" w:sz="4"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Α/Α</w:t>
            </w:r>
          </w:p>
        </w:tc>
        <w:tc>
          <w:tcPr>
            <w:tcW w:w="1919" w:type="dxa"/>
            <w:gridSpan w:val="4"/>
            <w:tcBorders>
              <w:top w:val="single" w:sz="4" w:space="0" w:color="auto"/>
              <w:left w:val="nil"/>
              <w:bottom w:val="single" w:sz="4" w:space="0" w:color="auto"/>
              <w:right w:val="single" w:sz="4" w:space="0" w:color="000000"/>
            </w:tcBorders>
            <w:shd w:val="clear" w:color="000000" w:fill="CCCCFF"/>
            <w:noWrap/>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Περιγραφή κριτηρίου</w:t>
            </w:r>
          </w:p>
        </w:tc>
        <w:tc>
          <w:tcPr>
            <w:tcW w:w="3937" w:type="dxa"/>
            <w:tcBorders>
              <w:top w:val="nil"/>
              <w:left w:val="nil"/>
              <w:bottom w:val="single" w:sz="4" w:space="0" w:color="auto"/>
              <w:right w:val="single" w:sz="4"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Εξειδίκευση κριτηρίου</w:t>
            </w:r>
          </w:p>
        </w:tc>
        <w:tc>
          <w:tcPr>
            <w:tcW w:w="3369" w:type="dxa"/>
            <w:gridSpan w:val="4"/>
            <w:tcBorders>
              <w:top w:val="single" w:sz="4" w:space="0" w:color="auto"/>
              <w:left w:val="nil"/>
              <w:bottom w:val="single" w:sz="4" w:space="0" w:color="auto"/>
              <w:right w:val="single" w:sz="4" w:space="0" w:color="000000"/>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Κατάσταση</w:t>
            </w:r>
          </w:p>
        </w:tc>
        <w:tc>
          <w:tcPr>
            <w:tcW w:w="1009" w:type="dxa"/>
            <w:gridSpan w:val="3"/>
            <w:tcBorders>
              <w:top w:val="nil"/>
              <w:left w:val="nil"/>
              <w:bottom w:val="single" w:sz="4" w:space="0" w:color="auto"/>
              <w:right w:val="single" w:sz="4" w:space="0" w:color="auto"/>
            </w:tcBorders>
            <w:shd w:val="clear" w:color="000000" w:fill="CCCCFF"/>
            <w:noWrap/>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Τιμή</w:t>
            </w:r>
          </w:p>
        </w:tc>
        <w:tc>
          <w:tcPr>
            <w:tcW w:w="995" w:type="dxa"/>
            <w:tcBorders>
              <w:top w:val="nil"/>
              <w:left w:val="nil"/>
              <w:bottom w:val="single" w:sz="4" w:space="0" w:color="auto"/>
              <w:right w:val="single" w:sz="4" w:space="0" w:color="auto"/>
            </w:tcBorders>
            <w:shd w:val="clear" w:color="000000" w:fill="CCCCFF"/>
            <w:noWrap/>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Βαθμός</w:t>
            </w:r>
          </w:p>
        </w:tc>
        <w:tc>
          <w:tcPr>
            <w:tcW w:w="1308" w:type="dxa"/>
            <w:gridSpan w:val="2"/>
            <w:tcBorders>
              <w:top w:val="nil"/>
              <w:left w:val="nil"/>
              <w:bottom w:val="single" w:sz="4" w:space="0" w:color="auto"/>
              <w:right w:val="double" w:sz="6" w:space="0" w:color="auto"/>
            </w:tcBorders>
            <w:shd w:val="clear" w:color="000000" w:fill="CCCCFF"/>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Αιτιολόγηση</w:t>
            </w:r>
          </w:p>
        </w:tc>
      </w:tr>
      <w:tr w:rsidR="00C828F1" w:rsidRPr="00C828F1" w:rsidTr="00FD7CA2">
        <w:trPr>
          <w:trHeight w:val="360"/>
        </w:trPr>
        <w:tc>
          <w:tcPr>
            <w:tcW w:w="2868" w:type="dxa"/>
            <w:gridSpan w:val="2"/>
            <w:vMerge w:val="restart"/>
            <w:tcBorders>
              <w:top w:val="nil"/>
              <w:left w:val="double" w:sz="6" w:space="0" w:color="auto"/>
              <w:bottom w:val="single" w:sz="4" w:space="0" w:color="000000"/>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Γ1</w:t>
            </w:r>
          </w:p>
        </w:tc>
        <w:tc>
          <w:tcPr>
            <w:tcW w:w="1919"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Ανταγωνιστικότητα και  ποιότητα των προϊόντων ή των υπηρεσιών που θα παραχθούν.</w:t>
            </w:r>
          </w:p>
        </w:tc>
        <w:tc>
          <w:tcPr>
            <w:tcW w:w="3937" w:type="dxa"/>
            <w:vMerge w:val="restart"/>
            <w:tcBorders>
              <w:top w:val="nil"/>
              <w:left w:val="single" w:sz="4" w:space="0" w:color="auto"/>
              <w:bottom w:val="single" w:sz="4" w:space="0" w:color="000000"/>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η ανταγωνιστικότητα των προϊόντων ή των υπηρεσιών που θα παραχθούν καθώς και η ποιότητα τους </w:t>
            </w:r>
          </w:p>
        </w:tc>
        <w:tc>
          <w:tcPr>
            <w:tcW w:w="3369" w:type="dxa"/>
            <w:gridSpan w:val="4"/>
            <w:tcBorders>
              <w:top w:val="single" w:sz="4" w:space="0" w:color="auto"/>
              <w:left w:val="nil"/>
              <w:bottom w:val="single" w:sz="4" w:space="0" w:color="auto"/>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1. Ανταγωνιστικότητα προϊόντων</w:t>
            </w:r>
          </w:p>
        </w:tc>
        <w:tc>
          <w:tcPr>
            <w:tcW w:w="1009" w:type="dxa"/>
            <w:gridSpan w:val="3"/>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2"/>
            <w:vMerge w:val="restart"/>
            <w:tcBorders>
              <w:top w:val="nil"/>
              <w:left w:val="single" w:sz="4" w:space="0" w:color="auto"/>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840"/>
        </w:trPr>
        <w:tc>
          <w:tcPr>
            <w:tcW w:w="2868" w:type="dxa"/>
            <w:gridSpan w:val="2"/>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929" w:type="dxa"/>
            <w:gridSpan w:val="3"/>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 Παραγωγή ανταγωνιστικών ειδών με καλές συνθήκες αγοράς          </w:t>
            </w:r>
          </w:p>
        </w:tc>
        <w:tc>
          <w:tcPr>
            <w:tcW w:w="440"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1009" w:type="dxa"/>
            <w:gridSpan w:val="3"/>
            <w:vMerge w:val="restart"/>
            <w:tcBorders>
              <w:top w:val="nil"/>
              <w:left w:val="single" w:sz="4" w:space="0" w:color="auto"/>
              <w:bottom w:val="single" w:sz="4" w:space="0" w:color="000000"/>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vMerge/>
            <w:tcBorders>
              <w:top w:val="nil"/>
              <w:left w:val="single" w:sz="4" w:space="0" w:color="auto"/>
              <w:bottom w:val="single" w:sz="4" w:space="0" w:color="auto"/>
              <w:right w:val="double" w:sz="6"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840"/>
        </w:trPr>
        <w:tc>
          <w:tcPr>
            <w:tcW w:w="2868" w:type="dxa"/>
            <w:gridSpan w:val="2"/>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929" w:type="dxa"/>
            <w:gridSpan w:val="3"/>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β. Παραγωγή ειδών με καλές προοπτικές εμπορίας                          </w:t>
            </w:r>
          </w:p>
        </w:tc>
        <w:tc>
          <w:tcPr>
            <w:tcW w:w="440"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1009" w:type="dxa"/>
            <w:gridSpan w:val="3"/>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840"/>
        </w:trPr>
        <w:tc>
          <w:tcPr>
            <w:tcW w:w="2868" w:type="dxa"/>
            <w:gridSpan w:val="2"/>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929" w:type="dxa"/>
            <w:gridSpan w:val="3"/>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γ. Άλλα είδη                                                                               </w:t>
            </w:r>
          </w:p>
        </w:tc>
        <w:tc>
          <w:tcPr>
            <w:tcW w:w="440"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1009" w:type="dxa"/>
            <w:gridSpan w:val="3"/>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330"/>
        </w:trPr>
        <w:tc>
          <w:tcPr>
            <w:tcW w:w="2868" w:type="dxa"/>
            <w:gridSpan w:val="2"/>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auto"/>
              <w:left w:val="nil"/>
              <w:bottom w:val="single" w:sz="4" w:space="0" w:color="auto"/>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2. Ποιότητα προϊόντων</w:t>
            </w:r>
          </w:p>
        </w:tc>
        <w:tc>
          <w:tcPr>
            <w:tcW w:w="1009" w:type="dxa"/>
            <w:gridSpan w:val="3"/>
            <w:tcBorders>
              <w:top w:val="nil"/>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840"/>
        </w:trPr>
        <w:tc>
          <w:tcPr>
            <w:tcW w:w="2868" w:type="dxa"/>
            <w:gridSpan w:val="2"/>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929" w:type="dxa"/>
            <w:gridSpan w:val="3"/>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 Εγκατάσταση συστημάτων διασφάλισης της ποιότητας και ασφάλειας τροφίμων                                                                      </w:t>
            </w:r>
          </w:p>
        </w:tc>
        <w:tc>
          <w:tcPr>
            <w:tcW w:w="440"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1009" w:type="dxa"/>
            <w:gridSpan w:val="3"/>
            <w:vMerge w:val="restart"/>
            <w:tcBorders>
              <w:top w:val="nil"/>
              <w:left w:val="single" w:sz="4" w:space="0" w:color="auto"/>
              <w:bottom w:val="single" w:sz="4" w:space="0" w:color="000000"/>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1125"/>
        </w:trPr>
        <w:tc>
          <w:tcPr>
            <w:tcW w:w="2868" w:type="dxa"/>
            <w:gridSpan w:val="2"/>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929" w:type="dxa"/>
            <w:gridSpan w:val="3"/>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β. Δαπάνες βελτίωσης </w:t>
            </w:r>
            <w:proofErr w:type="spellStart"/>
            <w:r w:rsidRPr="00C828F1">
              <w:rPr>
                <w:rFonts w:ascii="Verdana" w:eastAsia="Times New Roman" w:hAnsi="Verdana"/>
                <w:sz w:val="16"/>
                <w:szCs w:val="16"/>
                <w:lang w:eastAsia="el-GR"/>
              </w:rPr>
              <w:t>υγεινής</w:t>
            </w:r>
            <w:proofErr w:type="spellEnd"/>
            <w:r w:rsidRPr="00C828F1">
              <w:rPr>
                <w:rFonts w:ascii="Verdana" w:eastAsia="Times New Roman" w:hAnsi="Verdana"/>
                <w:sz w:val="16"/>
                <w:szCs w:val="16"/>
                <w:lang w:eastAsia="el-GR"/>
              </w:rPr>
              <w:t xml:space="preserve"> ζώων και προϊόντων σε ποσοστό &gt;10% του συνολικού επιλέξιμου κόστους                                           </w:t>
            </w:r>
          </w:p>
        </w:tc>
        <w:tc>
          <w:tcPr>
            <w:tcW w:w="440"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1009" w:type="dxa"/>
            <w:gridSpan w:val="3"/>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1215"/>
        </w:trPr>
        <w:tc>
          <w:tcPr>
            <w:tcW w:w="2868" w:type="dxa"/>
            <w:gridSpan w:val="2"/>
            <w:vMerge/>
            <w:tcBorders>
              <w:top w:val="nil"/>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2929" w:type="dxa"/>
            <w:gridSpan w:val="3"/>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γ. Δαπάνες βελτίωσης υγιεινής ζώων και προϊόντων ποσοστό μέχρι 10% του συνολικού επιλέξιμου κόστους                                                      </w:t>
            </w:r>
          </w:p>
        </w:tc>
        <w:tc>
          <w:tcPr>
            <w:tcW w:w="440" w:type="dxa"/>
            <w:tcBorders>
              <w:top w:val="nil"/>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1009" w:type="dxa"/>
            <w:gridSpan w:val="3"/>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nil"/>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540"/>
        </w:trPr>
        <w:tc>
          <w:tcPr>
            <w:tcW w:w="2868" w:type="dxa"/>
            <w:gridSpan w:val="2"/>
            <w:vMerge w:val="restart"/>
            <w:tcBorders>
              <w:top w:val="nil"/>
              <w:left w:val="double" w:sz="6" w:space="0" w:color="000000"/>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Γ2</w:t>
            </w:r>
          </w:p>
        </w:tc>
        <w:tc>
          <w:tcPr>
            <w:tcW w:w="191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Συμβολή της πράξης στους στόχους του προγράμματος </w:t>
            </w:r>
          </w:p>
        </w:tc>
        <w:tc>
          <w:tcPr>
            <w:tcW w:w="3937" w:type="dxa"/>
            <w:vMerge w:val="restart"/>
            <w:tcBorders>
              <w:top w:val="nil"/>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η συμβολή του  επενδυτικού σχεδίου  στους στόχους του προγράμματος, υπολογίζεται το πηλίκο : δείκτης εκροών πράξης / δείκτη εκροών μέτρου </w:t>
            </w: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AA7B04">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Προϋπολογισμός Σχεδίου (ΠΣ)</w:t>
            </w:r>
            <w:r w:rsidRPr="00C828F1">
              <w:rPr>
                <w:rFonts w:ascii="Verdana" w:eastAsia="Times New Roman" w:hAnsi="Verdana"/>
                <w:sz w:val="16"/>
                <w:szCs w:val="16"/>
                <w:lang w:eastAsia="el-GR"/>
              </w:rPr>
              <w:br/>
              <w:t>1.</w:t>
            </w:r>
            <w:r w:rsidR="00AA7B04">
              <w:rPr>
                <w:rFonts w:ascii="Verdana" w:eastAsia="Times New Roman" w:hAnsi="Verdana"/>
                <w:sz w:val="16"/>
                <w:szCs w:val="16"/>
                <w:lang w:eastAsia="el-GR"/>
              </w:rPr>
              <w:t>5</w:t>
            </w:r>
            <w:r w:rsidRPr="00C828F1">
              <w:rPr>
                <w:rFonts w:ascii="Verdana" w:eastAsia="Times New Roman" w:hAnsi="Verdana"/>
                <w:sz w:val="16"/>
                <w:szCs w:val="16"/>
                <w:lang w:eastAsia="el-GR"/>
              </w:rPr>
              <w:t>00.000 € ≤ ΠΣ≤2.</w:t>
            </w:r>
            <w:r w:rsidR="00AA7B04">
              <w:rPr>
                <w:rFonts w:ascii="Verdana" w:eastAsia="Times New Roman" w:hAnsi="Verdana"/>
                <w:sz w:val="16"/>
                <w:szCs w:val="16"/>
                <w:lang w:eastAsia="el-GR"/>
              </w:rPr>
              <w:t>0</w:t>
            </w:r>
            <w:r w:rsidRPr="00C828F1">
              <w:rPr>
                <w:rFonts w:ascii="Verdana" w:eastAsia="Times New Roman" w:hAnsi="Verdana"/>
                <w:sz w:val="16"/>
                <w:szCs w:val="16"/>
                <w:lang w:eastAsia="el-GR"/>
              </w:rPr>
              <w:t>00.000 €</w:t>
            </w:r>
            <w:r w:rsidRPr="00C828F1">
              <w:rPr>
                <w:rFonts w:ascii="Verdana" w:eastAsia="Times New Roman" w:hAnsi="Verdana"/>
                <w:sz w:val="16"/>
                <w:szCs w:val="16"/>
                <w:lang w:eastAsia="el-GR"/>
              </w:rPr>
              <w:br/>
              <w:t xml:space="preserve">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995" w:type="dxa"/>
            <w:vMerge w:val="restart"/>
            <w:tcBorders>
              <w:top w:val="nil"/>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2"/>
            <w:vMerge w:val="restart"/>
            <w:tcBorders>
              <w:top w:val="nil"/>
              <w:left w:val="single" w:sz="4" w:space="0" w:color="000000"/>
              <w:bottom w:val="single" w:sz="4" w:space="0" w:color="000000"/>
              <w:right w:val="double" w:sz="6"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540"/>
        </w:trPr>
        <w:tc>
          <w:tcPr>
            <w:tcW w:w="2868" w:type="dxa"/>
            <w:gridSpan w:val="2"/>
            <w:vMerge/>
            <w:tcBorders>
              <w:top w:val="nil"/>
              <w:left w:val="double" w:sz="6"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AA7B04">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Προϋπολογισμός Σχεδίου</w:t>
            </w:r>
            <w:r w:rsidRPr="00C828F1">
              <w:rPr>
                <w:rFonts w:ascii="Verdana" w:eastAsia="Times New Roman" w:hAnsi="Verdana"/>
                <w:sz w:val="16"/>
                <w:szCs w:val="16"/>
                <w:lang w:eastAsia="el-GR"/>
              </w:rPr>
              <w:br/>
              <w:t>1.000.000 € ≤ ΠΣ&lt; 1.</w:t>
            </w:r>
            <w:r w:rsidR="00AA7B04">
              <w:rPr>
                <w:rFonts w:ascii="Verdana" w:eastAsia="Times New Roman" w:hAnsi="Verdana"/>
                <w:sz w:val="16"/>
                <w:szCs w:val="16"/>
                <w:lang w:eastAsia="el-GR"/>
              </w:rPr>
              <w:t>5</w:t>
            </w:r>
            <w:r w:rsidRPr="00C828F1">
              <w:rPr>
                <w:rFonts w:ascii="Verdana" w:eastAsia="Times New Roman" w:hAnsi="Verdana"/>
                <w:sz w:val="16"/>
                <w:szCs w:val="16"/>
                <w:lang w:eastAsia="el-GR"/>
              </w:rPr>
              <w:t xml:space="preserve">00.000 €     </w:t>
            </w:r>
            <w:r w:rsidRPr="00C828F1">
              <w:rPr>
                <w:rFonts w:ascii="Verdana" w:eastAsia="Times New Roman" w:hAnsi="Verdana"/>
                <w:sz w:val="16"/>
                <w:szCs w:val="16"/>
                <w:lang w:eastAsia="el-GR"/>
              </w:rPr>
              <w:br/>
              <w:t xml:space="preserve">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995"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vMerge/>
            <w:tcBorders>
              <w:top w:val="nil"/>
              <w:left w:val="single" w:sz="4"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540"/>
        </w:trPr>
        <w:tc>
          <w:tcPr>
            <w:tcW w:w="2868" w:type="dxa"/>
            <w:gridSpan w:val="2"/>
            <w:vMerge/>
            <w:tcBorders>
              <w:top w:val="nil"/>
              <w:left w:val="double" w:sz="6"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Προϋπολογισμός Σχεδίου</w:t>
            </w:r>
            <w:r w:rsidRPr="00C828F1">
              <w:rPr>
                <w:rFonts w:ascii="Verdana" w:eastAsia="Times New Roman" w:hAnsi="Verdana"/>
                <w:sz w:val="16"/>
                <w:szCs w:val="16"/>
                <w:lang w:eastAsia="el-GR"/>
              </w:rPr>
              <w:br/>
              <w:t xml:space="preserve">500.000 </w:t>
            </w:r>
            <w:proofErr w:type="spellStart"/>
            <w:r w:rsidRPr="00C828F1">
              <w:rPr>
                <w:rFonts w:ascii="Verdana" w:eastAsia="Times New Roman" w:hAnsi="Verdana"/>
                <w:sz w:val="16"/>
                <w:szCs w:val="16"/>
                <w:lang w:eastAsia="el-GR"/>
              </w:rPr>
              <w:t>€≤</w:t>
            </w:r>
            <w:proofErr w:type="spellEnd"/>
            <w:r w:rsidRPr="00C828F1">
              <w:rPr>
                <w:rFonts w:ascii="Verdana" w:eastAsia="Times New Roman" w:hAnsi="Verdana"/>
                <w:sz w:val="16"/>
                <w:szCs w:val="16"/>
                <w:lang w:eastAsia="el-GR"/>
              </w:rPr>
              <w:t xml:space="preserve">  ΠΣ  &lt;1.000.000 €     </w:t>
            </w:r>
            <w:r w:rsidRPr="00C828F1">
              <w:rPr>
                <w:rFonts w:ascii="Verdana" w:eastAsia="Times New Roman" w:hAnsi="Verdana"/>
                <w:sz w:val="16"/>
                <w:szCs w:val="16"/>
                <w:lang w:eastAsia="el-GR"/>
              </w:rPr>
              <w:br/>
              <w:t xml:space="preserve">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995"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vMerge/>
            <w:tcBorders>
              <w:top w:val="nil"/>
              <w:left w:val="single" w:sz="4"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540"/>
        </w:trPr>
        <w:tc>
          <w:tcPr>
            <w:tcW w:w="2868" w:type="dxa"/>
            <w:gridSpan w:val="2"/>
            <w:vMerge/>
            <w:tcBorders>
              <w:top w:val="nil"/>
              <w:left w:val="double" w:sz="6"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Προϋπολογισμός Σχεδίου &lt;500.000 €     </w:t>
            </w:r>
            <w:r w:rsidRPr="00C828F1">
              <w:rPr>
                <w:rFonts w:ascii="Verdana" w:eastAsia="Times New Roman" w:hAnsi="Verdana"/>
                <w:sz w:val="16"/>
                <w:szCs w:val="16"/>
                <w:lang w:eastAsia="el-GR"/>
              </w:rPr>
              <w:br/>
              <w:t xml:space="preserve">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4</w:t>
            </w:r>
          </w:p>
        </w:tc>
        <w:tc>
          <w:tcPr>
            <w:tcW w:w="995"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vMerge/>
            <w:tcBorders>
              <w:top w:val="nil"/>
              <w:left w:val="single" w:sz="4"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615"/>
        </w:trPr>
        <w:tc>
          <w:tcPr>
            <w:tcW w:w="2868" w:type="dxa"/>
            <w:gridSpan w:val="2"/>
            <w:vMerge w:val="restart"/>
            <w:tcBorders>
              <w:top w:val="nil"/>
              <w:left w:val="double" w:sz="6" w:space="0" w:color="000000"/>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Γ3</w:t>
            </w:r>
          </w:p>
        </w:tc>
        <w:tc>
          <w:tcPr>
            <w:tcW w:w="191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Συμβολή στην απασχόληση</w:t>
            </w:r>
          </w:p>
        </w:tc>
        <w:tc>
          <w:tcPr>
            <w:tcW w:w="3937" w:type="dxa"/>
            <w:vMerge w:val="restart"/>
            <w:tcBorders>
              <w:top w:val="nil"/>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η δημιουργία νέων  θέσεων απασχόλησης, υπολογίζεται το πηλίκο: νέες θέσεις απασχόλησης πράξης / προβλεπόμενες νέες θέσεις μέτρου  </w:t>
            </w: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Δημιουργία άνω των 6 θέσεων απασχόλησης (ΘΑ)                                                     ΘΑ &gt; 6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4</w:t>
            </w:r>
          </w:p>
        </w:tc>
        <w:tc>
          <w:tcPr>
            <w:tcW w:w="995" w:type="dxa"/>
            <w:vMerge w:val="restart"/>
            <w:tcBorders>
              <w:top w:val="nil"/>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2"/>
            <w:vMerge w:val="restart"/>
            <w:tcBorders>
              <w:top w:val="nil"/>
              <w:left w:val="single" w:sz="4" w:space="0" w:color="000000"/>
              <w:bottom w:val="single" w:sz="4" w:space="0" w:color="000000"/>
              <w:right w:val="double" w:sz="6"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600"/>
        </w:trPr>
        <w:tc>
          <w:tcPr>
            <w:tcW w:w="2868" w:type="dxa"/>
            <w:gridSpan w:val="2"/>
            <w:vMerge/>
            <w:tcBorders>
              <w:top w:val="nil"/>
              <w:left w:val="double" w:sz="6"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Δημιουργία 4-6 θέσεων απασχόλησης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995"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vMerge/>
            <w:tcBorders>
              <w:top w:val="nil"/>
              <w:left w:val="single" w:sz="4"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600"/>
        </w:trPr>
        <w:tc>
          <w:tcPr>
            <w:tcW w:w="2868" w:type="dxa"/>
            <w:gridSpan w:val="2"/>
            <w:vMerge/>
            <w:tcBorders>
              <w:top w:val="nil"/>
              <w:left w:val="double" w:sz="6"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Δημιουργία 1-3 θέσεων απασχόλησης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995"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vMerge/>
            <w:tcBorders>
              <w:top w:val="nil"/>
              <w:left w:val="single" w:sz="4"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600"/>
        </w:trPr>
        <w:tc>
          <w:tcPr>
            <w:tcW w:w="2868" w:type="dxa"/>
            <w:gridSpan w:val="2"/>
            <w:vMerge/>
            <w:tcBorders>
              <w:top w:val="nil"/>
              <w:left w:val="double" w:sz="6"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000000"/>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000000"/>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Διατήρηση θέσεων απασχόλησης                                                   </w:t>
            </w:r>
          </w:p>
        </w:tc>
        <w:tc>
          <w:tcPr>
            <w:tcW w:w="1009" w:type="dxa"/>
            <w:gridSpan w:val="3"/>
            <w:tcBorders>
              <w:top w:val="nil"/>
              <w:left w:val="nil"/>
              <w:bottom w:val="single" w:sz="4" w:space="0" w:color="000000"/>
              <w:right w:val="single" w:sz="4" w:space="0" w:color="000000"/>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995"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vMerge/>
            <w:tcBorders>
              <w:top w:val="nil"/>
              <w:left w:val="single" w:sz="4"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1185"/>
        </w:trPr>
        <w:tc>
          <w:tcPr>
            <w:tcW w:w="2868" w:type="dxa"/>
            <w:gridSpan w:val="2"/>
            <w:vMerge w:val="restart"/>
            <w:tcBorders>
              <w:top w:val="single" w:sz="4" w:space="0" w:color="000000"/>
              <w:left w:val="double" w:sz="6" w:space="0" w:color="auto"/>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Γ4</w:t>
            </w:r>
          </w:p>
        </w:tc>
        <w:tc>
          <w:tcPr>
            <w:tcW w:w="1919" w:type="dxa"/>
            <w:gridSpan w:val="4"/>
            <w:vMerge w:val="restart"/>
            <w:tcBorders>
              <w:top w:val="single" w:sz="4" w:space="0" w:color="000000"/>
              <w:left w:val="single" w:sz="4" w:space="0" w:color="auto"/>
              <w:bottom w:val="single" w:sz="4" w:space="0" w:color="auto"/>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Συμβολή στην προστασία του περιβάλλοντος </w:t>
            </w:r>
          </w:p>
        </w:tc>
        <w:tc>
          <w:tcPr>
            <w:tcW w:w="3937"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Αξιολογείται η συμβολή της επένδυσης στη προστασία του περιβάλλοντος:  1) Υδατοκαλλιέργειες εκτός κλειστών κόλπων (ανοικτής θάλασσας), 2) Υδατοκαλλιέργειες </w:t>
            </w:r>
            <w:proofErr w:type="spellStart"/>
            <w:r w:rsidRPr="00C828F1">
              <w:rPr>
                <w:rFonts w:ascii="Verdana" w:eastAsia="Times New Roman" w:hAnsi="Verdana"/>
                <w:sz w:val="16"/>
                <w:szCs w:val="16"/>
                <w:lang w:eastAsia="el-GR"/>
              </w:rPr>
              <w:t>ανακυκλοφορίας</w:t>
            </w:r>
            <w:proofErr w:type="spellEnd"/>
            <w:r w:rsidRPr="00C828F1">
              <w:rPr>
                <w:rFonts w:ascii="Verdana" w:eastAsia="Times New Roman" w:hAnsi="Verdana"/>
                <w:sz w:val="16"/>
                <w:szCs w:val="16"/>
                <w:lang w:eastAsia="el-GR"/>
              </w:rPr>
              <w:t xml:space="preserve"> νερού, 3) Παραδοσιακές υδατοκαλλιέργειες 4) άλλες υδατοκαλλιέργειες</w:t>
            </w:r>
          </w:p>
        </w:tc>
        <w:tc>
          <w:tcPr>
            <w:tcW w:w="3369" w:type="dxa"/>
            <w:gridSpan w:val="4"/>
            <w:tcBorders>
              <w:top w:val="single" w:sz="4" w:space="0" w:color="000000"/>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Παραδοσιακές μέθοδοι υδατοκαλλιέργειας (συμπεριλαμβανομένων των λιμνοθαλασσών)       </w:t>
            </w:r>
          </w:p>
        </w:tc>
        <w:tc>
          <w:tcPr>
            <w:tcW w:w="1009" w:type="dxa"/>
            <w:gridSpan w:val="3"/>
            <w:tcBorders>
              <w:top w:val="single" w:sz="4" w:space="0" w:color="000000"/>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5</w:t>
            </w:r>
          </w:p>
        </w:tc>
        <w:tc>
          <w:tcPr>
            <w:tcW w:w="995" w:type="dxa"/>
            <w:vMerge w:val="restart"/>
            <w:tcBorders>
              <w:top w:val="single" w:sz="4" w:space="0" w:color="000000"/>
              <w:left w:val="single" w:sz="4" w:space="0" w:color="auto"/>
              <w:bottom w:val="single" w:sz="4" w:space="0" w:color="auto"/>
              <w:right w:val="single" w:sz="4" w:space="0" w:color="auto"/>
            </w:tcBorders>
            <w:shd w:val="clear" w:color="auto" w:fill="auto"/>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1308" w:type="dxa"/>
            <w:gridSpan w:val="2"/>
            <w:tcBorders>
              <w:top w:val="single" w:sz="4" w:space="0" w:color="000000"/>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885"/>
        </w:trPr>
        <w:tc>
          <w:tcPr>
            <w:tcW w:w="2868" w:type="dxa"/>
            <w:gridSpan w:val="2"/>
            <w:vMerge/>
            <w:tcBorders>
              <w:top w:val="single" w:sz="4" w:space="0" w:color="auto"/>
              <w:left w:val="double" w:sz="6"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auto"/>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single" w:sz="4" w:space="0" w:color="auto"/>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auto"/>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Εφαρμογή μεθόδων για τη μείωση των αρνητικών επιπτώσεων στο περιβάλλον</w:t>
            </w:r>
          </w:p>
        </w:tc>
        <w:tc>
          <w:tcPr>
            <w:tcW w:w="1009" w:type="dxa"/>
            <w:gridSpan w:val="3"/>
            <w:tcBorders>
              <w:top w:val="single" w:sz="4" w:space="0" w:color="auto"/>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4</w:t>
            </w:r>
          </w:p>
        </w:tc>
        <w:tc>
          <w:tcPr>
            <w:tcW w:w="995" w:type="dxa"/>
            <w:vMerge/>
            <w:tcBorders>
              <w:top w:val="single" w:sz="4" w:space="0" w:color="auto"/>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single" w:sz="4" w:space="0" w:color="auto"/>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885"/>
        </w:trPr>
        <w:tc>
          <w:tcPr>
            <w:tcW w:w="2868" w:type="dxa"/>
            <w:gridSpan w:val="2"/>
            <w:vMerge/>
            <w:tcBorders>
              <w:top w:val="single" w:sz="4" w:space="0" w:color="auto"/>
              <w:left w:val="double" w:sz="6"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auto"/>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single" w:sz="4" w:space="0" w:color="auto"/>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auto"/>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xml:space="preserve">Εφαρμογή συστημάτων </w:t>
            </w:r>
            <w:proofErr w:type="spellStart"/>
            <w:r w:rsidRPr="00C828F1">
              <w:rPr>
                <w:rFonts w:ascii="Verdana" w:eastAsia="Times New Roman" w:hAnsi="Verdana"/>
                <w:sz w:val="16"/>
                <w:szCs w:val="16"/>
                <w:lang w:eastAsia="el-GR"/>
              </w:rPr>
              <w:t>ανακυκλοφορίας</w:t>
            </w:r>
            <w:proofErr w:type="spellEnd"/>
            <w:r w:rsidRPr="00C828F1">
              <w:rPr>
                <w:rFonts w:ascii="Verdana" w:eastAsia="Times New Roman" w:hAnsi="Verdana"/>
                <w:sz w:val="16"/>
                <w:szCs w:val="16"/>
                <w:lang w:eastAsia="el-GR"/>
              </w:rPr>
              <w:t xml:space="preserve"> του νερού σε χερσαίες  μονάδες                                                                                                    </w:t>
            </w:r>
          </w:p>
        </w:tc>
        <w:tc>
          <w:tcPr>
            <w:tcW w:w="1009" w:type="dxa"/>
            <w:gridSpan w:val="3"/>
            <w:tcBorders>
              <w:top w:val="single" w:sz="4" w:space="0" w:color="auto"/>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w:t>
            </w:r>
          </w:p>
        </w:tc>
        <w:tc>
          <w:tcPr>
            <w:tcW w:w="995" w:type="dxa"/>
            <w:vMerge/>
            <w:tcBorders>
              <w:top w:val="single" w:sz="4" w:space="0" w:color="auto"/>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single" w:sz="4" w:space="0" w:color="auto"/>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885"/>
        </w:trPr>
        <w:tc>
          <w:tcPr>
            <w:tcW w:w="2868" w:type="dxa"/>
            <w:gridSpan w:val="2"/>
            <w:vMerge/>
            <w:tcBorders>
              <w:top w:val="single" w:sz="4" w:space="0" w:color="auto"/>
              <w:left w:val="double" w:sz="6"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auto"/>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single" w:sz="4" w:space="0" w:color="auto"/>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auto"/>
              <w:left w:val="nil"/>
              <w:bottom w:val="single" w:sz="4"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Υδατοκαλλιέργειας εκτός κλειστών κόλπων (</w:t>
            </w:r>
            <w:proofErr w:type="spellStart"/>
            <w:r w:rsidRPr="00C828F1">
              <w:rPr>
                <w:rFonts w:ascii="Verdana" w:eastAsia="Times New Roman" w:hAnsi="Verdana"/>
                <w:sz w:val="16"/>
                <w:szCs w:val="16"/>
                <w:lang w:eastAsia="el-GR"/>
              </w:rPr>
              <w:t>ανοικτης</w:t>
            </w:r>
            <w:proofErr w:type="spellEnd"/>
            <w:r w:rsidRPr="00C828F1">
              <w:rPr>
                <w:rFonts w:ascii="Verdana" w:eastAsia="Times New Roman" w:hAnsi="Verdana"/>
                <w:sz w:val="16"/>
                <w:szCs w:val="16"/>
                <w:lang w:eastAsia="el-GR"/>
              </w:rPr>
              <w:t xml:space="preserve"> θάλασσας)</w:t>
            </w:r>
          </w:p>
        </w:tc>
        <w:tc>
          <w:tcPr>
            <w:tcW w:w="1009" w:type="dxa"/>
            <w:gridSpan w:val="3"/>
            <w:tcBorders>
              <w:top w:val="single" w:sz="4" w:space="0" w:color="auto"/>
              <w:left w:val="nil"/>
              <w:bottom w:val="single" w:sz="4" w:space="0" w:color="auto"/>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2</w:t>
            </w:r>
          </w:p>
        </w:tc>
        <w:tc>
          <w:tcPr>
            <w:tcW w:w="995" w:type="dxa"/>
            <w:vMerge/>
            <w:tcBorders>
              <w:top w:val="single" w:sz="4" w:space="0" w:color="auto"/>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single" w:sz="4" w:space="0" w:color="auto"/>
              <w:left w:val="nil"/>
              <w:bottom w:val="single" w:sz="4" w:space="0" w:color="auto"/>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885"/>
        </w:trPr>
        <w:tc>
          <w:tcPr>
            <w:tcW w:w="2868" w:type="dxa"/>
            <w:gridSpan w:val="2"/>
            <w:vMerge/>
            <w:tcBorders>
              <w:top w:val="single" w:sz="4" w:space="0" w:color="auto"/>
              <w:left w:val="double" w:sz="6"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91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937" w:type="dxa"/>
            <w:vMerge/>
            <w:tcBorders>
              <w:top w:val="single" w:sz="4" w:space="0" w:color="auto"/>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3369" w:type="dxa"/>
            <w:gridSpan w:val="4"/>
            <w:tcBorders>
              <w:top w:val="single" w:sz="4" w:space="0" w:color="auto"/>
              <w:left w:val="nil"/>
              <w:bottom w:val="nil"/>
              <w:right w:val="nil"/>
            </w:tcBorders>
            <w:shd w:val="clear" w:color="auto" w:fill="auto"/>
            <w:noWrap/>
            <w:vAlign w:val="center"/>
          </w:tcPr>
          <w:p w:rsidR="00C828F1" w:rsidRPr="00C828F1" w:rsidRDefault="00FD7CA2" w:rsidP="00FD7CA2">
            <w:pPr>
              <w:spacing w:after="0" w:line="240" w:lineRule="auto"/>
              <w:rPr>
                <w:rFonts w:ascii="Arial" w:eastAsia="Times New Roman" w:hAnsi="Arial"/>
                <w:sz w:val="20"/>
                <w:szCs w:val="20"/>
                <w:lang w:eastAsia="el-GR"/>
              </w:rPr>
            </w:pPr>
            <w:r w:rsidRPr="00C828F1">
              <w:rPr>
                <w:rFonts w:ascii="Verdana" w:eastAsia="Times New Roman" w:hAnsi="Verdana"/>
                <w:sz w:val="16"/>
                <w:szCs w:val="16"/>
                <w:lang w:eastAsia="el-GR"/>
              </w:rPr>
              <w:t xml:space="preserve">Άλλες μέθοδοι / ενέργειες προστασίας του περιβάλλοντος                   </w:t>
            </w:r>
          </w:p>
        </w:tc>
        <w:tc>
          <w:tcPr>
            <w:tcW w:w="1009" w:type="dxa"/>
            <w:gridSpan w:val="3"/>
            <w:tcBorders>
              <w:top w:val="nil"/>
              <w:left w:val="nil"/>
              <w:bottom w:val="nil"/>
              <w:right w:val="single" w:sz="4"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1</w:t>
            </w:r>
          </w:p>
        </w:tc>
        <w:tc>
          <w:tcPr>
            <w:tcW w:w="995" w:type="dxa"/>
            <w:vMerge/>
            <w:tcBorders>
              <w:top w:val="nil"/>
              <w:left w:val="single" w:sz="4" w:space="0" w:color="auto"/>
              <w:bottom w:val="single" w:sz="4" w:space="0" w:color="000000"/>
              <w:right w:val="single" w:sz="4"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c>
          <w:tcPr>
            <w:tcW w:w="1308" w:type="dxa"/>
            <w:gridSpan w:val="2"/>
            <w:tcBorders>
              <w:top w:val="nil"/>
              <w:left w:val="nil"/>
              <w:bottom w:val="nil"/>
              <w:right w:val="double" w:sz="6"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540"/>
        </w:trPr>
        <w:tc>
          <w:tcPr>
            <w:tcW w:w="8724" w:type="dxa"/>
            <w:gridSpan w:val="7"/>
            <w:vMerge w:val="restart"/>
            <w:tcBorders>
              <w:top w:val="single" w:sz="4" w:space="0" w:color="auto"/>
              <w:left w:val="double" w:sz="6" w:space="0" w:color="auto"/>
              <w:bottom w:val="single" w:sz="4" w:space="0" w:color="000000"/>
              <w:right w:val="single" w:sz="4" w:space="0" w:color="000000"/>
            </w:tcBorders>
            <w:shd w:val="clear" w:color="auto" w:fill="auto"/>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ΠΡΟΫΠΟΘΕΣΗ ΘΕΤΙΚΗΣ ΑΞΙΟΛΟΓΗΣΗΣ:</w:t>
            </w:r>
            <w:r w:rsidRPr="00C828F1">
              <w:rPr>
                <w:rFonts w:ascii="Verdana" w:eastAsia="Times New Roman" w:hAnsi="Verdana"/>
                <w:sz w:val="16"/>
                <w:szCs w:val="16"/>
                <w:lang w:eastAsia="el-GR"/>
              </w:rPr>
              <w:t xml:space="preserve">    </w:t>
            </w:r>
          </w:p>
        </w:tc>
        <w:tc>
          <w:tcPr>
            <w:tcW w:w="3369"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ΕΚΠΛΗΡΩΣΗ ΚΡΙΤΗΡΙΩΝ      ΚΑΤΗΓΟΡΙΑΣ Γ</w:t>
            </w:r>
          </w:p>
        </w:tc>
        <w:tc>
          <w:tcPr>
            <w:tcW w:w="10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Βαθμός :</w:t>
            </w:r>
          </w:p>
        </w:tc>
        <w:tc>
          <w:tcPr>
            <w:tcW w:w="995" w:type="dxa"/>
            <w:vMerge w:val="restart"/>
            <w:tcBorders>
              <w:top w:val="nil"/>
              <w:left w:val="single" w:sz="4" w:space="0" w:color="auto"/>
              <w:bottom w:val="single" w:sz="4" w:space="0" w:color="auto"/>
              <w:right w:val="single" w:sz="4" w:space="0" w:color="auto"/>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c>
          <w:tcPr>
            <w:tcW w:w="1308" w:type="dxa"/>
            <w:gridSpan w:val="2"/>
            <w:vMerge w:val="restart"/>
            <w:tcBorders>
              <w:top w:val="single" w:sz="4" w:space="0" w:color="auto"/>
              <w:left w:val="single" w:sz="4" w:space="0" w:color="auto"/>
              <w:bottom w:val="single" w:sz="4" w:space="0" w:color="000000"/>
              <w:right w:val="double" w:sz="6" w:space="0" w:color="auto"/>
            </w:tcBorders>
            <w:shd w:val="clear" w:color="auto" w:fill="auto"/>
            <w:noWrap/>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465"/>
        </w:trPr>
        <w:tc>
          <w:tcPr>
            <w:tcW w:w="8724" w:type="dxa"/>
            <w:gridSpan w:val="7"/>
            <w:vMerge/>
            <w:tcBorders>
              <w:top w:val="single" w:sz="4" w:space="0" w:color="auto"/>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6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009" w:type="dxa"/>
            <w:gridSpan w:val="3"/>
            <w:vMerge/>
            <w:tcBorders>
              <w:top w:val="single" w:sz="4" w:space="0" w:color="auto"/>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995" w:type="dxa"/>
            <w:vMerge/>
            <w:tcBorders>
              <w:top w:val="nil"/>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308" w:type="dxa"/>
            <w:gridSpan w:val="2"/>
            <w:vMerge/>
            <w:tcBorders>
              <w:top w:val="single" w:sz="4" w:space="0" w:color="auto"/>
              <w:left w:val="single" w:sz="4" w:space="0" w:color="auto"/>
              <w:bottom w:val="single" w:sz="4" w:space="0" w:color="000000"/>
              <w:right w:val="double" w:sz="6"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525"/>
        </w:trPr>
        <w:tc>
          <w:tcPr>
            <w:tcW w:w="8724" w:type="dxa"/>
            <w:gridSpan w:val="7"/>
            <w:vMerge/>
            <w:tcBorders>
              <w:top w:val="single" w:sz="4" w:space="0" w:color="auto"/>
              <w:left w:val="double" w:sz="6"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3369" w:type="dxa"/>
            <w:gridSpan w:val="4"/>
            <w:vMerge/>
            <w:tcBorders>
              <w:top w:val="single" w:sz="4" w:space="0" w:color="auto"/>
              <w:left w:val="single" w:sz="4" w:space="0" w:color="auto"/>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009" w:type="dxa"/>
            <w:gridSpan w:val="3"/>
            <w:vMerge/>
            <w:tcBorders>
              <w:top w:val="single" w:sz="4" w:space="0" w:color="auto"/>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995" w:type="dxa"/>
            <w:vMerge/>
            <w:tcBorders>
              <w:top w:val="nil"/>
              <w:left w:val="single" w:sz="4" w:space="0" w:color="auto"/>
              <w:bottom w:val="single" w:sz="4" w:space="0" w:color="auto"/>
              <w:right w:val="single" w:sz="4" w:space="0" w:color="auto"/>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1308" w:type="dxa"/>
            <w:gridSpan w:val="2"/>
            <w:vMerge/>
            <w:tcBorders>
              <w:top w:val="single" w:sz="4" w:space="0" w:color="auto"/>
              <w:left w:val="single" w:sz="4" w:space="0" w:color="auto"/>
              <w:bottom w:val="single" w:sz="4" w:space="0" w:color="000000"/>
              <w:right w:val="double" w:sz="6" w:space="0" w:color="auto"/>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300"/>
        </w:trPr>
        <w:tc>
          <w:tcPr>
            <w:tcW w:w="15405" w:type="dxa"/>
            <w:gridSpan w:val="17"/>
            <w:tcBorders>
              <w:top w:val="single" w:sz="4" w:space="0" w:color="auto"/>
              <w:left w:val="double" w:sz="6" w:space="0" w:color="auto"/>
              <w:bottom w:val="single" w:sz="4" w:space="0" w:color="auto"/>
              <w:right w:val="double" w:sz="6" w:space="0" w:color="000000"/>
            </w:tcBorders>
            <w:shd w:val="clear" w:color="auto" w:fill="auto"/>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FD7CA2">
        <w:trPr>
          <w:trHeight w:val="735"/>
        </w:trPr>
        <w:tc>
          <w:tcPr>
            <w:tcW w:w="4787" w:type="dxa"/>
            <w:gridSpan w:val="6"/>
            <w:tcBorders>
              <w:top w:val="single" w:sz="4" w:space="0" w:color="auto"/>
              <w:left w:val="double" w:sz="6" w:space="0" w:color="auto"/>
              <w:bottom w:val="double" w:sz="6" w:space="0" w:color="auto"/>
              <w:right w:val="single" w:sz="4" w:space="0" w:color="auto"/>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Ημερομηνία:</w:t>
            </w:r>
          </w:p>
        </w:tc>
        <w:tc>
          <w:tcPr>
            <w:tcW w:w="10618" w:type="dxa"/>
            <w:gridSpan w:val="11"/>
            <w:tcBorders>
              <w:top w:val="single" w:sz="4" w:space="0" w:color="auto"/>
              <w:left w:val="nil"/>
              <w:bottom w:val="double" w:sz="6" w:space="0" w:color="auto"/>
              <w:right w:val="double" w:sz="6"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Υπογραφή:</w:t>
            </w:r>
          </w:p>
        </w:tc>
      </w:tr>
    </w:tbl>
    <w:p w:rsidR="00FD7CA2" w:rsidRDefault="00FD7CA2" w:rsidP="00247C5D">
      <w:pPr>
        <w:spacing w:after="0" w:line="360" w:lineRule="auto"/>
        <w:rPr>
          <w:rFonts w:ascii="Arial" w:hAnsi="Arial" w:cs="Arial"/>
          <w:b/>
          <w:lang w:val="en-US"/>
        </w:rPr>
      </w:pPr>
    </w:p>
    <w:p w:rsidR="00C828F1" w:rsidRDefault="00FD7CA2" w:rsidP="00247C5D">
      <w:pPr>
        <w:spacing w:after="0" w:line="360" w:lineRule="auto"/>
        <w:rPr>
          <w:rFonts w:ascii="Arial" w:hAnsi="Arial" w:cs="Arial"/>
          <w:b/>
          <w:lang w:val="en-US"/>
        </w:rPr>
      </w:pPr>
      <w:r>
        <w:rPr>
          <w:rFonts w:ascii="Arial" w:hAnsi="Arial" w:cs="Arial"/>
          <w:b/>
          <w:lang w:val="en-US"/>
        </w:rPr>
        <w:br w:type="page"/>
      </w:r>
    </w:p>
    <w:tbl>
      <w:tblPr>
        <w:tblW w:w="13669" w:type="dxa"/>
        <w:tblInd w:w="85" w:type="dxa"/>
        <w:tblLook w:val="04A0"/>
      </w:tblPr>
      <w:tblGrid>
        <w:gridCol w:w="620"/>
        <w:gridCol w:w="4289"/>
        <w:gridCol w:w="3452"/>
        <w:gridCol w:w="2694"/>
        <w:gridCol w:w="2614"/>
      </w:tblGrid>
      <w:tr w:rsidR="00C828F1" w:rsidRPr="00C828F1" w:rsidTr="00FD7CA2">
        <w:trPr>
          <w:trHeight w:val="402"/>
        </w:trPr>
        <w:tc>
          <w:tcPr>
            <w:tcW w:w="13669" w:type="dxa"/>
            <w:gridSpan w:val="5"/>
            <w:tcBorders>
              <w:top w:val="double" w:sz="6" w:space="0" w:color="000000"/>
              <w:left w:val="double" w:sz="6" w:space="0" w:color="000000"/>
              <w:bottom w:val="double" w:sz="6" w:space="0" w:color="000000"/>
              <w:right w:val="double" w:sz="6" w:space="0" w:color="000000"/>
            </w:tcBorders>
            <w:shd w:val="clear" w:color="CCCCFF" w:fill="C0C0C0"/>
            <w:vAlign w:val="center"/>
          </w:tcPr>
          <w:p w:rsidR="00C828F1" w:rsidRPr="00C828F1" w:rsidRDefault="00FD7CA2" w:rsidP="00C828F1">
            <w:pPr>
              <w:spacing w:after="0" w:line="240" w:lineRule="auto"/>
              <w:jc w:val="center"/>
              <w:rPr>
                <w:rFonts w:ascii="Verdana" w:eastAsia="Times New Roman" w:hAnsi="Verdana"/>
                <w:b/>
                <w:bCs/>
                <w:sz w:val="24"/>
                <w:szCs w:val="24"/>
                <w:lang w:eastAsia="el-GR"/>
              </w:rPr>
            </w:pPr>
            <w:r>
              <w:rPr>
                <w:rFonts w:ascii="Arial" w:hAnsi="Arial" w:cs="Arial"/>
                <w:b/>
                <w:lang w:val="en-US"/>
              </w:rPr>
              <w:lastRenderedPageBreak/>
              <w:br w:type="page"/>
            </w:r>
            <w:r w:rsidR="00C828F1" w:rsidRPr="00C828F1">
              <w:rPr>
                <w:rFonts w:ascii="Verdana" w:eastAsia="Times New Roman" w:hAnsi="Verdana"/>
                <w:b/>
                <w:bCs/>
                <w:sz w:val="24"/>
                <w:szCs w:val="24"/>
                <w:lang w:eastAsia="el-GR"/>
              </w:rPr>
              <w:t>ΦΥΛΛΟ ΑΞΙΟΛΟΓΗΣΗΣ ΠΡΑΞΗΣ</w:t>
            </w:r>
          </w:p>
        </w:tc>
      </w:tr>
      <w:tr w:rsidR="00C828F1" w:rsidRPr="00C828F1" w:rsidTr="00FD7CA2">
        <w:trPr>
          <w:trHeight w:val="259"/>
        </w:trPr>
        <w:tc>
          <w:tcPr>
            <w:tcW w:w="619"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c>
          <w:tcPr>
            <w:tcW w:w="4290"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c>
          <w:tcPr>
            <w:tcW w:w="3452"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c>
          <w:tcPr>
            <w:tcW w:w="2694"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c>
          <w:tcPr>
            <w:tcW w:w="2614" w:type="dxa"/>
            <w:tcBorders>
              <w:top w:val="nil"/>
              <w:left w:val="nil"/>
              <w:bottom w:val="nil"/>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w:t>
            </w:r>
          </w:p>
        </w:tc>
      </w:tr>
      <w:tr w:rsidR="00C828F1" w:rsidRPr="00C828F1" w:rsidTr="00FD7CA2">
        <w:trPr>
          <w:trHeight w:val="272"/>
        </w:trPr>
        <w:tc>
          <w:tcPr>
            <w:tcW w:w="4909"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ΕΠΙΧΕΙΡΗΣΙΑΚΟ ΠΡΟΓΡΑΜΜΑ : </w:t>
            </w:r>
          </w:p>
        </w:tc>
        <w:tc>
          <w:tcPr>
            <w:tcW w:w="3452"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ΑΛΙΕΙΑΣ</w:t>
            </w:r>
          </w:p>
        </w:tc>
        <w:tc>
          <w:tcPr>
            <w:tcW w:w="2694"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614" w:type="dxa"/>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r>
      <w:tr w:rsidR="00C828F1" w:rsidRPr="00C828F1" w:rsidTr="00FD7CA2">
        <w:trPr>
          <w:trHeight w:val="700"/>
        </w:trPr>
        <w:tc>
          <w:tcPr>
            <w:tcW w:w="4909"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ΑΞΟΝΑΣ ΠΡΟΤΕΡΑΙΟΤΗΤΑΣ : </w:t>
            </w:r>
          </w:p>
        </w:tc>
        <w:tc>
          <w:tcPr>
            <w:tcW w:w="8760" w:type="dxa"/>
            <w:gridSpan w:val="3"/>
            <w:tcBorders>
              <w:top w:val="nil"/>
              <w:left w:val="nil"/>
              <w:bottom w:val="nil"/>
              <w:right w:val="nil"/>
            </w:tcBorders>
            <w:shd w:val="clear" w:color="auto" w:fill="auto"/>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2 : ΥΔΑΤΟΚΑΛΛΙΕΡΓΕΙΑ - ΑΛΙΕΙΑ ΕΣΩΤΕΡΙΚΩΝ ΥΔΑΤΩΝ- ΜΕΤΑΠΟΙΗΣΗ &amp; ΕΜΠΟΡΙΑ ΠΡΟΪΟΝΤΩΝ ΑΛΙΕΙΑΣ &amp; ΥΔΑΤΟΚΑΛΛΙΕΡΓΕΙΑΣ </w:t>
            </w:r>
          </w:p>
        </w:tc>
      </w:tr>
      <w:tr w:rsidR="00C828F1" w:rsidRPr="00C828F1" w:rsidTr="00FD7CA2">
        <w:trPr>
          <w:trHeight w:val="441"/>
        </w:trPr>
        <w:tc>
          <w:tcPr>
            <w:tcW w:w="4909" w:type="dxa"/>
            <w:gridSpan w:val="2"/>
            <w:tcBorders>
              <w:top w:val="nil"/>
              <w:left w:val="nil"/>
              <w:bottom w:val="nil"/>
              <w:right w:val="nil"/>
            </w:tcBorders>
            <w:shd w:val="clear" w:color="auto" w:fill="auto"/>
            <w:noWrap/>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ΜΕΤΡΟ : </w:t>
            </w:r>
          </w:p>
        </w:tc>
        <w:tc>
          <w:tcPr>
            <w:tcW w:w="3452" w:type="dxa"/>
            <w:tcBorders>
              <w:top w:val="nil"/>
              <w:left w:val="nil"/>
              <w:bottom w:val="nil"/>
              <w:right w:val="nil"/>
            </w:tcBorders>
            <w:shd w:val="clear" w:color="auto" w:fill="auto"/>
            <w:vAlign w:val="center"/>
          </w:tcPr>
          <w:p w:rsidR="00C828F1" w:rsidRPr="00C828F1" w:rsidRDefault="00C828F1" w:rsidP="00C828F1">
            <w:pPr>
              <w:spacing w:after="0" w:line="240" w:lineRule="auto"/>
              <w:rPr>
                <w:rFonts w:ascii="Verdana" w:eastAsia="Times New Roman" w:hAnsi="Verdana"/>
                <w:b/>
                <w:bCs/>
                <w:sz w:val="20"/>
                <w:szCs w:val="20"/>
                <w:lang w:eastAsia="el-GR"/>
              </w:rPr>
            </w:pPr>
            <w:r w:rsidRPr="00C828F1">
              <w:rPr>
                <w:rFonts w:ascii="Verdana" w:eastAsia="Times New Roman" w:hAnsi="Verdana"/>
                <w:b/>
                <w:bCs/>
                <w:sz w:val="20"/>
                <w:szCs w:val="20"/>
                <w:lang w:eastAsia="el-GR"/>
              </w:rPr>
              <w:t>2.1 - Υδατοκαλλιέργεια</w:t>
            </w:r>
            <w:r w:rsidRPr="00C828F1">
              <w:rPr>
                <w:rFonts w:ascii="Verdana" w:eastAsia="Times New Roman" w:hAnsi="Verdana"/>
                <w:b/>
                <w:bCs/>
                <w:sz w:val="20"/>
                <w:szCs w:val="20"/>
                <w:lang w:eastAsia="el-GR"/>
              </w:rPr>
              <w:br/>
              <w:t>Δράσεις 1, 2 , 3</w:t>
            </w:r>
          </w:p>
        </w:tc>
        <w:tc>
          <w:tcPr>
            <w:tcW w:w="2694" w:type="dxa"/>
            <w:tcBorders>
              <w:top w:val="nil"/>
              <w:left w:val="nil"/>
              <w:bottom w:val="nil"/>
              <w:right w:val="nil"/>
            </w:tcBorders>
            <w:shd w:val="clear" w:color="auto" w:fill="auto"/>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c>
          <w:tcPr>
            <w:tcW w:w="2614" w:type="dxa"/>
            <w:tcBorders>
              <w:top w:val="nil"/>
              <w:left w:val="nil"/>
              <w:bottom w:val="nil"/>
              <w:right w:val="nil"/>
            </w:tcBorders>
            <w:shd w:val="clear" w:color="auto" w:fill="auto"/>
            <w:vAlign w:val="center"/>
          </w:tcPr>
          <w:p w:rsidR="00C828F1" w:rsidRPr="00C828F1" w:rsidRDefault="00C828F1" w:rsidP="00C828F1">
            <w:pPr>
              <w:spacing w:after="0" w:line="240" w:lineRule="auto"/>
              <w:rPr>
                <w:rFonts w:ascii="Verdana" w:eastAsia="Times New Roman" w:hAnsi="Verdana"/>
                <w:b/>
                <w:bCs/>
                <w:sz w:val="20"/>
                <w:szCs w:val="20"/>
                <w:lang w:eastAsia="el-GR"/>
              </w:rPr>
            </w:pPr>
          </w:p>
        </w:tc>
      </w:tr>
      <w:tr w:rsidR="00C828F1" w:rsidRPr="00C828F1" w:rsidTr="00FD7CA2">
        <w:trPr>
          <w:trHeight w:val="376"/>
        </w:trPr>
        <w:tc>
          <w:tcPr>
            <w:tcW w:w="13669" w:type="dxa"/>
            <w:gridSpan w:val="5"/>
            <w:tcBorders>
              <w:top w:val="nil"/>
              <w:left w:val="nil"/>
              <w:bottom w:val="double" w:sz="6" w:space="0" w:color="000000"/>
              <w:right w:val="nil"/>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20"/>
                <w:szCs w:val="20"/>
                <w:lang w:eastAsia="el-GR"/>
              </w:rPr>
            </w:pPr>
            <w:r w:rsidRPr="00C828F1">
              <w:rPr>
                <w:rFonts w:ascii="Verdana" w:eastAsia="Times New Roman" w:hAnsi="Verdana"/>
                <w:b/>
                <w:bCs/>
                <w:sz w:val="20"/>
                <w:szCs w:val="20"/>
                <w:lang w:eastAsia="el-GR"/>
              </w:rPr>
              <w:t xml:space="preserve">                                 </w:t>
            </w:r>
          </w:p>
        </w:tc>
      </w:tr>
      <w:tr w:rsidR="00C828F1" w:rsidRPr="00C828F1" w:rsidTr="00FD7CA2">
        <w:trPr>
          <w:trHeight w:val="441"/>
        </w:trPr>
        <w:tc>
          <w:tcPr>
            <w:tcW w:w="619" w:type="dxa"/>
            <w:tcBorders>
              <w:top w:val="nil"/>
              <w:left w:val="double" w:sz="6" w:space="0" w:color="000000"/>
              <w:bottom w:val="single" w:sz="4" w:space="0" w:color="000000"/>
              <w:right w:val="single" w:sz="4" w:space="0" w:color="000000"/>
            </w:tcBorders>
            <w:shd w:val="clear" w:color="CCCCFF" w:fill="C0C0C0"/>
            <w:vAlign w:val="center"/>
          </w:tcPr>
          <w:p w:rsidR="00C828F1" w:rsidRPr="00C828F1" w:rsidRDefault="00C828F1" w:rsidP="00C828F1">
            <w:pPr>
              <w:spacing w:after="0" w:line="240" w:lineRule="auto"/>
              <w:jc w:val="center"/>
              <w:rPr>
                <w:rFonts w:ascii="Verdana" w:eastAsia="Times New Roman" w:hAnsi="Verdana"/>
                <w:b/>
                <w:bCs/>
                <w:sz w:val="18"/>
                <w:szCs w:val="18"/>
                <w:lang w:eastAsia="el-GR"/>
              </w:rPr>
            </w:pPr>
            <w:r w:rsidRPr="00C828F1">
              <w:rPr>
                <w:rFonts w:ascii="Verdana" w:eastAsia="Times New Roman" w:hAnsi="Verdana"/>
                <w:b/>
                <w:bCs/>
                <w:sz w:val="18"/>
                <w:szCs w:val="18"/>
                <w:lang w:eastAsia="el-GR"/>
              </w:rPr>
              <w:t>Α/Α</w:t>
            </w:r>
          </w:p>
        </w:tc>
        <w:tc>
          <w:tcPr>
            <w:tcW w:w="4290" w:type="dxa"/>
            <w:tcBorders>
              <w:top w:val="nil"/>
              <w:left w:val="nil"/>
              <w:bottom w:val="single" w:sz="4" w:space="0" w:color="000000"/>
              <w:right w:val="single" w:sz="4" w:space="0" w:color="000000"/>
            </w:tcBorders>
            <w:shd w:val="clear" w:color="CCCCFF" w:fill="C0C0C0"/>
            <w:vAlign w:val="center"/>
          </w:tcPr>
          <w:p w:rsidR="00C828F1" w:rsidRPr="00C828F1" w:rsidRDefault="00C828F1" w:rsidP="00C828F1">
            <w:pPr>
              <w:spacing w:after="0" w:line="240" w:lineRule="auto"/>
              <w:jc w:val="center"/>
              <w:rPr>
                <w:rFonts w:ascii="Verdana" w:eastAsia="Times New Roman" w:hAnsi="Verdana"/>
                <w:b/>
                <w:bCs/>
                <w:sz w:val="18"/>
                <w:szCs w:val="18"/>
                <w:lang w:eastAsia="el-GR"/>
              </w:rPr>
            </w:pPr>
            <w:r w:rsidRPr="00C828F1">
              <w:rPr>
                <w:rFonts w:ascii="Verdana" w:eastAsia="Times New Roman" w:hAnsi="Verdana"/>
                <w:b/>
                <w:bCs/>
                <w:sz w:val="18"/>
                <w:szCs w:val="18"/>
                <w:lang w:eastAsia="el-GR"/>
              </w:rPr>
              <w:t>Ομάδα κριτηρίων</w:t>
            </w:r>
          </w:p>
        </w:tc>
        <w:tc>
          <w:tcPr>
            <w:tcW w:w="3452" w:type="dxa"/>
            <w:tcBorders>
              <w:top w:val="nil"/>
              <w:left w:val="nil"/>
              <w:bottom w:val="single" w:sz="4" w:space="0" w:color="000000"/>
              <w:right w:val="single" w:sz="4" w:space="0" w:color="000000"/>
            </w:tcBorders>
            <w:shd w:val="clear" w:color="CCCCFF" w:fill="C0C0C0"/>
            <w:vAlign w:val="center"/>
          </w:tcPr>
          <w:p w:rsidR="00C828F1" w:rsidRPr="00C828F1" w:rsidRDefault="00C828F1" w:rsidP="00C828F1">
            <w:pPr>
              <w:spacing w:after="0" w:line="240" w:lineRule="auto"/>
              <w:jc w:val="center"/>
              <w:rPr>
                <w:rFonts w:ascii="Verdana" w:eastAsia="Times New Roman" w:hAnsi="Verdana"/>
                <w:b/>
                <w:bCs/>
                <w:sz w:val="18"/>
                <w:szCs w:val="18"/>
                <w:lang w:eastAsia="el-GR"/>
              </w:rPr>
            </w:pPr>
            <w:r w:rsidRPr="00C828F1">
              <w:rPr>
                <w:rFonts w:ascii="Verdana" w:eastAsia="Times New Roman" w:hAnsi="Verdana"/>
                <w:b/>
                <w:bCs/>
                <w:sz w:val="18"/>
                <w:szCs w:val="18"/>
                <w:lang w:eastAsia="el-GR"/>
              </w:rPr>
              <w:t>Συντελεστής στάθμισης</w:t>
            </w:r>
          </w:p>
        </w:tc>
        <w:tc>
          <w:tcPr>
            <w:tcW w:w="2694" w:type="dxa"/>
            <w:tcBorders>
              <w:top w:val="nil"/>
              <w:left w:val="nil"/>
              <w:bottom w:val="single" w:sz="4" w:space="0" w:color="000000"/>
              <w:right w:val="single" w:sz="4" w:space="0" w:color="000000"/>
            </w:tcBorders>
            <w:shd w:val="clear" w:color="CCCCFF" w:fill="C0C0C0"/>
            <w:vAlign w:val="center"/>
          </w:tcPr>
          <w:p w:rsidR="00C828F1" w:rsidRPr="00C828F1" w:rsidRDefault="00C828F1" w:rsidP="00C828F1">
            <w:pPr>
              <w:spacing w:after="0" w:line="240" w:lineRule="auto"/>
              <w:jc w:val="center"/>
              <w:rPr>
                <w:rFonts w:ascii="Verdana" w:eastAsia="Times New Roman" w:hAnsi="Verdana"/>
                <w:b/>
                <w:bCs/>
                <w:sz w:val="18"/>
                <w:szCs w:val="18"/>
                <w:lang w:eastAsia="el-GR"/>
              </w:rPr>
            </w:pPr>
            <w:r w:rsidRPr="00C828F1">
              <w:rPr>
                <w:rFonts w:ascii="Verdana" w:eastAsia="Times New Roman" w:hAnsi="Verdana"/>
                <w:b/>
                <w:bCs/>
                <w:sz w:val="18"/>
                <w:szCs w:val="18"/>
                <w:lang w:eastAsia="el-GR"/>
              </w:rPr>
              <w:t>Τιμή/Βαθμολογία</w:t>
            </w:r>
          </w:p>
        </w:tc>
        <w:tc>
          <w:tcPr>
            <w:tcW w:w="2614" w:type="dxa"/>
            <w:tcBorders>
              <w:top w:val="nil"/>
              <w:left w:val="nil"/>
              <w:bottom w:val="single" w:sz="4" w:space="0" w:color="000000"/>
              <w:right w:val="double" w:sz="6" w:space="0" w:color="000000"/>
            </w:tcBorders>
            <w:shd w:val="clear" w:color="CCCCFF" w:fill="C0C0C0"/>
            <w:vAlign w:val="center"/>
          </w:tcPr>
          <w:p w:rsidR="00C828F1" w:rsidRPr="00C828F1" w:rsidRDefault="00C828F1" w:rsidP="00C828F1">
            <w:pPr>
              <w:spacing w:after="0" w:line="240" w:lineRule="auto"/>
              <w:jc w:val="center"/>
              <w:rPr>
                <w:rFonts w:ascii="Verdana" w:eastAsia="Times New Roman" w:hAnsi="Verdana"/>
                <w:b/>
                <w:bCs/>
                <w:sz w:val="18"/>
                <w:szCs w:val="18"/>
                <w:lang w:eastAsia="el-GR"/>
              </w:rPr>
            </w:pPr>
            <w:r w:rsidRPr="00C828F1">
              <w:rPr>
                <w:rFonts w:ascii="Verdana" w:eastAsia="Times New Roman" w:hAnsi="Verdana"/>
                <w:b/>
                <w:bCs/>
                <w:sz w:val="18"/>
                <w:szCs w:val="18"/>
                <w:lang w:eastAsia="el-GR"/>
              </w:rPr>
              <w:t>Συνολική βαθμολογία</w:t>
            </w:r>
          </w:p>
        </w:tc>
      </w:tr>
      <w:tr w:rsidR="00C828F1" w:rsidRPr="00C828F1" w:rsidTr="00FD7CA2">
        <w:trPr>
          <w:trHeight w:val="441"/>
        </w:trPr>
        <w:tc>
          <w:tcPr>
            <w:tcW w:w="619" w:type="dxa"/>
            <w:tcBorders>
              <w:top w:val="nil"/>
              <w:left w:val="double" w:sz="6"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Α</w:t>
            </w:r>
          </w:p>
        </w:tc>
        <w:tc>
          <w:tcPr>
            <w:tcW w:w="4290"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ΑΞΙΟΛΟΓΗΣΗ ΤΟΥ ΕΠΕΝΔΥΤΙΚΟΥ ΦΟΡΕΑ</w:t>
            </w:r>
          </w:p>
        </w:tc>
        <w:tc>
          <w:tcPr>
            <w:tcW w:w="3452"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40%</w:t>
            </w:r>
          </w:p>
        </w:tc>
        <w:tc>
          <w:tcPr>
            <w:tcW w:w="2694"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2614" w:type="dxa"/>
            <w:tcBorders>
              <w:top w:val="nil"/>
              <w:left w:val="nil"/>
              <w:bottom w:val="nil"/>
              <w:right w:val="double" w:sz="6"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441"/>
        </w:trPr>
        <w:tc>
          <w:tcPr>
            <w:tcW w:w="619" w:type="dxa"/>
            <w:tcBorders>
              <w:top w:val="nil"/>
              <w:left w:val="double" w:sz="6"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Β</w:t>
            </w:r>
          </w:p>
        </w:tc>
        <w:tc>
          <w:tcPr>
            <w:tcW w:w="4290"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ΠΡΑΞΗ</w:t>
            </w:r>
          </w:p>
        </w:tc>
        <w:tc>
          <w:tcPr>
            <w:tcW w:w="3452"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30%</w:t>
            </w:r>
          </w:p>
        </w:tc>
        <w:tc>
          <w:tcPr>
            <w:tcW w:w="2694"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2614" w:type="dxa"/>
            <w:tcBorders>
              <w:top w:val="single" w:sz="4" w:space="0" w:color="000000"/>
              <w:left w:val="nil"/>
              <w:bottom w:val="nil"/>
              <w:right w:val="double" w:sz="6"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441"/>
        </w:trPr>
        <w:tc>
          <w:tcPr>
            <w:tcW w:w="619" w:type="dxa"/>
            <w:tcBorders>
              <w:top w:val="nil"/>
              <w:left w:val="double" w:sz="6"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Γ</w:t>
            </w:r>
          </w:p>
        </w:tc>
        <w:tc>
          <w:tcPr>
            <w:tcW w:w="4290"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ΠΡΟΓΡΑΜΜΑ</w:t>
            </w:r>
          </w:p>
        </w:tc>
        <w:tc>
          <w:tcPr>
            <w:tcW w:w="3452"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30%</w:t>
            </w:r>
          </w:p>
        </w:tc>
        <w:tc>
          <w:tcPr>
            <w:tcW w:w="2694"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2614" w:type="dxa"/>
            <w:tcBorders>
              <w:top w:val="single" w:sz="4" w:space="0" w:color="000000"/>
              <w:left w:val="nil"/>
              <w:bottom w:val="single" w:sz="4" w:space="0" w:color="000000"/>
              <w:right w:val="double" w:sz="6"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532"/>
        </w:trPr>
        <w:tc>
          <w:tcPr>
            <w:tcW w:w="8361" w:type="dxa"/>
            <w:gridSpan w:val="3"/>
            <w:vMerge w:val="restart"/>
            <w:tcBorders>
              <w:top w:val="single" w:sz="4" w:space="0" w:color="000000"/>
              <w:left w:val="double" w:sz="6" w:space="0" w:color="000000"/>
              <w:bottom w:val="single" w:sz="4" w:space="0" w:color="000000"/>
              <w:right w:val="single" w:sz="4" w:space="0" w:color="000000"/>
            </w:tcBorders>
            <w:shd w:val="clear" w:color="auto" w:fill="auto"/>
          </w:tcPr>
          <w:p w:rsidR="00C828F1" w:rsidRPr="00C828F1" w:rsidRDefault="00C828F1" w:rsidP="00C828F1">
            <w:pPr>
              <w:spacing w:after="0" w:line="240" w:lineRule="auto"/>
              <w:rPr>
                <w:rFonts w:ascii="Verdana" w:eastAsia="Times New Roman" w:hAnsi="Verdana"/>
                <w:b/>
                <w:bCs/>
                <w:sz w:val="16"/>
                <w:szCs w:val="16"/>
                <w:lang w:eastAsia="el-GR"/>
              </w:rPr>
            </w:pPr>
            <w:r w:rsidRPr="00C828F1">
              <w:rPr>
                <w:rFonts w:ascii="Verdana" w:eastAsia="Times New Roman" w:hAnsi="Verdana"/>
                <w:b/>
                <w:bCs/>
                <w:sz w:val="16"/>
                <w:szCs w:val="16"/>
                <w:lang w:eastAsia="el-GR"/>
              </w:rPr>
              <w:t xml:space="preserve">ΠΡΟΫΠΟΘΕΣΗ ΓΙΑ ΘΕΤΙΚΗ ΑΞΙΟΛΟΓΗΣΗ:   Στα  κριτήρια ΝΑΙ                                                                                                                                                                                    </w:t>
            </w:r>
          </w:p>
        </w:tc>
        <w:tc>
          <w:tcPr>
            <w:tcW w:w="2694" w:type="dxa"/>
            <w:vMerge w:val="restart"/>
            <w:tcBorders>
              <w:top w:val="nil"/>
              <w:left w:val="single" w:sz="4" w:space="0" w:color="000000"/>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ΣΥΝΟΛΙΚΗ ΒΑΘΜΟΛΟΓΊΑ</w:t>
            </w:r>
          </w:p>
        </w:tc>
        <w:tc>
          <w:tcPr>
            <w:tcW w:w="2614" w:type="dxa"/>
            <w:vMerge w:val="restart"/>
            <w:tcBorders>
              <w:top w:val="nil"/>
              <w:left w:val="single" w:sz="4" w:space="0" w:color="000000"/>
              <w:bottom w:val="single" w:sz="4" w:space="0" w:color="000000"/>
              <w:right w:val="double" w:sz="6"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b/>
                <w:bCs/>
                <w:sz w:val="16"/>
                <w:szCs w:val="16"/>
                <w:lang w:eastAsia="el-GR"/>
              </w:rPr>
            </w:pPr>
            <w:r w:rsidRPr="00C828F1">
              <w:rPr>
                <w:rFonts w:ascii="Verdana" w:eastAsia="Times New Roman" w:hAnsi="Verdana"/>
                <w:b/>
                <w:bCs/>
                <w:sz w:val="16"/>
                <w:szCs w:val="16"/>
                <w:lang w:eastAsia="el-GR"/>
              </w:rPr>
              <w:t> </w:t>
            </w:r>
          </w:p>
        </w:tc>
      </w:tr>
      <w:tr w:rsidR="00C828F1" w:rsidRPr="00C828F1" w:rsidTr="00FD7CA2">
        <w:trPr>
          <w:trHeight w:val="532"/>
        </w:trPr>
        <w:tc>
          <w:tcPr>
            <w:tcW w:w="8361" w:type="dxa"/>
            <w:gridSpan w:val="3"/>
            <w:vMerge/>
            <w:tcBorders>
              <w:top w:val="single" w:sz="4" w:space="0" w:color="000000"/>
              <w:left w:val="double" w:sz="6"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2694" w:type="dxa"/>
            <w:vMerge/>
            <w:tcBorders>
              <w:top w:val="nil"/>
              <w:left w:val="single" w:sz="4" w:space="0" w:color="000000"/>
              <w:bottom w:val="single" w:sz="4" w:space="0" w:color="000000"/>
              <w:right w:val="single" w:sz="4"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c>
          <w:tcPr>
            <w:tcW w:w="2614" w:type="dxa"/>
            <w:vMerge/>
            <w:tcBorders>
              <w:top w:val="nil"/>
              <w:left w:val="single" w:sz="4"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b/>
                <w:bCs/>
                <w:sz w:val="16"/>
                <w:szCs w:val="16"/>
                <w:lang w:eastAsia="el-GR"/>
              </w:rPr>
            </w:pPr>
          </w:p>
        </w:tc>
      </w:tr>
      <w:tr w:rsidR="00C828F1" w:rsidRPr="00C828F1" w:rsidTr="00FD7CA2">
        <w:trPr>
          <w:trHeight w:val="532"/>
        </w:trPr>
        <w:tc>
          <w:tcPr>
            <w:tcW w:w="619" w:type="dxa"/>
            <w:tcBorders>
              <w:top w:val="nil"/>
              <w:left w:val="double" w:sz="6" w:space="0" w:color="000000"/>
              <w:bottom w:val="single" w:sz="4" w:space="0" w:color="000000"/>
              <w:right w:val="single" w:sz="4" w:space="0" w:color="000000"/>
            </w:tcBorders>
            <w:shd w:val="clear" w:color="auto" w:fill="auto"/>
            <w:vAlign w:val="bottom"/>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4290" w:type="dxa"/>
            <w:tcBorders>
              <w:top w:val="nil"/>
              <w:left w:val="nil"/>
              <w:bottom w:val="single" w:sz="4" w:space="0" w:color="000000"/>
              <w:right w:val="single" w:sz="4" w:space="0" w:color="000000"/>
            </w:tcBorders>
            <w:shd w:val="clear" w:color="auto" w:fill="auto"/>
            <w:vAlign w:val="bottom"/>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3452" w:type="dxa"/>
            <w:tcBorders>
              <w:top w:val="nil"/>
              <w:left w:val="nil"/>
              <w:bottom w:val="single" w:sz="4" w:space="0" w:color="000000"/>
              <w:right w:val="single" w:sz="4" w:space="0" w:color="000000"/>
            </w:tcBorders>
            <w:shd w:val="clear" w:color="auto" w:fill="auto"/>
            <w:vAlign w:val="bottom"/>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2694" w:type="dxa"/>
            <w:tcBorders>
              <w:top w:val="nil"/>
              <w:left w:val="nil"/>
              <w:bottom w:val="single" w:sz="4"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c>
          <w:tcPr>
            <w:tcW w:w="2614" w:type="dxa"/>
            <w:tcBorders>
              <w:top w:val="nil"/>
              <w:left w:val="nil"/>
              <w:bottom w:val="single" w:sz="4" w:space="0" w:color="000000"/>
              <w:right w:val="double" w:sz="6"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16"/>
                <w:szCs w:val="16"/>
                <w:lang w:eastAsia="el-GR"/>
              </w:rPr>
            </w:pPr>
            <w:r w:rsidRPr="00C828F1">
              <w:rPr>
                <w:rFonts w:ascii="Verdana" w:eastAsia="Times New Roman" w:hAnsi="Verdana"/>
                <w:sz w:val="16"/>
                <w:szCs w:val="16"/>
                <w:lang w:eastAsia="el-GR"/>
              </w:rPr>
              <w:t> </w:t>
            </w:r>
          </w:p>
        </w:tc>
      </w:tr>
      <w:tr w:rsidR="00C828F1" w:rsidRPr="00C828F1" w:rsidTr="00FD7CA2">
        <w:trPr>
          <w:trHeight w:val="739"/>
        </w:trPr>
        <w:tc>
          <w:tcPr>
            <w:tcW w:w="13669" w:type="dxa"/>
            <w:gridSpan w:val="5"/>
            <w:vMerge w:val="restart"/>
            <w:tcBorders>
              <w:top w:val="single" w:sz="4" w:space="0" w:color="000000"/>
              <w:left w:val="double" w:sz="6" w:space="0" w:color="000000"/>
              <w:bottom w:val="single" w:sz="4" w:space="0" w:color="000000"/>
              <w:right w:val="double" w:sz="6" w:space="0" w:color="000000"/>
            </w:tcBorders>
            <w:shd w:val="clear" w:color="auto" w:fill="auto"/>
          </w:tcPr>
          <w:p w:rsidR="00C828F1" w:rsidRPr="00C828F1" w:rsidRDefault="00C828F1" w:rsidP="00C828F1">
            <w:pPr>
              <w:spacing w:after="0" w:line="240" w:lineRule="auto"/>
              <w:rPr>
                <w:rFonts w:ascii="Verdana" w:eastAsia="Times New Roman" w:hAnsi="Verdana"/>
                <w:sz w:val="16"/>
                <w:szCs w:val="16"/>
                <w:lang w:eastAsia="el-GR"/>
              </w:rPr>
            </w:pPr>
            <w:r w:rsidRPr="00C828F1">
              <w:rPr>
                <w:rFonts w:ascii="Verdana" w:eastAsia="Times New Roman" w:hAnsi="Verdana"/>
                <w:sz w:val="16"/>
                <w:szCs w:val="16"/>
                <w:lang w:eastAsia="el-GR"/>
              </w:rPr>
              <w:t>ΠΑΡΑΤΗΡΗΣΕΙΣ: (συμπληρώνονται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 )</w:t>
            </w:r>
            <w:r w:rsidR="00FD7CA2">
              <w:rPr>
                <w:rFonts w:ascii="Verdana" w:eastAsia="Times New Roman" w:hAnsi="Verdana"/>
                <w:sz w:val="16"/>
                <w:szCs w:val="16"/>
                <w:lang w:eastAsia="el-GR"/>
              </w:rPr>
              <w:t xml:space="preserve"> </w:t>
            </w:r>
          </w:p>
        </w:tc>
      </w:tr>
      <w:tr w:rsidR="00C828F1" w:rsidRPr="00C828F1" w:rsidTr="00FD7CA2">
        <w:trPr>
          <w:trHeight w:val="700"/>
        </w:trPr>
        <w:tc>
          <w:tcPr>
            <w:tcW w:w="13669" w:type="dxa"/>
            <w:gridSpan w:val="5"/>
            <w:vMerge/>
            <w:tcBorders>
              <w:top w:val="single" w:sz="4" w:space="0" w:color="000000"/>
              <w:left w:val="double" w:sz="6"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194"/>
        </w:trPr>
        <w:tc>
          <w:tcPr>
            <w:tcW w:w="13669" w:type="dxa"/>
            <w:gridSpan w:val="5"/>
            <w:vMerge/>
            <w:tcBorders>
              <w:top w:val="single" w:sz="4" w:space="0" w:color="000000"/>
              <w:left w:val="double" w:sz="6" w:space="0" w:color="000000"/>
              <w:bottom w:val="single" w:sz="4" w:space="0" w:color="000000"/>
              <w:right w:val="double" w:sz="6" w:space="0" w:color="000000"/>
            </w:tcBorders>
            <w:vAlign w:val="center"/>
          </w:tcPr>
          <w:p w:rsidR="00C828F1" w:rsidRPr="00C828F1" w:rsidRDefault="00C828F1" w:rsidP="00C828F1">
            <w:pPr>
              <w:spacing w:after="0" w:line="240" w:lineRule="auto"/>
              <w:rPr>
                <w:rFonts w:ascii="Verdana" w:eastAsia="Times New Roman" w:hAnsi="Verdana"/>
                <w:sz w:val="16"/>
                <w:szCs w:val="16"/>
                <w:lang w:eastAsia="el-GR"/>
              </w:rPr>
            </w:pPr>
          </w:p>
        </w:tc>
      </w:tr>
      <w:tr w:rsidR="00C828F1" w:rsidRPr="00C828F1" w:rsidTr="00FD7CA2">
        <w:trPr>
          <w:trHeight w:val="493"/>
        </w:trPr>
        <w:tc>
          <w:tcPr>
            <w:tcW w:w="619" w:type="dxa"/>
            <w:tcBorders>
              <w:top w:val="nil"/>
              <w:left w:val="double" w:sz="6" w:space="0" w:color="000000"/>
              <w:bottom w:val="double" w:sz="6" w:space="0" w:color="000000"/>
              <w:right w:val="single" w:sz="4" w:space="0" w:color="000000"/>
            </w:tcBorders>
            <w:shd w:val="clear" w:color="auto" w:fill="auto"/>
            <w:vAlign w:val="center"/>
          </w:tcPr>
          <w:p w:rsidR="00C828F1" w:rsidRPr="00C828F1" w:rsidRDefault="00C828F1" w:rsidP="00C828F1">
            <w:pPr>
              <w:spacing w:after="0" w:line="240" w:lineRule="auto"/>
              <w:jc w:val="center"/>
              <w:rPr>
                <w:rFonts w:ascii="Verdana" w:eastAsia="Times New Roman" w:hAnsi="Verdana"/>
                <w:sz w:val="20"/>
                <w:szCs w:val="20"/>
                <w:lang w:eastAsia="el-GR"/>
              </w:rPr>
            </w:pPr>
            <w:r w:rsidRPr="00C828F1">
              <w:rPr>
                <w:rFonts w:ascii="Verdana" w:eastAsia="Times New Roman" w:hAnsi="Verdana"/>
                <w:sz w:val="20"/>
                <w:szCs w:val="20"/>
                <w:lang w:eastAsia="el-GR"/>
              </w:rPr>
              <w:t> </w:t>
            </w:r>
          </w:p>
        </w:tc>
        <w:tc>
          <w:tcPr>
            <w:tcW w:w="4290" w:type="dxa"/>
            <w:tcBorders>
              <w:top w:val="nil"/>
              <w:left w:val="nil"/>
              <w:bottom w:val="double" w:sz="6"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20"/>
                <w:szCs w:val="20"/>
                <w:lang w:eastAsia="el-GR"/>
              </w:rPr>
            </w:pPr>
            <w:r w:rsidRPr="00C828F1">
              <w:rPr>
                <w:rFonts w:ascii="Verdana" w:eastAsia="Times New Roman" w:hAnsi="Verdana"/>
                <w:sz w:val="20"/>
                <w:szCs w:val="20"/>
                <w:lang w:eastAsia="el-GR"/>
              </w:rPr>
              <w:t xml:space="preserve">Ημερομηνία </w:t>
            </w:r>
          </w:p>
        </w:tc>
        <w:tc>
          <w:tcPr>
            <w:tcW w:w="3452" w:type="dxa"/>
            <w:tcBorders>
              <w:top w:val="nil"/>
              <w:left w:val="nil"/>
              <w:bottom w:val="double" w:sz="6"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20"/>
                <w:szCs w:val="20"/>
                <w:lang w:eastAsia="el-GR"/>
              </w:rPr>
            </w:pPr>
            <w:r w:rsidRPr="00C828F1">
              <w:rPr>
                <w:rFonts w:ascii="Verdana" w:eastAsia="Times New Roman" w:hAnsi="Verdana"/>
                <w:sz w:val="20"/>
                <w:szCs w:val="20"/>
                <w:lang w:eastAsia="el-GR"/>
              </w:rPr>
              <w:t> </w:t>
            </w:r>
          </w:p>
        </w:tc>
        <w:tc>
          <w:tcPr>
            <w:tcW w:w="2694" w:type="dxa"/>
            <w:tcBorders>
              <w:top w:val="nil"/>
              <w:left w:val="nil"/>
              <w:bottom w:val="double" w:sz="6" w:space="0" w:color="000000"/>
              <w:right w:val="single" w:sz="4"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20"/>
                <w:szCs w:val="20"/>
                <w:lang w:eastAsia="el-GR"/>
              </w:rPr>
            </w:pPr>
            <w:r w:rsidRPr="00C828F1">
              <w:rPr>
                <w:rFonts w:ascii="Verdana" w:eastAsia="Times New Roman" w:hAnsi="Verdana"/>
                <w:sz w:val="20"/>
                <w:szCs w:val="20"/>
                <w:lang w:eastAsia="el-GR"/>
              </w:rPr>
              <w:t xml:space="preserve">Υπογραφή </w:t>
            </w:r>
          </w:p>
        </w:tc>
        <w:tc>
          <w:tcPr>
            <w:tcW w:w="2614" w:type="dxa"/>
            <w:tcBorders>
              <w:top w:val="nil"/>
              <w:left w:val="nil"/>
              <w:bottom w:val="double" w:sz="6" w:space="0" w:color="000000"/>
              <w:right w:val="double" w:sz="6" w:space="0" w:color="000000"/>
            </w:tcBorders>
            <w:shd w:val="clear" w:color="auto" w:fill="auto"/>
            <w:vAlign w:val="center"/>
          </w:tcPr>
          <w:p w:rsidR="00C828F1" w:rsidRPr="00C828F1" w:rsidRDefault="00C828F1" w:rsidP="00C828F1">
            <w:pPr>
              <w:spacing w:after="0" w:line="240" w:lineRule="auto"/>
              <w:rPr>
                <w:rFonts w:ascii="Verdana" w:eastAsia="Times New Roman" w:hAnsi="Verdana"/>
                <w:sz w:val="20"/>
                <w:szCs w:val="20"/>
                <w:lang w:eastAsia="el-GR"/>
              </w:rPr>
            </w:pPr>
            <w:r w:rsidRPr="00C828F1">
              <w:rPr>
                <w:rFonts w:ascii="Verdana" w:eastAsia="Times New Roman" w:hAnsi="Verdana"/>
                <w:sz w:val="20"/>
                <w:szCs w:val="20"/>
                <w:lang w:eastAsia="el-GR"/>
              </w:rPr>
              <w:t> </w:t>
            </w:r>
          </w:p>
        </w:tc>
      </w:tr>
    </w:tbl>
    <w:p w:rsidR="00C828F1" w:rsidRPr="00247C5D" w:rsidRDefault="00C828F1" w:rsidP="00505808">
      <w:pPr>
        <w:spacing w:after="0" w:line="360" w:lineRule="auto"/>
        <w:rPr>
          <w:rFonts w:ascii="Arial" w:hAnsi="Arial" w:cs="Arial"/>
          <w:b/>
          <w:lang w:val="en-US"/>
        </w:rPr>
      </w:pPr>
    </w:p>
    <w:sectPr w:rsidR="00C828F1" w:rsidRPr="00247C5D" w:rsidSect="00FD7CA2">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560" w:rsidRDefault="00333560" w:rsidP="00E34F14">
      <w:pPr>
        <w:spacing w:after="0" w:line="240" w:lineRule="auto"/>
      </w:pPr>
      <w:r>
        <w:separator/>
      </w:r>
    </w:p>
  </w:endnote>
  <w:endnote w:type="continuationSeparator" w:id="0">
    <w:p w:rsidR="00333560" w:rsidRDefault="00333560" w:rsidP="00E34F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libri,Bold">
    <w:altName w:val="Times New Roman"/>
    <w:panose1 w:val="00000000000000000000"/>
    <w:charset w:val="A1"/>
    <w:family w:val="auto"/>
    <w:notTrueType/>
    <w:pitch w:val="default"/>
    <w:sig w:usb0="0000008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786" w:rsidRDefault="00926786" w:rsidP="00F77027">
    <w:pPr>
      <w:pStyle w:val="a4"/>
      <w:tabs>
        <w:tab w:val="clear" w:pos="4153"/>
        <w:tab w:val="clear" w:pos="8306"/>
        <w:tab w:val="center" w:pos="4762"/>
        <w:tab w:val="right" w:pos="952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560" w:rsidRDefault="00333560" w:rsidP="00E34F14">
      <w:pPr>
        <w:spacing w:after="0" w:line="240" w:lineRule="auto"/>
      </w:pPr>
      <w:r>
        <w:separator/>
      </w:r>
    </w:p>
  </w:footnote>
  <w:footnote w:type="continuationSeparator" w:id="0">
    <w:p w:rsidR="00333560" w:rsidRDefault="00333560" w:rsidP="00E34F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lvl w:ilvl="0">
      <w:start w:val="1"/>
      <w:numFmt w:val="bullet"/>
      <w:lvlText w:val=""/>
      <w:lvlJc w:val="left"/>
      <w:pPr>
        <w:tabs>
          <w:tab w:val="num" w:pos="0"/>
        </w:tabs>
        <w:ind w:left="1179" w:hanging="360"/>
      </w:pPr>
      <w:rPr>
        <w:rFonts w:ascii="Symbol" w:hAnsi="Symbol" w:cs="Arial"/>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Num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nsid w:val="0000000C"/>
    <w:multiLevelType w:val="multilevel"/>
    <w:tmpl w:val="0000000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D"/>
    <w:multiLevelType w:val="multilevel"/>
    <w:tmpl w:val="15DCFE2A"/>
    <w:name w:val="WW8Num12"/>
    <w:lvl w:ilvl="0">
      <w:start w:val="1"/>
      <w:numFmt w:val="lowerRoman"/>
      <w:lvlText w:val="%1."/>
      <w:lvlJc w:val="left"/>
      <w:pPr>
        <w:tabs>
          <w:tab w:val="num" w:pos="720"/>
        </w:tabs>
        <w:ind w:left="720" w:hanging="380"/>
      </w:pPr>
      <w:rPr>
        <w:rFonts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nsid w:val="0000000E"/>
    <w:multiLevelType w:val="multilevel"/>
    <w:tmpl w:val="34F05298"/>
    <w:name w:val="WW8Num13"/>
    <w:lvl w:ilvl="0">
      <w:start w:val="1"/>
      <w:numFmt w:val="bullet"/>
      <w:lvlText w:val=""/>
      <w:lvlJc w:val="left"/>
      <w:pPr>
        <w:tabs>
          <w:tab w:val="num" w:pos="153"/>
        </w:tabs>
        <w:ind w:left="153" w:hanging="153"/>
      </w:pPr>
      <w:rPr>
        <w:rFonts w:ascii="Symbol" w:hAnsi="Symbol" w:hint="default"/>
      </w:rPr>
    </w:lvl>
    <w:lvl w:ilvl="1">
      <w:start w:val="1"/>
      <w:numFmt w:val="decimal"/>
      <w:lvlText w:val="%2."/>
      <w:lvlJc w:val="left"/>
      <w:pPr>
        <w:tabs>
          <w:tab w:val="num" w:pos="513"/>
        </w:tabs>
        <w:ind w:left="513" w:hanging="360"/>
      </w:pPr>
      <w:rPr>
        <w:rFonts w:hint="default"/>
      </w:rPr>
    </w:lvl>
    <w:lvl w:ilvl="2">
      <w:start w:val="1"/>
      <w:numFmt w:val="decimal"/>
      <w:lvlText w:val="%3."/>
      <w:lvlJc w:val="left"/>
      <w:pPr>
        <w:tabs>
          <w:tab w:val="num" w:pos="873"/>
        </w:tabs>
        <w:ind w:left="873" w:hanging="360"/>
      </w:pPr>
      <w:rPr>
        <w:rFonts w:hint="default"/>
      </w:rPr>
    </w:lvl>
    <w:lvl w:ilvl="3">
      <w:start w:val="1"/>
      <w:numFmt w:val="decimal"/>
      <w:lvlText w:val="%4."/>
      <w:lvlJc w:val="left"/>
      <w:pPr>
        <w:tabs>
          <w:tab w:val="num" w:pos="1233"/>
        </w:tabs>
        <w:ind w:left="1233" w:hanging="360"/>
      </w:pPr>
      <w:rPr>
        <w:rFonts w:hint="default"/>
      </w:rPr>
    </w:lvl>
    <w:lvl w:ilvl="4">
      <w:start w:val="1"/>
      <w:numFmt w:val="decimal"/>
      <w:lvlText w:val="%5."/>
      <w:lvlJc w:val="left"/>
      <w:pPr>
        <w:tabs>
          <w:tab w:val="num" w:pos="1593"/>
        </w:tabs>
        <w:ind w:left="1593" w:hanging="360"/>
      </w:pPr>
      <w:rPr>
        <w:rFonts w:hint="default"/>
      </w:rPr>
    </w:lvl>
    <w:lvl w:ilvl="5">
      <w:start w:val="1"/>
      <w:numFmt w:val="decimal"/>
      <w:lvlText w:val="%6."/>
      <w:lvlJc w:val="left"/>
      <w:pPr>
        <w:tabs>
          <w:tab w:val="num" w:pos="1953"/>
        </w:tabs>
        <w:ind w:left="1953" w:hanging="360"/>
      </w:pPr>
      <w:rPr>
        <w:rFonts w:hint="default"/>
      </w:rPr>
    </w:lvl>
    <w:lvl w:ilvl="6">
      <w:start w:val="1"/>
      <w:numFmt w:val="decimal"/>
      <w:lvlText w:val="%7."/>
      <w:lvlJc w:val="left"/>
      <w:pPr>
        <w:tabs>
          <w:tab w:val="num" w:pos="2313"/>
        </w:tabs>
        <w:ind w:left="2313" w:hanging="360"/>
      </w:pPr>
      <w:rPr>
        <w:rFonts w:hint="default"/>
      </w:rPr>
    </w:lvl>
    <w:lvl w:ilvl="7">
      <w:start w:val="1"/>
      <w:numFmt w:val="decimal"/>
      <w:lvlText w:val="%8."/>
      <w:lvlJc w:val="left"/>
      <w:pPr>
        <w:tabs>
          <w:tab w:val="num" w:pos="2673"/>
        </w:tabs>
        <w:ind w:left="2673" w:hanging="360"/>
      </w:pPr>
      <w:rPr>
        <w:rFonts w:hint="default"/>
      </w:rPr>
    </w:lvl>
    <w:lvl w:ilvl="8">
      <w:start w:val="1"/>
      <w:numFmt w:val="decimal"/>
      <w:lvlText w:val="%9."/>
      <w:lvlJc w:val="left"/>
      <w:pPr>
        <w:tabs>
          <w:tab w:val="num" w:pos="3033"/>
        </w:tabs>
        <w:ind w:left="3033" w:hanging="360"/>
      </w:pPr>
      <w:rPr>
        <w:rFonts w:hint="default"/>
      </w:rPr>
    </w:lvl>
  </w:abstractNum>
  <w:abstractNum w:abstractNumId="9">
    <w:nsid w:val="0000000F"/>
    <w:multiLevelType w:val="multilevel"/>
    <w:tmpl w:val="0000000F"/>
    <w:name w:val="WW8Num11"/>
    <w:lvl w:ilvl="0">
      <w:start w:val="1"/>
      <w:numFmt w:val="lowerRoman"/>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0000010"/>
    <w:multiLevelType w:val="multilevel"/>
    <w:tmpl w:val="00000010"/>
    <w:name w:val="WW8Num16"/>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6"/>
    <w:multiLevelType w:val="multilevel"/>
    <w:tmpl w:val="00000016"/>
    <w:name w:val="WW8Num22"/>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nsid w:val="00000017"/>
    <w:multiLevelType w:val="multilevel"/>
    <w:tmpl w:val="33D4B94A"/>
    <w:lvl w:ilvl="0">
      <w:start w:val="1"/>
      <w:numFmt w:val="decimal"/>
      <w:lvlText w:val="%1."/>
      <w:lvlJc w:val="left"/>
      <w:pPr>
        <w:tabs>
          <w:tab w:val="num" w:pos="720"/>
        </w:tabs>
        <w:ind w:left="720" w:hanging="360"/>
      </w:pPr>
      <w:rPr>
        <w:b w:val="0"/>
      </w:rPr>
    </w:lvl>
    <w:lvl w:ilvl="1">
      <w:start w:val="3"/>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3">
    <w:nsid w:val="00000018"/>
    <w:multiLevelType w:val="multilevel"/>
    <w:tmpl w:val="983A6912"/>
    <w:name w:val="WW8Num24"/>
    <w:lvl w:ilvl="0">
      <w:start w:val="1"/>
      <w:numFmt w:val="lowerRoman"/>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9"/>
    <w:multiLevelType w:val="multilevel"/>
    <w:tmpl w:val="00000019"/>
    <w:name w:val="WW8Num2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5">
    <w:nsid w:val="0000001A"/>
    <w:multiLevelType w:val="multilevel"/>
    <w:tmpl w:val="0000001A"/>
    <w:name w:val="WW8Num2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6">
    <w:nsid w:val="0000001B"/>
    <w:multiLevelType w:val="multilevel"/>
    <w:tmpl w:val="0000001B"/>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7">
    <w:nsid w:val="0000001C"/>
    <w:multiLevelType w:val="multilevel"/>
    <w:tmpl w:val="0000001C"/>
    <w:name w:val="WW8Num28"/>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D"/>
    <w:multiLevelType w:val="multilevel"/>
    <w:tmpl w:val="0000001D"/>
    <w:name w:val="WW8Num29"/>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E"/>
    <w:multiLevelType w:val="multilevel"/>
    <w:tmpl w:val="B994D0AE"/>
    <w:name w:val="WW8Num3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0">
    <w:nsid w:val="0000001F"/>
    <w:multiLevelType w:val="multilevel"/>
    <w:tmpl w:val="0000001F"/>
    <w:name w:val="WW8Num3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21"/>
    <w:multiLevelType w:val="multilevel"/>
    <w:tmpl w:val="00000021"/>
    <w:name w:val="WW8Num33"/>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3">
    <w:nsid w:val="00000022"/>
    <w:multiLevelType w:val="multilevel"/>
    <w:tmpl w:val="00000022"/>
    <w:name w:val="WW8Num3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23"/>
    <w:multiLevelType w:val="multilevel"/>
    <w:tmpl w:val="00000023"/>
    <w:name w:val="WW8Num35"/>
    <w:lvl w:ilvl="0">
      <w:start w:val="1"/>
      <w:numFmt w:val="bullet"/>
      <w:lvlText w:val=""/>
      <w:lvlJc w:val="left"/>
      <w:pPr>
        <w:tabs>
          <w:tab w:val="num" w:pos="644"/>
        </w:tabs>
        <w:ind w:left="644"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5">
    <w:nsid w:val="00000024"/>
    <w:multiLevelType w:val="multilevel"/>
    <w:tmpl w:val="00000024"/>
    <w:name w:val="WW8Num3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6">
    <w:nsid w:val="00000025"/>
    <w:multiLevelType w:val="multilevel"/>
    <w:tmpl w:val="00000025"/>
    <w:name w:val="WW8Num3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7">
    <w:nsid w:val="00000026"/>
    <w:multiLevelType w:val="multilevel"/>
    <w:tmpl w:val="00000026"/>
    <w:name w:val="WW8Num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28"/>
    <w:multiLevelType w:val="multilevel"/>
    <w:tmpl w:val="00000028"/>
    <w:name w:val="WW8Num40"/>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0">
    <w:nsid w:val="00000029"/>
    <w:multiLevelType w:val="multilevel"/>
    <w:tmpl w:val="3574277E"/>
    <w:name w:val="WW8Num41"/>
    <w:lvl w:ilvl="0">
      <w:start w:val="1"/>
      <w:numFmt w:val="lowerRoman"/>
      <w:lvlText w:val="%1."/>
      <w:lvlJc w:val="righ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nsid w:val="0000002A"/>
    <w:multiLevelType w:val="multilevel"/>
    <w:tmpl w:val="0000002A"/>
    <w:name w:val="WW8Num42"/>
    <w:lvl w:ilvl="0">
      <w:start w:val="1"/>
      <w:numFmt w:val="bullet"/>
      <w:lvlText w:val="-"/>
      <w:lvlJc w:val="left"/>
      <w:pPr>
        <w:tabs>
          <w:tab w:val="num" w:pos="720"/>
        </w:tabs>
        <w:ind w:left="720" w:hanging="360"/>
      </w:pPr>
      <w:rPr>
        <w:rFonts w:ascii="Arial" w:hAnsi="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2">
    <w:nsid w:val="0000002B"/>
    <w:multiLevelType w:val="multilevel"/>
    <w:tmpl w:val="0000002B"/>
    <w:name w:val="WW8Num43"/>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C"/>
    <w:multiLevelType w:val="multilevel"/>
    <w:tmpl w:val="0000002C"/>
    <w:name w:val="WW8Num44"/>
    <w:lvl w:ilvl="0">
      <w:start w:val="1"/>
      <w:numFmt w:val="decimal"/>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nsid w:val="0000002D"/>
    <w:multiLevelType w:val="multilevel"/>
    <w:tmpl w:val="0000002D"/>
    <w:name w:val="WW8Num45"/>
    <w:lvl w:ilvl="0">
      <w:start w:val="1"/>
      <w:numFmt w:val="lowerRoman"/>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5">
    <w:nsid w:val="0000002E"/>
    <w:multiLevelType w:val="multilevel"/>
    <w:tmpl w:val="0000002E"/>
    <w:name w:val="WW8Num46"/>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F"/>
    <w:multiLevelType w:val="multilevel"/>
    <w:tmpl w:val="0000002F"/>
    <w:name w:val="WW8Num4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7">
    <w:nsid w:val="00000030"/>
    <w:multiLevelType w:val="multilevel"/>
    <w:tmpl w:val="00000030"/>
    <w:name w:val="WW8Num4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8">
    <w:nsid w:val="00000031"/>
    <w:multiLevelType w:val="multilevel"/>
    <w:tmpl w:val="00000031"/>
    <w:name w:val="WW8Num49"/>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32"/>
    <w:multiLevelType w:val="multilevel"/>
    <w:tmpl w:val="00000032"/>
    <w:name w:val="WW8Num50"/>
    <w:lvl w:ilvl="0">
      <w:start w:val="1"/>
      <w:numFmt w:val="bullet"/>
      <w:lvlText w:val=""/>
      <w:lvlJc w:val="left"/>
      <w:pPr>
        <w:tabs>
          <w:tab w:val="num" w:pos="720"/>
        </w:tabs>
        <w:ind w:left="720" w:hanging="360"/>
      </w:pPr>
      <w:rPr>
        <w:rFonts w:ascii="Wingdings" w:hAnsi="Wingdings"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Times New Roman"/>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Times New Roman"/>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Times New Roman"/>
      </w:rPr>
    </w:lvl>
  </w:abstractNum>
  <w:abstractNum w:abstractNumId="40">
    <w:nsid w:val="00000034"/>
    <w:multiLevelType w:val="multilevel"/>
    <w:tmpl w:val="00000034"/>
    <w:lvl w:ilvl="0">
      <w:start w:val="1"/>
      <w:numFmt w:val="lowerRoman"/>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1">
    <w:nsid w:val="00000036"/>
    <w:multiLevelType w:val="multilevel"/>
    <w:tmpl w:val="00000036"/>
    <w:name w:val="WW8Num54"/>
    <w:lvl w:ilvl="0">
      <w:start w:val="1"/>
      <w:numFmt w:val="lowerRoman"/>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2">
    <w:nsid w:val="00000037"/>
    <w:multiLevelType w:val="multilevel"/>
    <w:tmpl w:val="00000037"/>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38"/>
    <w:multiLevelType w:val="multilevel"/>
    <w:tmpl w:val="00000038"/>
    <w:name w:val="WW8Num5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44">
    <w:nsid w:val="00000039"/>
    <w:multiLevelType w:val="multilevel"/>
    <w:tmpl w:val="00000039"/>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3B"/>
    <w:multiLevelType w:val="multilevel"/>
    <w:tmpl w:val="0000003B"/>
    <w:name w:val="WW8Num67"/>
    <w:lvl w:ilvl="0">
      <w:numFmt w:val="bullet"/>
      <w:lvlText w:val="-"/>
      <w:lvlJc w:val="left"/>
      <w:pPr>
        <w:tabs>
          <w:tab w:val="num" w:pos="0"/>
        </w:tabs>
        <w:ind w:left="0" w:firstLine="0"/>
      </w:pPr>
      <w:rPr>
        <w:rFonts w:ascii="Arial" w:hAnsi="Arial" w:cs="Aria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46">
    <w:nsid w:val="0000003C"/>
    <w:multiLevelType w:val="multilevel"/>
    <w:tmpl w:val="0000003C"/>
    <w:name w:val="WW8Num68"/>
    <w:lvl w:ilvl="0">
      <w:start w:val="1"/>
      <w:numFmt w:val="bullet"/>
      <w:lvlText w:val=""/>
      <w:lvlJc w:val="left"/>
      <w:pPr>
        <w:tabs>
          <w:tab w:val="num" w:pos="0"/>
        </w:tabs>
        <w:ind w:left="0" w:firstLine="0"/>
      </w:pPr>
      <w:rPr>
        <w:rFonts w:ascii="Symbol" w:hAnsi="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47">
    <w:nsid w:val="0000003D"/>
    <w:multiLevelType w:val="singleLevel"/>
    <w:tmpl w:val="0000003D"/>
    <w:name w:val="WW8Num69"/>
    <w:lvl w:ilvl="0">
      <w:start w:val="1"/>
      <w:numFmt w:val="bullet"/>
      <w:lvlText w:val=""/>
      <w:lvlJc w:val="left"/>
      <w:pPr>
        <w:tabs>
          <w:tab w:val="num" w:pos="0"/>
        </w:tabs>
        <w:ind w:left="1004" w:hanging="360"/>
      </w:pPr>
      <w:rPr>
        <w:rFonts w:ascii="Symbol" w:hAnsi="Symbol"/>
      </w:rPr>
    </w:lvl>
  </w:abstractNum>
  <w:abstractNum w:abstractNumId="48">
    <w:nsid w:val="0000003E"/>
    <w:multiLevelType w:val="multilevel"/>
    <w:tmpl w:val="0000003E"/>
    <w:name w:val="WW8Num70"/>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F"/>
    <w:multiLevelType w:val="singleLevel"/>
    <w:tmpl w:val="0000003F"/>
    <w:name w:val="WW8Num71"/>
    <w:lvl w:ilvl="0">
      <w:start w:val="1"/>
      <w:numFmt w:val="decimal"/>
      <w:lvlText w:val="%1)"/>
      <w:lvlJc w:val="left"/>
      <w:pPr>
        <w:tabs>
          <w:tab w:val="num" w:pos="0"/>
        </w:tabs>
        <w:ind w:left="644" w:hanging="360"/>
      </w:pPr>
    </w:lvl>
  </w:abstractNum>
  <w:abstractNum w:abstractNumId="50">
    <w:nsid w:val="026C07DE"/>
    <w:multiLevelType w:val="hybridMultilevel"/>
    <w:tmpl w:val="8C32E296"/>
    <w:lvl w:ilvl="0" w:tplc="19E0F376">
      <w:start w:val="1"/>
      <w:numFmt w:val="decimal"/>
      <w:lvlText w:val="%1."/>
      <w:lvlJc w:val="left"/>
      <w:pPr>
        <w:tabs>
          <w:tab w:val="num" w:pos="720"/>
        </w:tabs>
        <w:ind w:left="720" w:hanging="360"/>
      </w:pPr>
      <w:rPr>
        <w:rFonts w:hint="default"/>
      </w:rPr>
    </w:lvl>
    <w:lvl w:ilvl="1" w:tplc="0EF88A4C">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1">
    <w:nsid w:val="0730759E"/>
    <w:multiLevelType w:val="multilevel"/>
    <w:tmpl w:val="AE28DC74"/>
    <w:name w:val="WW8Num15"/>
    <w:lvl w:ilvl="0">
      <w:start w:val="1"/>
      <w:numFmt w:val="decimal"/>
      <w:lvlText w:val="%1."/>
      <w:lvlJc w:val="left"/>
      <w:pPr>
        <w:ind w:left="360" w:hanging="360"/>
      </w:pPr>
      <w:rPr>
        <w:rFonts w:hint="default"/>
      </w:rPr>
    </w:lvl>
    <w:lvl w:ilvl="1">
      <w:start w:val="3"/>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576" w:hanging="144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504" w:hanging="1800"/>
      </w:pPr>
      <w:rPr>
        <w:rFonts w:hint="default"/>
      </w:rPr>
    </w:lvl>
    <w:lvl w:ilvl="7">
      <w:start w:val="1"/>
      <w:numFmt w:val="decimal"/>
      <w:isLgl/>
      <w:lvlText w:val="%1.%2.%3.%4.%5.%6.%7.%8."/>
      <w:lvlJc w:val="left"/>
      <w:pPr>
        <w:ind w:left="4148" w:hanging="2160"/>
      </w:pPr>
      <w:rPr>
        <w:rFonts w:hint="default"/>
      </w:rPr>
    </w:lvl>
    <w:lvl w:ilvl="8">
      <w:start w:val="1"/>
      <w:numFmt w:val="decimal"/>
      <w:isLgl/>
      <w:lvlText w:val="%1.%2.%3.%4.%5.%6.%7.%8.%9."/>
      <w:lvlJc w:val="left"/>
      <w:pPr>
        <w:ind w:left="4432" w:hanging="2160"/>
      </w:pPr>
      <w:rPr>
        <w:rFonts w:hint="default"/>
      </w:rPr>
    </w:lvl>
  </w:abstractNum>
  <w:abstractNum w:abstractNumId="52">
    <w:nsid w:val="0AE227D5"/>
    <w:multiLevelType w:val="hybridMultilevel"/>
    <w:tmpl w:val="B3508E54"/>
    <w:lvl w:ilvl="0" w:tplc="A0D82366">
      <w:start w:val="1"/>
      <w:numFmt w:val="lowerRoman"/>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53">
    <w:nsid w:val="0BEE59C0"/>
    <w:multiLevelType w:val="hybridMultilevel"/>
    <w:tmpl w:val="20560D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nsid w:val="0DA77CA7"/>
    <w:multiLevelType w:val="multilevel"/>
    <w:tmpl w:val="CFF68A0A"/>
    <w:lvl w:ilvl="0">
      <w:start w:val="1"/>
      <w:numFmt w:val="decimal"/>
      <w:lvlText w:val="%1."/>
      <w:lvlJc w:val="left"/>
      <w:pPr>
        <w:ind w:left="360" w:hanging="360"/>
      </w:pPr>
    </w:lvl>
    <w:lvl w:ilvl="1">
      <w:start w:val="5"/>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576" w:hanging="144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504" w:hanging="1800"/>
      </w:pPr>
      <w:rPr>
        <w:rFonts w:hint="default"/>
      </w:rPr>
    </w:lvl>
    <w:lvl w:ilvl="7">
      <w:start w:val="1"/>
      <w:numFmt w:val="decimal"/>
      <w:isLgl/>
      <w:lvlText w:val="%1.%2.%3.%4.%5.%6.%7.%8."/>
      <w:lvlJc w:val="left"/>
      <w:pPr>
        <w:ind w:left="4148" w:hanging="2160"/>
      </w:pPr>
      <w:rPr>
        <w:rFonts w:hint="default"/>
      </w:rPr>
    </w:lvl>
    <w:lvl w:ilvl="8">
      <w:start w:val="1"/>
      <w:numFmt w:val="decimal"/>
      <w:isLgl/>
      <w:lvlText w:val="%1.%2.%3.%4.%5.%6.%7.%8.%9."/>
      <w:lvlJc w:val="left"/>
      <w:pPr>
        <w:ind w:left="4432" w:hanging="2160"/>
      </w:pPr>
      <w:rPr>
        <w:rFonts w:hint="default"/>
      </w:rPr>
    </w:lvl>
  </w:abstractNum>
  <w:abstractNum w:abstractNumId="55">
    <w:nsid w:val="119C3345"/>
    <w:multiLevelType w:val="hybridMultilevel"/>
    <w:tmpl w:val="047074CA"/>
    <w:lvl w:ilvl="0" w:tplc="1160E254">
      <w:start w:val="1"/>
      <w:numFmt w:val="decimal"/>
      <w:pStyle w:val="1"/>
      <w:lvlText w:val="%1."/>
      <w:lvlJc w:val="left"/>
      <w:pPr>
        <w:ind w:left="360" w:hanging="360"/>
      </w:p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56">
    <w:nsid w:val="11A05E80"/>
    <w:multiLevelType w:val="hybridMultilevel"/>
    <w:tmpl w:val="75244C36"/>
    <w:lvl w:ilvl="0" w:tplc="CCCA134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7">
    <w:nsid w:val="11C43CE3"/>
    <w:multiLevelType w:val="hybridMultilevel"/>
    <w:tmpl w:val="318C4234"/>
    <w:lvl w:ilvl="0" w:tplc="AA46CC62">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nsid w:val="13E909F4"/>
    <w:multiLevelType w:val="multilevel"/>
    <w:tmpl w:val="0000002C"/>
    <w:lvl w:ilvl="0">
      <w:start w:val="1"/>
      <w:numFmt w:val="decimal"/>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9">
    <w:nsid w:val="15F45CFA"/>
    <w:multiLevelType w:val="hybridMultilevel"/>
    <w:tmpl w:val="64C66E6A"/>
    <w:lvl w:ilvl="0" w:tplc="9440D924">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55228A7C">
      <w:numFmt w:val="bullet"/>
      <w:lvlText w:val="-"/>
      <w:lvlJc w:val="left"/>
      <w:pPr>
        <w:ind w:left="3600" w:hanging="360"/>
      </w:pPr>
      <w:rPr>
        <w:rFonts w:ascii="Arial" w:eastAsia="Calibri" w:hAnsi="Arial" w:cs="Arial" w:hint="default"/>
      </w:rPr>
    </w:lvl>
    <w:lvl w:ilvl="5" w:tplc="342CF5F2">
      <w:start w:val="4"/>
      <w:numFmt w:val="bullet"/>
      <w:lvlText w:val="•"/>
      <w:lvlJc w:val="left"/>
      <w:pPr>
        <w:ind w:left="4320" w:hanging="360"/>
      </w:pPr>
      <w:rPr>
        <w:rFonts w:ascii="Arial" w:eastAsia="Calibri" w:hAnsi="Arial" w:cs="Arial" w:hint="default"/>
        <w:sz w:val="28"/>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60">
    <w:nsid w:val="19AB7B59"/>
    <w:multiLevelType w:val="multilevel"/>
    <w:tmpl w:val="000000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nsid w:val="1A7B052D"/>
    <w:multiLevelType w:val="hybridMultilevel"/>
    <w:tmpl w:val="8968CDE6"/>
    <w:lvl w:ilvl="0" w:tplc="EF3EA51A">
      <w:start w:val="1"/>
      <w:numFmt w:val="lowerRoman"/>
      <w:lvlText w:val="(%1)"/>
      <w:lvlJc w:val="left"/>
      <w:pPr>
        <w:ind w:left="720" w:hanging="360"/>
      </w:pPr>
      <w:rPr>
        <w:rFonts w:hint="default"/>
      </w:rPr>
    </w:lvl>
    <w:lvl w:ilvl="1" w:tplc="7082BE18">
      <w:start w:val="1"/>
      <w:numFmt w:val="bullet"/>
      <w:lvlText w:val=""/>
      <w:lvlJc w:val="left"/>
      <w:pPr>
        <w:ind w:left="1440" w:hanging="360"/>
      </w:pPr>
      <w:rPr>
        <w:rFonts w:ascii="Wingdings" w:hAnsi="Wingdings" w:hint="default"/>
      </w:rPr>
    </w:lvl>
    <w:lvl w:ilvl="2" w:tplc="2E4443BA">
      <w:start w:val="1"/>
      <w:numFmt w:val="decimal"/>
      <w:lvlText w:val="%3."/>
      <w:lvlJc w:val="left"/>
      <w:pPr>
        <w:ind w:left="2340" w:hanging="360"/>
      </w:pPr>
      <w:rPr>
        <w:rFonts w:hint="default"/>
      </w:rPr>
    </w:lvl>
    <w:lvl w:ilvl="3" w:tplc="84FA034E" w:tentative="1">
      <w:start w:val="1"/>
      <w:numFmt w:val="decimal"/>
      <w:lvlText w:val="%4."/>
      <w:lvlJc w:val="left"/>
      <w:pPr>
        <w:ind w:left="2880" w:hanging="360"/>
      </w:pPr>
    </w:lvl>
    <w:lvl w:ilvl="4" w:tplc="03705A5C" w:tentative="1">
      <w:start w:val="1"/>
      <w:numFmt w:val="lowerLetter"/>
      <w:lvlText w:val="%5."/>
      <w:lvlJc w:val="left"/>
      <w:pPr>
        <w:ind w:left="3600" w:hanging="360"/>
      </w:pPr>
    </w:lvl>
    <w:lvl w:ilvl="5" w:tplc="D854AC18" w:tentative="1">
      <w:start w:val="1"/>
      <w:numFmt w:val="lowerRoman"/>
      <w:lvlText w:val="%6."/>
      <w:lvlJc w:val="right"/>
      <w:pPr>
        <w:ind w:left="4320" w:hanging="180"/>
      </w:pPr>
    </w:lvl>
    <w:lvl w:ilvl="6" w:tplc="A9DC048C" w:tentative="1">
      <w:start w:val="1"/>
      <w:numFmt w:val="decimal"/>
      <w:lvlText w:val="%7."/>
      <w:lvlJc w:val="left"/>
      <w:pPr>
        <w:ind w:left="5040" w:hanging="360"/>
      </w:pPr>
    </w:lvl>
    <w:lvl w:ilvl="7" w:tplc="E452E3B0" w:tentative="1">
      <w:start w:val="1"/>
      <w:numFmt w:val="lowerLetter"/>
      <w:lvlText w:val="%8."/>
      <w:lvlJc w:val="left"/>
      <w:pPr>
        <w:ind w:left="5760" w:hanging="360"/>
      </w:pPr>
    </w:lvl>
    <w:lvl w:ilvl="8" w:tplc="9796C850" w:tentative="1">
      <w:start w:val="1"/>
      <w:numFmt w:val="lowerRoman"/>
      <w:lvlText w:val="%9."/>
      <w:lvlJc w:val="right"/>
      <w:pPr>
        <w:ind w:left="6480" w:hanging="180"/>
      </w:pPr>
    </w:lvl>
  </w:abstractNum>
  <w:abstractNum w:abstractNumId="62">
    <w:nsid w:val="215B5460"/>
    <w:multiLevelType w:val="hybridMultilevel"/>
    <w:tmpl w:val="A8183E58"/>
    <w:lvl w:ilvl="0" w:tplc="0408000D">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nsid w:val="25DC30F3"/>
    <w:multiLevelType w:val="hybridMultilevel"/>
    <w:tmpl w:val="151AE694"/>
    <w:lvl w:ilvl="0" w:tplc="0408000F">
      <w:start w:val="1"/>
      <w:numFmt w:val="lowerRoman"/>
      <w:lvlText w:val="(%1)"/>
      <w:lvlJc w:val="left"/>
      <w:pPr>
        <w:tabs>
          <w:tab w:val="num" w:pos="3150"/>
        </w:tabs>
        <w:ind w:left="340" w:hanging="340"/>
      </w:pPr>
      <w:rPr>
        <w:rFonts w:hint="default"/>
      </w:rPr>
    </w:lvl>
    <w:lvl w:ilvl="1" w:tplc="04080019">
      <w:start w:val="1"/>
      <w:numFmt w:val="bullet"/>
      <w:lvlText w:val=""/>
      <w:lvlJc w:val="left"/>
      <w:pPr>
        <w:tabs>
          <w:tab w:val="num" w:pos="1590"/>
        </w:tabs>
        <w:ind w:left="567" w:hanging="567"/>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4">
    <w:nsid w:val="2A070105"/>
    <w:multiLevelType w:val="hybridMultilevel"/>
    <w:tmpl w:val="C7A6AC2E"/>
    <w:lvl w:ilvl="0" w:tplc="E91A2D20">
      <w:start w:val="1"/>
      <w:numFmt w:val="decimal"/>
      <w:lvlText w:val="%1."/>
      <w:lvlJc w:val="left"/>
      <w:pPr>
        <w:tabs>
          <w:tab w:val="num" w:pos="397"/>
        </w:tabs>
        <w:ind w:left="397" w:hanging="397"/>
      </w:pPr>
      <w:rPr>
        <w:rFonts w:hint="default"/>
        <w:b w:val="0"/>
        <w:i w:val="0"/>
      </w:rPr>
    </w:lvl>
    <w:lvl w:ilvl="1" w:tplc="E2405D76">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5">
    <w:nsid w:val="2E7909B3"/>
    <w:multiLevelType w:val="multilevel"/>
    <w:tmpl w:val="0000002D"/>
    <w:lvl w:ilvl="0">
      <w:start w:val="1"/>
      <w:numFmt w:val="lowerRoman"/>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6">
    <w:nsid w:val="31AC4564"/>
    <w:multiLevelType w:val="hybridMultilevel"/>
    <w:tmpl w:val="A0B83996"/>
    <w:lvl w:ilvl="0" w:tplc="04080013">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7">
    <w:nsid w:val="32923B1E"/>
    <w:multiLevelType w:val="hybridMultilevel"/>
    <w:tmpl w:val="379E336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nsid w:val="3326654E"/>
    <w:multiLevelType w:val="hybridMultilevel"/>
    <w:tmpl w:val="37C2775A"/>
    <w:lvl w:ilvl="0" w:tplc="0408000D">
      <w:start w:val="1"/>
      <w:numFmt w:val="bullet"/>
      <w:lvlText w:val=""/>
      <w:lvlJc w:val="left"/>
      <w:pPr>
        <w:ind w:left="1713" w:hanging="360"/>
      </w:pPr>
      <w:rPr>
        <w:rFonts w:ascii="Wingdings" w:hAnsi="Wingdings"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69">
    <w:nsid w:val="34B66E59"/>
    <w:multiLevelType w:val="hybridMultilevel"/>
    <w:tmpl w:val="7AD00CFE"/>
    <w:lvl w:ilvl="0" w:tplc="0408000D">
      <w:start w:val="1"/>
      <w:numFmt w:val="lowerRoman"/>
      <w:lvlText w:val="(%1)"/>
      <w:lvlJc w:val="left"/>
      <w:pPr>
        <w:ind w:left="720" w:hanging="360"/>
      </w:pPr>
      <w:rPr>
        <w:rFonts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70">
    <w:nsid w:val="3E7B3E96"/>
    <w:multiLevelType w:val="multilevel"/>
    <w:tmpl w:val="0000002D"/>
    <w:lvl w:ilvl="0">
      <w:start w:val="1"/>
      <w:numFmt w:val="lowerRoman"/>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1">
    <w:nsid w:val="3F1F4690"/>
    <w:multiLevelType w:val="hybridMultilevel"/>
    <w:tmpl w:val="7AD00CFE"/>
    <w:lvl w:ilvl="0" w:tplc="0408000D">
      <w:start w:val="1"/>
      <w:numFmt w:val="lowerRoman"/>
      <w:lvlText w:val="(%1)"/>
      <w:lvlJc w:val="left"/>
      <w:pPr>
        <w:ind w:left="720" w:hanging="360"/>
      </w:pPr>
      <w:rPr>
        <w:rFonts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72">
    <w:nsid w:val="4152361F"/>
    <w:multiLevelType w:val="multilevel"/>
    <w:tmpl w:val="0000001C"/>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nsid w:val="42423320"/>
    <w:multiLevelType w:val="hybridMultilevel"/>
    <w:tmpl w:val="0E7AAFFE"/>
    <w:lvl w:ilvl="0" w:tplc="0408000F">
      <w:start w:val="1"/>
      <w:numFmt w:val="bullet"/>
      <w:lvlText w:val=""/>
      <w:lvlJc w:val="left"/>
      <w:pPr>
        <w:ind w:left="720" w:hanging="360"/>
      </w:pPr>
      <w:rPr>
        <w:rFonts w:ascii="Wingdings" w:hAnsi="Wingding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74">
    <w:nsid w:val="44DE317E"/>
    <w:multiLevelType w:val="hybridMultilevel"/>
    <w:tmpl w:val="CE6829EE"/>
    <w:lvl w:ilvl="0" w:tplc="0408000D">
      <w:start w:val="1"/>
      <w:numFmt w:val="bullet"/>
      <w:lvlText w:val=""/>
      <w:lvlJc w:val="left"/>
      <w:pPr>
        <w:tabs>
          <w:tab w:val="num" w:pos="1140"/>
        </w:tabs>
        <w:ind w:left="114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5">
    <w:nsid w:val="47AC543F"/>
    <w:multiLevelType w:val="hybridMultilevel"/>
    <w:tmpl w:val="373AF804"/>
    <w:lvl w:ilvl="0" w:tplc="42182582">
      <w:start w:val="1"/>
      <w:numFmt w:val="bullet"/>
      <w:lvlText w:val=""/>
      <w:lvlJc w:val="left"/>
      <w:pPr>
        <w:tabs>
          <w:tab w:val="num" w:pos="1140"/>
        </w:tabs>
        <w:ind w:left="114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nsid w:val="53441C65"/>
    <w:multiLevelType w:val="hybridMultilevel"/>
    <w:tmpl w:val="DA6A9A36"/>
    <w:lvl w:ilvl="0" w:tplc="E97614D0">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nsid w:val="551257EE"/>
    <w:multiLevelType w:val="hybridMultilevel"/>
    <w:tmpl w:val="D1B008A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8">
    <w:nsid w:val="582E3802"/>
    <w:multiLevelType w:val="multilevel"/>
    <w:tmpl w:val="0000002C"/>
    <w:lvl w:ilvl="0">
      <w:start w:val="1"/>
      <w:numFmt w:val="decimal"/>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9">
    <w:nsid w:val="59FF4485"/>
    <w:multiLevelType w:val="multilevel"/>
    <w:tmpl w:val="C358B438"/>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nsid w:val="6DB518CC"/>
    <w:multiLevelType w:val="hybridMultilevel"/>
    <w:tmpl w:val="0180EF0E"/>
    <w:lvl w:ilvl="0" w:tplc="558E899C">
      <w:start w:val="1"/>
      <w:numFmt w:val="lowerRoman"/>
      <w:lvlText w:val="(%1)"/>
      <w:lvlJc w:val="left"/>
      <w:pPr>
        <w:tabs>
          <w:tab w:val="num" w:pos="3490"/>
        </w:tabs>
        <w:ind w:left="680" w:hanging="340"/>
      </w:pPr>
      <w:rPr>
        <w:rFonts w:hint="default"/>
      </w:rPr>
    </w:lvl>
    <w:lvl w:ilvl="1" w:tplc="04080019">
      <w:start w:val="1"/>
      <w:numFmt w:val="bullet"/>
      <w:lvlText w:val=""/>
      <w:lvlJc w:val="left"/>
      <w:pPr>
        <w:tabs>
          <w:tab w:val="num" w:pos="1930"/>
        </w:tabs>
        <w:ind w:left="907" w:hanging="567"/>
      </w:pPr>
      <w:rPr>
        <w:rFonts w:ascii="Wingdings" w:hAnsi="Wingdings" w:hint="default"/>
      </w:rPr>
    </w:lvl>
    <w:lvl w:ilvl="2" w:tplc="0408001B" w:tentative="1">
      <w:start w:val="1"/>
      <w:numFmt w:val="bullet"/>
      <w:lvlText w:val=""/>
      <w:lvlJc w:val="left"/>
      <w:pPr>
        <w:tabs>
          <w:tab w:val="num" w:pos="2500"/>
        </w:tabs>
        <w:ind w:left="2500" w:hanging="360"/>
      </w:pPr>
      <w:rPr>
        <w:rFonts w:ascii="Wingdings" w:hAnsi="Wingdings" w:hint="default"/>
      </w:rPr>
    </w:lvl>
    <w:lvl w:ilvl="3" w:tplc="0408000F" w:tentative="1">
      <w:start w:val="1"/>
      <w:numFmt w:val="bullet"/>
      <w:lvlText w:val=""/>
      <w:lvlJc w:val="left"/>
      <w:pPr>
        <w:tabs>
          <w:tab w:val="num" w:pos="3220"/>
        </w:tabs>
        <w:ind w:left="3220" w:hanging="360"/>
      </w:pPr>
      <w:rPr>
        <w:rFonts w:ascii="Symbol" w:hAnsi="Symbol" w:hint="default"/>
      </w:rPr>
    </w:lvl>
    <w:lvl w:ilvl="4" w:tplc="04080019" w:tentative="1">
      <w:start w:val="1"/>
      <w:numFmt w:val="bullet"/>
      <w:lvlText w:val="o"/>
      <w:lvlJc w:val="left"/>
      <w:pPr>
        <w:tabs>
          <w:tab w:val="num" w:pos="3940"/>
        </w:tabs>
        <w:ind w:left="3940" w:hanging="360"/>
      </w:pPr>
      <w:rPr>
        <w:rFonts w:ascii="Courier New" w:hAnsi="Courier New" w:hint="default"/>
      </w:rPr>
    </w:lvl>
    <w:lvl w:ilvl="5" w:tplc="0408001B" w:tentative="1">
      <w:start w:val="1"/>
      <w:numFmt w:val="bullet"/>
      <w:lvlText w:val=""/>
      <w:lvlJc w:val="left"/>
      <w:pPr>
        <w:tabs>
          <w:tab w:val="num" w:pos="4660"/>
        </w:tabs>
        <w:ind w:left="4660" w:hanging="360"/>
      </w:pPr>
      <w:rPr>
        <w:rFonts w:ascii="Wingdings" w:hAnsi="Wingdings" w:hint="default"/>
      </w:rPr>
    </w:lvl>
    <w:lvl w:ilvl="6" w:tplc="0408000F" w:tentative="1">
      <w:start w:val="1"/>
      <w:numFmt w:val="bullet"/>
      <w:lvlText w:val=""/>
      <w:lvlJc w:val="left"/>
      <w:pPr>
        <w:tabs>
          <w:tab w:val="num" w:pos="5380"/>
        </w:tabs>
        <w:ind w:left="5380" w:hanging="360"/>
      </w:pPr>
      <w:rPr>
        <w:rFonts w:ascii="Symbol" w:hAnsi="Symbol" w:hint="default"/>
      </w:rPr>
    </w:lvl>
    <w:lvl w:ilvl="7" w:tplc="04080019" w:tentative="1">
      <w:start w:val="1"/>
      <w:numFmt w:val="bullet"/>
      <w:lvlText w:val="o"/>
      <w:lvlJc w:val="left"/>
      <w:pPr>
        <w:tabs>
          <w:tab w:val="num" w:pos="6100"/>
        </w:tabs>
        <w:ind w:left="6100" w:hanging="360"/>
      </w:pPr>
      <w:rPr>
        <w:rFonts w:ascii="Courier New" w:hAnsi="Courier New" w:hint="default"/>
      </w:rPr>
    </w:lvl>
    <w:lvl w:ilvl="8" w:tplc="0408001B" w:tentative="1">
      <w:start w:val="1"/>
      <w:numFmt w:val="bullet"/>
      <w:lvlText w:val=""/>
      <w:lvlJc w:val="left"/>
      <w:pPr>
        <w:tabs>
          <w:tab w:val="num" w:pos="6820"/>
        </w:tabs>
        <w:ind w:left="6820" w:hanging="360"/>
      </w:pPr>
      <w:rPr>
        <w:rFonts w:ascii="Wingdings" w:hAnsi="Wingdings" w:hint="default"/>
      </w:rPr>
    </w:lvl>
  </w:abstractNum>
  <w:abstractNum w:abstractNumId="81">
    <w:nsid w:val="76E04EF7"/>
    <w:multiLevelType w:val="hybridMultilevel"/>
    <w:tmpl w:val="D25C8B78"/>
    <w:lvl w:ilvl="0" w:tplc="07AEDA42">
      <w:start w:val="3"/>
      <w:numFmt w:val="decimal"/>
      <w:lvlText w:val="%1."/>
      <w:lvlJc w:val="left"/>
      <w:pPr>
        <w:tabs>
          <w:tab w:val="num" w:pos="367"/>
        </w:tabs>
        <w:ind w:left="367" w:hanging="360"/>
      </w:pPr>
      <w:rPr>
        <w:rFonts w:hint="default"/>
      </w:rPr>
    </w:lvl>
    <w:lvl w:ilvl="1" w:tplc="04080019" w:tentative="1">
      <w:start w:val="1"/>
      <w:numFmt w:val="lowerLetter"/>
      <w:lvlText w:val="%2."/>
      <w:lvlJc w:val="left"/>
      <w:pPr>
        <w:tabs>
          <w:tab w:val="num" w:pos="1087"/>
        </w:tabs>
        <w:ind w:left="1087" w:hanging="360"/>
      </w:pPr>
    </w:lvl>
    <w:lvl w:ilvl="2" w:tplc="0408001B" w:tentative="1">
      <w:start w:val="1"/>
      <w:numFmt w:val="lowerRoman"/>
      <w:lvlText w:val="%3."/>
      <w:lvlJc w:val="right"/>
      <w:pPr>
        <w:tabs>
          <w:tab w:val="num" w:pos="1807"/>
        </w:tabs>
        <w:ind w:left="1807" w:hanging="180"/>
      </w:pPr>
    </w:lvl>
    <w:lvl w:ilvl="3" w:tplc="0408000F" w:tentative="1">
      <w:start w:val="1"/>
      <w:numFmt w:val="decimal"/>
      <w:lvlText w:val="%4."/>
      <w:lvlJc w:val="left"/>
      <w:pPr>
        <w:tabs>
          <w:tab w:val="num" w:pos="2527"/>
        </w:tabs>
        <w:ind w:left="2527" w:hanging="360"/>
      </w:pPr>
    </w:lvl>
    <w:lvl w:ilvl="4" w:tplc="04080019" w:tentative="1">
      <w:start w:val="1"/>
      <w:numFmt w:val="lowerLetter"/>
      <w:lvlText w:val="%5."/>
      <w:lvlJc w:val="left"/>
      <w:pPr>
        <w:tabs>
          <w:tab w:val="num" w:pos="3247"/>
        </w:tabs>
        <w:ind w:left="3247" w:hanging="360"/>
      </w:pPr>
    </w:lvl>
    <w:lvl w:ilvl="5" w:tplc="0408001B" w:tentative="1">
      <w:start w:val="1"/>
      <w:numFmt w:val="lowerRoman"/>
      <w:lvlText w:val="%6."/>
      <w:lvlJc w:val="right"/>
      <w:pPr>
        <w:tabs>
          <w:tab w:val="num" w:pos="3967"/>
        </w:tabs>
        <w:ind w:left="3967" w:hanging="180"/>
      </w:pPr>
    </w:lvl>
    <w:lvl w:ilvl="6" w:tplc="0408000F" w:tentative="1">
      <w:start w:val="1"/>
      <w:numFmt w:val="decimal"/>
      <w:lvlText w:val="%7."/>
      <w:lvlJc w:val="left"/>
      <w:pPr>
        <w:tabs>
          <w:tab w:val="num" w:pos="4687"/>
        </w:tabs>
        <w:ind w:left="4687" w:hanging="360"/>
      </w:pPr>
    </w:lvl>
    <w:lvl w:ilvl="7" w:tplc="04080019" w:tentative="1">
      <w:start w:val="1"/>
      <w:numFmt w:val="lowerLetter"/>
      <w:lvlText w:val="%8."/>
      <w:lvlJc w:val="left"/>
      <w:pPr>
        <w:tabs>
          <w:tab w:val="num" w:pos="5407"/>
        </w:tabs>
        <w:ind w:left="5407" w:hanging="360"/>
      </w:pPr>
    </w:lvl>
    <w:lvl w:ilvl="8" w:tplc="0408001B" w:tentative="1">
      <w:start w:val="1"/>
      <w:numFmt w:val="lowerRoman"/>
      <w:lvlText w:val="%9."/>
      <w:lvlJc w:val="right"/>
      <w:pPr>
        <w:tabs>
          <w:tab w:val="num" w:pos="6127"/>
        </w:tabs>
        <w:ind w:left="6127" w:hanging="180"/>
      </w:pPr>
    </w:lvl>
  </w:abstractNum>
  <w:abstractNum w:abstractNumId="82">
    <w:nsid w:val="7B135282"/>
    <w:multiLevelType w:val="hybridMultilevel"/>
    <w:tmpl w:val="FA5C2CFC"/>
    <w:lvl w:ilvl="0" w:tplc="9440D924">
      <w:start w:val="1"/>
      <w:numFmt w:val="lowerRoman"/>
      <w:lvlText w:val="(%1)"/>
      <w:lvlJc w:val="left"/>
      <w:pPr>
        <w:ind w:left="720" w:hanging="360"/>
      </w:pPr>
      <w:rPr>
        <w:rFont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83">
    <w:nsid w:val="7E9C0697"/>
    <w:multiLevelType w:val="hybridMultilevel"/>
    <w:tmpl w:val="F4A60D08"/>
    <w:lvl w:ilvl="0" w:tplc="AEE8A174">
      <w:start w:val="1"/>
      <w:numFmt w:val="lowerRoman"/>
      <w:lvlText w:val="(%1)"/>
      <w:lvlJc w:val="left"/>
      <w:pPr>
        <w:ind w:left="720" w:hanging="360"/>
      </w:pPr>
      <w:rPr>
        <w:rFonts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4">
    <w:nsid w:val="7EEE4EAD"/>
    <w:multiLevelType w:val="hybridMultilevel"/>
    <w:tmpl w:val="FA5C2CFC"/>
    <w:lvl w:ilvl="0" w:tplc="9440D924">
      <w:start w:val="1"/>
      <w:numFmt w:val="lowerRoman"/>
      <w:lvlText w:val="(%1)"/>
      <w:lvlJc w:val="left"/>
      <w:pPr>
        <w:ind w:left="720" w:hanging="360"/>
      </w:pPr>
      <w:rPr>
        <w:rFont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55"/>
  </w:num>
  <w:num w:numId="2">
    <w:abstractNumId w:val="63"/>
  </w:num>
  <w:num w:numId="3">
    <w:abstractNumId w:val="59"/>
  </w:num>
  <w:num w:numId="4">
    <w:abstractNumId w:val="62"/>
  </w:num>
  <w:num w:numId="5">
    <w:abstractNumId w:val="75"/>
  </w:num>
  <w:num w:numId="6">
    <w:abstractNumId w:val="80"/>
  </w:num>
  <w:num w:numId="7">
    <w:abstractNumId w:val="74"/>
  </w:num>
  <w:num w:numId="8">
    <w:abstractNumId w:val="54"/>
  </w:num>
  <w:num w:numId="9">
    <w:abstractNumId w:val="84"/>
  </w:num>
  <w:num w:numId="10">
    <w:abstractNumId w:val="56"/>
  </w:num>
  <w:num w:numId="11">
    <w:abstractNumId w:val="57"/>
  </w:num>
  <w:num w:numId="12">
    <w:abstractNumId w:val="71"/>
  </w:num>
  <w:num w:numId="13">
    <w:abstractNumId w:val="83"/>
  </w:num>
  <w:num w:numId="14">
    <w:abstractNumId w:val="61"/>
  </w:num>
  <w:num w:numId="15">
    <w:abstractNumId w:val="73"/>
  </w:num>
  <w:num w:numId="16">
    <w:abstractNumId w:val="15"/>
  </w:num>
  <w:num w:numId="17">
    <w:abstractNumId w:val="16"/>
  </w:num>
  <w:num w:numId="18">
    <w:abstractNumId w:val="17"/>
  </w:num>
  <w:num w:numId="19">
    <w:abstractNumId w:val="18"/>
  </w:num>
  <w:num w:numId="20">
    <w:abstractNumId w:val="19"/>
  </w:num>
  <w:num w:numId="21">
    <w:abstractNumId w:val="21"/>
  </w:num>
  <w:num w:numId="22">
    <w:abstractNumId w:val="22"/>
  </w:num>
  <w:num w:numId="23">
    <w:abstractNumId w:val="24"/>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7"/>
  </w:num>
  <w:num w:numId="33">
    <w:abstractNumId w:val="42"/>
  </w:num>
  <w:num w:numId="34">
    <w:abstractNumId w:val="43"/>
  </w:num>
  <w:num w:numId="35">
    <w:abstractNumId w:val="52"/>
  </w:num>
  <w:num w:numId="36">
    <w:abstractNumId w:val="66"/>
  </w:num>
  <w:num w:numId="37">
    <w:abstractNumId w:val="6"/>
  </w:num>
  <w:num w:numId="38">
    <w:abstractNumId w:val="0"/>
  </w:num>
  <w:num w:numId="39">
    <w:abstractNumId w:val="12"/>
  </w:num>
  <w:num w:numId="40">
    <w:abstractNumId w:val="4"/>
  </w:num>
  <w:num w:numId="41">
    <w:abstractNumId w:val="48"/>
  </w:num>
  <w:num w:numId="42">
    <w:abstractNumId w:val="40"/>
  </w:num>
  <w:num w:numId="43">
    <w:abstractNumId w:val="77"/>
  </w:num>
  <w:num w:numId="44">
    <w:abstractNumId w:val="44"/>
  </w:num>
  <w:num w:numId="45">
    <w:abstractNumId w:val="45"/>
  </w:num>
  <w:num w:numId="46">
    <w:abstractNumId w:val="46"/>
  </w:num>
  <w:num w:numId="47">
    <w:abstractNumId w:val="47"/>
  </w:num>
  <w:num w:numId="48">
    <w:abstractNumId w:val="49"/>
  </w:num>
  <w:num w:numId="49">
    <w:abstractNumId w:val="1"/>
  </w:num>
  <w:num w:numId="50">
    <w:abstractNumId w:val="64"/>
  </w:num>
  <w:num w:numId="51">
    <w:abstractNumId w:val="81"/>
  </w:num>
  <w:num w:numId="52">
    <w:abstractNumId w:val="50"/>
  </w:num>
  <w:num w:numId="53">
    <w:abstractNumId w:val="53"/>
  </w:num>
  <w:num w:numId="54">
    <w:abstractNumId w:val="76"/>
  </w:num>
  <w:num w:numId="55">
    <w:abstractNumId w:val="68"/>
  </w:num>
  <w:num w:numId="56">
    <w:abstractNumId w:val="67"/>
  </w:num>
  <w:num w:numId="57">
    <w:abstractNumId w:val="70"/>
  </w:num>
  <w:num w:numId="58">
    <w:abstractNumId w:val="65"/>
  </w:num>
  <w:num w:numId="59">
    <w:abstractNumId w:val="79"/>
  </w:num>
  <w:num w:numId="60">
    <w:abstractNumId w:val="82"/>
  </w:num>
  <w:num w:numId="61">
    <w:abstractNumId w:val="69"/>
  </w:num>
  <w:num w:numId="62">
    <w:abstractNumId w:val="72"/>
  </w:num>
  <w:num w:numId="63">
    <w:abstractNumId w:val="60"/>
  </w:num>
  <w:num w:numId="64">
    <w:abstractNumId w:val="58"/>
  </w:num>
  <w:num w:numId="65">
    <w:abstractNumId w:val="78"/>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67586">
      <o:colormenu v:ext="edit" strokecolor="#0070c0"/>
    </o:shapedefaults>
  </w:hdrShapeDefaults>
  <w:footnotePr>
    <w:footnote w:id="-1"/>
    <w:footnote w:id="0"/>
  </w:footnotePr>
  <w:endnotePr>
    <w:endnote w:id="-1"/>
    <w:endnote w:id="0"/>
  </w:endnotePr>
  <w:compat/>
  <w:rsids>
    <w:rsidRoot w:val="007B6276"/>
    <w:rsid w:val="00000093"/>
    <w:rsid w:val="000051A2"/>
    <w:rsid w:val="00007B66"/>
    <w:rsid w:val="00007D0E"/>
    <w:rsid w:val="00011E48"/>
    <w:rsid w:val="00017302"/>
    <w:rsid w:val="0002010C"/>
    <w:rsid w:val="0002195D"/>
    <w:rsid w:val="00024331"/>
    <w:rsid w:val="00024AB3"/>
    <w:rsid w:val="00024BC2"/>
    <w:rsid w:val="00025BD4"/>
    <w:rsid w:val="00031A26"/>
    <w:rsid w:val="00034306"/>
    <w:rsid w:val="00034748"/>
    <w:rsid w:val="0003559E"/>
    <w:rsid w:val="00037166"/>
    <w:rsid w:val="00044B85"/>
    <w:rsid w:val="00045D21"/>
    <w:rsid w:val="0004689C"/>
    <w:rsid w:val="00054673"/>
    <w:rsid w:val="00057F13"/>
    <w:rsid w:val="00061005"/>
    <w:rsid w:val="000628C3"/>
    <w:rsid w:val="0006407E"/>
    <w:rsid w:val="00067AA2"/>
    <w:rsid w:val="00075CC7"/>
    <w:rsid w:val="00077E65"/>
    <w:rsid w:val="00081761"/>
    <w:rsid w:val="00083250"/>
    <w:rsid w:val="0008325A"/>
    <w:rsid w:val="00086C44"/>
    <w:rsid w:val="00091E3C"/>
    <w:rsid w:val="000949B1"/>
    <w:rsid w:val="000959F4"/>
    <w:rsid w:val="00097356"/>
    <w:rsid w:val="000A3E91"/>
    <w:rsid w:val="000A4992"/>
    <w:rsid w:val="000A4FDF"/>
    <w:rsid w:val="000A67C5"/>
    <w:rsid w:val="000B26AE"/>
    <w:rsid w:val="000B37A4"/>
    <w:rsid w:val="000C4262"/>
    <w:rsid w:val="000C45EF"/>
    <w:rsid w:val="000C4E56"/>
    <w:rsid w:val="000C4E6F"/>
    <w:rsid w:val="000C7AD8"/>
    <w:rsid w:val="000D3B2E"/>
    <w:rsid w:val="000D47C0"/>
    <w:rsid w:val="000D4B29"/>
    <w:rsid w:val="000D64CD"/>
    <w:rsid w:val="000D7168"/>
    <w:rsid w:val="000D71DF"/>
    <w:rsid w:val="000E1777"/>
    <w:rsid w:val="000E19CA"/>
    <w:rsid w:val="000E20F0"/>
    <w:rsid w:val="000E4548"/>
    <w:rsid w:val="000E7404"/>
    <w:rsid w:val="000F0CF1"/>
    <w:rsid w:val="000F1830"/>
    <w:rsid w:val="000F2E94"/>
    <w:rsid w:val="000F678F"/>
    <w:rsid w:val="00101EDB"/>
    <w:rsid w:val="001048B5"/>
    <w:rsid w:val="00106C99"/>
    <w:rsid w:val="0010770B"/>
    <w:rsid w:val="00111A4F"/>
    <w:rsid w:val="00114219"/>
    <w:rsid w:val="00114C4F"/>
    <w:rsid w:val="00120236"/>
    <w:rsid w:val="001214E1"/>
    <w:rsid w:val="00125C0F"/>
    <w:rsid w:val="0012669C"/>
    <w:rsid w:val="00127EF2"/>
    <w:rsid w:val="00133C8A"/>
    <w:rsid w:val="00135DBC"/>
    <w:rsid w:val="00137675"/>
    <w:rsid w:val="00137B37"/>
    <w:rsid w:val="00137C19"/>
    <w:rsid w:val="001417C8"/>
    <w:rsid w:val="001503A9"/>
    <w:rsid w:val="001513E2"/>
    <w:rsid w:val="001515BF"/>
    <w:rsid w:val="00151C82"/>
    <w:rsid w:val="0015244F"/>
    <w:rsid w:val="001539A0"/>
    <w:rsid w:val="00160C77"/>
    <w:rsid w:val="00161873"/>
    <w:rsid w:val="001636D6"/>
    <w:rsid w:val="00164BB6"/>
    <w:rsid w:val="00171B66"/>
    <w:rsid w:val="00172961"/>
    <w:rsid w:val="001730DC"/>
    <w:rsid w:val="00175758"/>
    <w:rsid w:val="001759C6"/>
    <w:rsid w:val="0017641A"/>
    <w:rsid w:val="00180FAC"/>
    <w:rsid w:val="00182ADE"/>
    <w:rsid w:val="001842D7"/>
    <w:rsid w:val="001854ED"/>
    <w:rsid w:val="00190AED"/>
    <w:rsid w:val="001940B5"/>
    <w:rsid w:val="0019483B"/>
    <w:rsid w:val="00196CA5"/>
    <w:rsid w:val="00197707"/>
    <w:rsid w:val="001A121C"/>
    <w:rsid w:val="001B2745"/>
    <w:rsid w:val="001B2F45"/>
    <w:rsid w:val="001B6B79"/>
    <w:rsid w:val="001C1286"/>
    <w:rsid w:val="001C2CB2"/>
    <w:rsid w:val="001C70F4"/>
    <w:rsid w:val="001D1F37"/>
    <w:rsid w:val="001D25CE"/>
    <w:rsid w:val="001D3088"/>
    <w:rsid w:val="001D3610"/>
    <w:rsid w:val="001D3A58"/>
    <w:rsid w:val="001D506F"/>
    <w:rsid w:val="001D5E28"/>
    <w:rsid w:val="001D7414"/>
    <w:rsid w:val="001E0AF0"/>
    <w:rsid w:val="001E4D79"/>
    <w:rsid w:val="001E612C"/>
    <w:rsid w:val="001E62A3"/>
    <w:rsid w:val="001E7382"/>
    <w:rsid w:val="001F1ADA"/>
    <w:rsid w:val="001F23A5"/>
    <w:rsid w:val="001F4353"/>
    <w:rsid w:val="001F7A2C"/>
    <w:rsid w:val="0020053D"/>
    <w:rsid w:val="00200E6E"/>
    <w:rsid w:val="00201938"/>
    <w:rsid w:val="002043AB"/>
    <w:rsid w:val="00206B28"/>
    <w:rsid w:val="00207C79"/>
    <w:rsid w:val="0021168E"/>
    <w:rsid w:val="0021187A"/>
    <w:rsid w:val="002132AD"/>
    <w:rsid w:val="002140F8"/>
    <w:rsid w:val="00214402"/>
    <w:rsid w:val="00216FAC"/>
    <w:rsid w:val="00220E8F"/>
    <w:rsid w:val="00222E04"/>
    <w:rsid w:val="00227D06"/>
    <w:rsid w:val="00232C27"/>
    <w:rsid w:val="002363AB"/>
    <w:rsid w:val="002417B7"/>
    <w:rsid w:val="00241EE5"/>
    <w:rsid w:val="00244F3E"/>
    <w:rsid w:val="00246A5E"/>
    <w:rsid w:val="00247C5D"/>
    <w:rsid w:val="0025146F"/>
    <w:rsid w:val="002573CD"/>
    <w:rsid w:val="002607D1"/>
    <w:rsid w:val="00260E62"/>
    <w:rsid w:val="00262521"/>
    <w:rsid w:val="002639BC"/>
    <w:rsid w:val="00270145"/>
    <w:rsid w:val="00273CBA"/>
    <w:rsid w:val="002741B2"/>
    <w:rsid w:val="00275CA0"/>
    <w:rsid w:val="00276A27"/>
    <w:rsid w:val="0028079E"/>
    <w:rsid w:val="00281682"/>
    <w:rsid w:val="00290954"/>
    <w:rsid w:val="002938A8"/>
    <w:rsid w:val="00294BDB"/>
    <w:rsid w:val="00294C9A"/>
    <w:rsid w:val="00295AE3"/>
    <w:rsid w:val="002A295A"/>
    <w:rsid w:val="002A34F7"/>
    <w:rsid w:val="002A4163"/>
    <w:rsid w:val="002A5A3A"/>
    <w:rsid w:val="002A6003"/>
    <w:rsid w:val="002A6A4B"/>
    <w:rsid w:val="002B1E7C"/>
    <w:rsid w:val="002B27D5"/>
    <w:rsid w:val="002B33C4"/>
    <w:rsid w:val="002B6132"/>
    <w:rsid w:val="002B6775"/>
    <w:rsid w:val="002B6ADD"/>
    <w:rsid w:val="002C314C"/>
    <w:rsid w:val="002C552E"/>
    <w:rsid w:val="002C5670"/>
    <w:rsid w:val="002D2E69"/>
    <w:rsid w:val="002D3130"/>
    <w:rsid w:val="002D35EA"/>
    <w:rsid w:val="002D442D"/>
    <w:rsid w:val="002D69B1"/>
    <w:rsid w:val="002E18E5"/>
    <w:rsid w:val="002E36AA"/>
    <w:rsid w:val="002E3783"/>
    <w:rsid w:val="002E3D03"/>
    <w:rsid w:val="002F05F0"/>
    <w:rsid w:val="002F073B"/>
    <w:rsid w:val="002F5E21"/>
    <w:rsid w:val="00300735"/>
    <w:rsid w:val="0030366F"/>
    <w:rsid w:val="00305AB4"/>
    <w:rsid w:val="00305FA1"/>
    <w:rsid w:val="0030753C"/>
    <w:rsid w:val="00317A09"/>
    <w:rsid w:val="00333560"/>
    <w:rsid w:val="0033687F"/>
    <w:rsid w:val="00337710"/>
    <w:rsid w:val="003407A6"/>
    <w:rsid w:val="00340B96"/>
    <w:rsid w:val="00345466"/>
    <w:rsid w:val="003525A1"/>
    <w:rsid w:val="00354284"/>
    <w:rsid w:val="00356774"/>
    <w:rsid w:val="0035692A"/>
    <w:rsid w:val="00357049"/>
    <w:rsid w:val="003634D7"/>
    <w:rsid w:val="00371F02"/>
    <w:rsid w:val="003764A4"/>
    <w:rsid w:val="00376E0A"/>
    <w:rsid w:val="00377353"/>
    <w:rsid w:val="003774AC"/>
    <w:rsid w:val="00394701"/>
    <w:rsid w:val="003A208A"/>
    <w:rsid w:val="003A2179"/>
    <w:rsid w:val="003A2509"/>
    <w:rsid w:val="003A2920"/>
    <w:rsid w:val="003A5885"/>
    <w:rsid w:val="003B3647"/>
    <w:rsid w:val="003B4F51"/>
    <w:rsid w:val="003B6A7F"/>
    <w:rsid w:val="003B6C94"/>
    <w:rsid w:val="003C0615"/>
    <w:rsid w:val="003C0F92"/>
    <w:rsid w:val="003C2F12"/>
    <w:rsid w:val="003C76D0"/>
    <w:rsid w:val="003D258D"/>
    <w:rsid w:val="003D4105"/>
    <w:rsid w:val="003D6D23"/>
    <w:rsid w:val="003E27D1"/>
    <w:rsid w:val="003E6040"/>
    <w:rsid w:val="003E6CFF"/>
    <w:rsid w:val="003F3653"/>
    <w:rsid w:val="00400805"/>
    <w:rsid w:val="00401293"/>
    <w:rsid w:val="0040301E"/>
    <w:rsid w:val="00403BC5"/>
    <w:rsid w:val="00412FF3"/>
    <w:rsid w:val="00414E64"/>
    <w:rsid w:val="004166DD"/>
    <w:rsid w:val="004222A3"/>
    <w:rsid w:val="00424C29"/>
    <w:rsid w:val="004302A3"/>
    <w:rsid w:val="00433D50"/>
    <w:rsid w:val="00434260"/>
    <w:rsid w:val="0043433D"/>
    <w:rsid w:val="004519EF"/>
    <w:rsid w:val="00452170"/>
    <w:rsid w:val="00453C15"/>
    <w:rsid w:val="0046069A"/>
    <w:rsid w:val="00460A7A"/>
    <w:rsid w:val="00464335"/>
    <w:rsid w:val="004654E1"/>
    <w:rsid w:val="00465A12"/>
    <w:rsid w:val="00465D68"/>
    <w:rsid w:val="0046674A"/>
    <w:rsid w:val="004707A5"/>
    <w:rsid w:val="004709EE"/>
    <w:rsid w:val="00477418"/>
    <w:rsid w:val="00481C3D"/>
    <w:rsid w:val="00481D53"/>
    <w:rsid w:val="00484A26"/>
    <w:rsid w:val="00484CE2"/>
    <w:rsid w:val="00485D17"/>
    <w:rsid w:val="00491DAD"/>
    <w:rsid w:val="0049690D"/>
    <w:rsid w:val="00497AD5"/>
    <w:rsid w:val="004A4054"/>
    <w:rsid w:val="004A58BB"/>
    <w:rsid w:val="004A7D7D"/>
    <w:rsid w:val="004B2BBF"/>
    <w:rsid w:val="004B7911"/>
    <w:rsid w:val="004C1CC0"/>
    <w:rsid w:val="004C2EF4"/>
    <w:rsid w:val="004C646A"/>
    <w:rsid w:val="004C790B"/>
    <w:rsid w:val="004D7715"/>
    <w:rsid w:val="004D7789"/>
    <w:rsid w:val="004E147C"/>
    <w:rsid w:val="004E54CF"/>
    <w:rsid w:val="004E5BD9"/>
    <w:rsid w:val="004E6B35"/>
    <w:rsid w:val="004F3042"/>
    <w:rsid w:val="0050031E"/>
    <w:rsid w:val="00500D93"/>
    <w:rsid w:val="0050129F"/>
    <w:rsid w:val="005041E5"/>
    <w:rsid w:val="00505808"/>
    <w:rsid w:val="00507880"/>
    <w:rsid w:val="00507BAC"/>
    <w:rsid w:val="005109E3"/>
    <w:rsid w:val="00514C1E"/>
    <w:rsid w:val="00517C9F"/>
    <w:rsid w:val="00521A2E"/>
    <w:rsid w:val="0052445C"/>
    <w:rsid w:val="005306EF"/>
    <w:rsid w:val="005315EC"/>
    <w:rsid w:val="0053372D"/>
    <w:rsid w:val="00533973"/>
    <w:rsid w:val="00533E74"/>
    <w:rsid w:val="0053568E"/>
    <w:rsid w:val="00535A00"/>
    <w:rsid w:val="005369C4"/>
    <w:rsid w:val="00542980"/>
    <w:rsid w:val="00544D13"/>
    <w:rsid w:val="00547862"/>
    <w:rsid w:val="00552745"/>
    <w:rsid w:val="00553E09"/>
    <w:rsid w:val="00555ED7"/>
    <w:rsid w:val="00557E83"/>
    <w:rsid w:val="0056550B"/>
    <w:rsid w:val="0057160B"/>
    <w:rsid w:val="00571847"/>
    <w:rsid w:val="00572FF9"/>
    <w:rsid w:val="005844B3"/>
    <w:rsid w:val="00585333"/>
    <w:rsid w:val="00586BAF"/>
    <w:rsid w:val="00587C4E"/>
    <w:rsid w:val="00587FA1"/>
    <w:rsid w:val="00592589"/>
    <w:rsid w:val="00592BCA"/>
    <w:rsid w:val="00594553"/>
    <w:rsid w:val="00594F6F"/>
    <w:rsid w:val="00596D89"/>
    <w:rsid w:val="00596FCC"/>
    <w:rsid w:val="005A7993"/>
    <w:rsid w:val="005A7C09"/>
    <w:rsid w:val="005B6D51"/>
    <w:rsid w:val="005B7045"/>
    <w:rsid w:val="005C75E0"/>
    <w:rsid w:val="005C7CF6"/>
    <w:rsid w:val="005D17A1"/>
    <w:rsid w:val="005D2CAB"/>
    <w:rsid w:val="005D2FBB"/>
    <w:rsid w:val="005D695E"/>
    <w:rsid w:val="005E1707"/>
    <w:rsid w:val="005E2644"/>
    <w:rsid w:val="005E7501"/>
    <w:rsid w:val="005F05DF"/>
    <w:rsid w:val="005F1299"/>
    <w:rsid w:val="005F2BAE"/>
    <w:rsid w:val="005F3E80"/>
    <w:rsid w:val="005F49A2"/>
    <w:rsid w:val="00600FBD"/>
    <w:rsid w:val="006013F9"/>
    <w:rsid w:val="00605A53"/>
    <w:rsid w:val="00605BC5"/>
    <w:rsid w:val="006078A0"/>
    <w:rsid w:val="00610CCF"/>
    <w:rsid w:val="0061109B"/>
    <w:rsid w:val="006138D4"/>
    <w:rsid w:val="00616371"/>
    <w:rsid w:val="006203D6"/>
    <w:rsid w:val="00621D7B"/>
    <w:rsid w:val="0062217B"/>
    <w:rsid w:val="00623383"/>
    <w:rsid w:val="00624CC0"/>
    <w:rsid w:val="0063645B"/>
    <w:rsid w:val="0064001F"/>
    <w:rsid w:val="00640C14"/>
    <w:rsid w:val="0064217D"/>
    <w:rsid w:val="00642DBD"/>
    <w:rsid w:val="00643A98"/>
    <w:rsid w:val="0064473D"/>
    <w:rsid w:val="0064570F"/>
    <w:rsid w:val="00647A2B"/>
    <w:rsid w:val="00647CA3"/>
    <w:rsid w:val="006511DD"/>
    <w:rsid w:val="006541EE"/>
    <w:rsid w:val="006612E7"/>
    <w:rsid w:val="00664C6C"/>
    <w:rsid w:val="006660C9"/>
    <w:rsid w:val="006674AC"/>
    <w:rsid w:val="00672550"/>
    <w:rsid w:val="00672EFD"/>
    <w:rsid w:val="00673243"/>
    <w:rsid w:val="00673D34"/>
    <w:rsid w:val="0067573B"/>
    <w:rsid w:val="006830D7"/>
    <w:rsid w:val="00685D32"/>
    <w:rsid w:val="006870E2"/>
    <w:rsid w:val="00692B88"/>
    <w:rsid w:val="00693E91"/>
    <w:rsid w:val="00694421"/>
    <w:rsid w:val="006A072C"/>
    <w:rsid w:val="006A3987"/>
    <w:rsid w:val="006A724B"/>
    <w:rsid w:val="006B6A74"/>
    <w:rsid w:val="006C01D2"/>
    <w:rsid w:val="006C0AB8"/>
    <w:rsid w:val="006C25C9"/>
    <w:rsid w:val="006C572E"/>
    <w:rsid w:val="006D0CB6"/>
    <w:rsid w:val="006D272F"/>
    <w:rsid w:val="006D2880"/>
    <w:rsid w:val="006D7E1C"/>
    <w:rsid w:val="006E397E"/>
    <w:rsid w:val="006E5C7E"/>
    <w:rsid w:val="006E6F2B"/>
    <w:rsid w:val="006F05E5"/>
    <w:rsid w:val="006F25A4"/>
    <w:rsid w:val="006F2E3A"/>
    <w:rsid w:val="006F35EC"/>
    <w:rsid w:val="006F77CF"/>
    <w:rsid w:val="007005DF"/>
    <w:rsid w:val="00704139"/>
    <w:rsid w:val="0070429A"/>
    <w:rsid w:val="00707FC3"/>
    <w:rsid w:val="0071017E"/>
    <w:rsid w:val="00714ACA"/>
    <w:rsid w:val="00716FA2"/>
    <w:rsid w:val="00724A28"/>
    <w:rsid w:val="00726C27"/>
    <w:rsid w:val="007277FE"/>
    <w:rsid w:val="00731740"/>
    <w:rsid w:val="00731753"/>
    <w:rsid w:val="00734177"/>
    <w:rsid w:val="00735F0D"/>
    <w:rsid w:val="00736A4B"/>
    <w:rsid w:val="0074021A"/>
    <w:rsid w:val="00740E15"/>
    <w:rsid w:val="007442CA"/>
    <w:rsid w:val="007477EB"/>
    <w:rsid w:val="007508F2"/>
    <w:rsid w:val="00750D2D"/>
    <w:rsid w:val="00760434"/>
    <w:rsid w:val="0076085D"/>
    <w:rsid w:val="0076091F"/>
    <w:rsid w:val="007626C8"/>
    <w:rsid w:val="0076467B"/>
    <w:rsid w:val="00764D27"/>
    <w:rsid w:val="00766399"/>
    <w:rsid w:val="007671D5"/>
    <w:rsid w:val="0077024A"/>
    <w:rsid w:val="00770BC4"/>
    <w:rsid w:val="00772D28"/>
    <w:rsid w:val="0077388D"/>
    <w:rsid w:val="007771C4"/>
    <w:rsid w:val="0078197F"/>
    <w:rsid w:val="00783907"/>
    <w:rsid w:val="0078531A"/>
    <w:rsid w:val="0078543D"/>
    <w:rsid w:val="00785B9A"/>
    <w:rsid w:val="007867F8"/>
    <w:rsid w:val="007874F2"/>
    <w:rsid w:val="00790832"/>
    <w:rsid w:val="00792B01"/>
    <w:rsid w:val="00794F09"/>
    <w:rsid w:val="00797624"/>
    <w:rsid w:val="007A0D03"/>
    <w:rsid w:val="007A2BF4"/>
    <w:rsid w:val="007A2FB4"/>
    <w:rsid w:val="007B140F"/>
    <w:rsid w:val="007B1A8E"/>
    <w:rsid w:val="007B3507"/>
    <w:rsid w:val="007B3DAC"/>
    <w:rsid w:val="007B4947"/>
    <w:rsid w:val="007B6276"/>
    <w:rsid w:val="007B6A24"/>
    <w:rsid w:val="007C5536"/>
    <w:rsid w:val="007C744C"/>
    <w:rsid w:val="007C783A"/>
    <w:rsid w:val="007C7A7B"/>
    <w:rsid w:val="007C7AD7"/>
    <w:rsid w:val="007D0639"/>
    <w:rsid w:val="007D0710"/>
    <w:rsid w:val="007D2A74"/>
    <w:rsid w:val="007D3A42"/>
    <w:rsid w:val="007E05EE"/>
    <w:rsid w:val="007E2218"/>
    <w:rsid w:val="007E227B"/>
    <w:rsid w:val="007E2A37"/>
    <w:rsid w:val="007E5F90"/>
    <w:rsid w:val="007F029C"/>
    <w:rsid w:val="007F131B"/>
    <w:rsid w:val="007F684D"/>
    <w:rsid w:val="00800960"/>
    <w:rsid w:val="0080104A"/>
    <w:rsid w:val="00804255"/>
    <w:rsid w:val="00805125"/>
    <w:rsid w:val="00805240"/>
    <w:rsid w:val="008106E7"/>
    <w:rsid w:val="008116FF"/>
    <w:rsid w:val="0081568E"/>
    <w:rsid w:val="0081766E"/>
    <w:rsid w:val="00821F60"/>
    <w:rsid w:val="00827391"/>
    <w:rsid w:val="008278A6"/>
    <w:rsid w:val="00832B86"/>
    <w:rsid w:val="00836F78"/>
    <w:rsid w:val="00837E56"/>
    <w:rsid w:val="0084411B"/>
    <w:rsid w:val="00846C16"/>
    <w:rsid w:val="00853A88"/>
    <w:rsid w:val="008578F8"/>
    <w:rsid w:val="008579B0"/>
    <w:rsid w:val="00862724"/>
    <w:rsid w:val="00865EE0"/>
    <w:rsid w:val="00874E2E"/>
    <w:rsid w:val="0087660F"/>
    <w:rsid w:val="008771DB"/>
    <w:rsid w:val="00877532"/>
    <w:rsid w:val="00880AB4"/>
    <w:rsid w:val="00882299"/>
    <w:rsid w:val="008856C9"/>
    <w:rsid w:val="00885A01"/>
    <w:rsid w:val="00891D1D"/>
    <w:rsid w:val="00892657"/>
    <w:rsid w:val="008938E7"/>
    <w:rsid w:val="008A4914"/>
    <w:rsid w:val="008A63F2"/>
    <w:rsid w:val="008B35AC"/>
    <w:rsid w:val="008B6B3B"/>
    <w:rsid w:val="008B6DCB"/>
    <w:rsid w:val="008C0149"/>
    <w:rsid w:val="008C0ADB"/>
    <w:rsid w:val="008C2E71"/>
    <w:rsid w:val="008C3915"/>
    <w:rsid w:val="008C3A54"/>
    <w:rsid w:val="008C5483"/>
    <w:rsid w:val="008C7B95"/>
    <w:rsid w:val="008D1288"/>
    <w:rsid w:val="008D238C"/>
    <w:rsid w:val="008E0149"/>
    <w:rsid w:val="008E0327"/>
    <w:rsid w:val="008E074C"/>
    <w:rsid w:val="008E09B5"/>
    <w:rsid w:val="008E4428"/>
    <w:rsid w:val="008E44FF"/>
    <w:rsid w:val="008E6023"/>
    <w:rsid w:val="008F59E5"/>
    <w:rsid w:val="008F6A5E"/>
    <w:rsid w:val="0090090F"/>
    <w:rsid w:val="00900D6E"/>
    <w:rsid w:val="0090253D"/>
    <w:rsid w:val="0090426B"/>
    <w:rsid w:val="009064C9"/>
    <w:rsid w:val="009065E7"/>
    <w:rsid w:val="00907ED5"/>
    <w:rsid w:val="00912473"/>
    <w:rsid w:val="0091255F"/>
    <w:rsid w:val="00912927"/>
    <w:rsid w:val="00912CC2"/>
    <w:rsid w:val="009143A6"/>
    <w:rsid w:val="00914752"/>
    <w:rsid w:val="00915CDE"/>
    <w:rsid w:val="00915EC8"/>
    <w:rsid w:val="00917DEA"/>
    <w:rsid w:val="009218CB"/>
    <w:rsid w:val="009221ED"/>
    <w:rsid w:val="009226B8"/>
    <w:rsid w:val="009231D4"/>
    <w:rsid w:val="009261AB"/>
    <w:rsid w:val="00926786"/>
    <w:rsid w:val="0092735B"/>
    <w:rsid w:val="00931502"/>
    <w:rsid w:val="009324EE"/>
    <w:rsid w:val="009367FA"/>
    <w:rsid w:val="00936BD8"/>
    <w:rsid w:val="00936C85"/>
    <w:rsid w:val="0093745F"/>
    <w:rsid w:val="00940A6F"/>
    <w:rsid w:val="00943DC8"/>
    <w:rsid w:val="00944B4F"/>
    <w:rsid w:val="00946BB6"/>
    <w:rsid w:val="00955092"/>
    <w:rsid w:val="00955FAC"/>
    <w:rsid w:val="00956A88"/>
    <w:rsid w:val="0095758B"/>
    <w:rsid w:val="0096433F"/>
    <w:rsid w:val="009647A5"/>
    <w:rsid w:val="00966567"/>
    <w:rsid w:val="00972587"/>
    <w:rsid w:val="00973161"/>
    <w:rsid w:val="00976222"/>
    <w:rsid w:val="0097635D"/>
    <w:rsid w:val="0098087B"/>
    <w:rsid w:val="009841FE"/>
    <w:rsid w:val="009851F1"/>
    <w:rsid w:val="009857CA"/>
    <w:rsid w:val="0098692D"/>
    <w:rsid w:val="00996B35"/>
    <w:rsid w:val="00996C28"/>
    <w:rsid w:val="009A0182"/>
    <w:rsid w:val="009A0A6E"/>
    <w:rsid w:val="009A24A4"/>
    <w:rsid w:val="009A2BC3"/>
    <w:rsid w:val="009A330E"/>
    <w:rsid w:val="009A41FB"/>
    <w:rsid w:val="009A6498"/>
    <w:rsid w:val="009A7C77"/>
    <w:rsid w:val="009B3724"/>
    <w:rsid w:val="009B3D42"/>
    <w:rsid w:val="009B528B"/>
    <w:rsid w:val="009B530B"/>
    <w:rsid w:val="009C0DED"/>
    <w:rsid w:val="009C198F"/>
    <w:rsid w:val="009C2EEB"/>
    <w:rsid w:val="009C595D"/>
    <w:rsid w:val="009C6E9C"/>
    <w:rsid w:val="009D27B4"/>
    <w:rsid w:val="009D3268"/>
    <w:rsid w:val="009D3394"/>
    <w:rsid w:val="009D3D71"/>
    <w:rsid w:val="009D45E2"/>
    <w:rsid w:val="009D5D88"/>
    <w:rsid w:val="009D6236"/>
    <w:rsid w:val="009D646F"/>
    <w:rsid w:val="009E1E16"/>
    <w:rsid w:val="009E508E"/>
    <w:rsid w:val="009F3615"/>
    <w:rsid w:val="009F3E67"/>
    <w:rsid w:val="009F4EE4"/>
    <w:rsid w:val="009F5731"/>
    <w:rsid w:val="009F6C5A"/>
    <w:rsid w:val="009F717A"/>
    <w:rsid w:val="00A02002"/>
    <w:rsid w:val="00A0295E"/>
    <w:rsid w:val="00A0566A"/>
    <w:rsid w:val="00A06733"/>
    <w:rsid w:val="00A1232F"/>
    <w:rsid w:val="00A14E99"/>
    <w:rsid w:val="00A21B0F"/>
    <w:rsid w:val="00A2650A"/>
    <w:rsid w:val="00A271EE"/>
    <w:rsid w:val="00A27BA6"/>
    <w:rsid w:val="00A30B5A"/>
    <w:rsid w:val="00A31107"/>
    <w:rsid w:val="00A3765C"/>
    <w:rsid w:val="00A40E4B"/>
    <w:rsid w:val="00A43FBB"/>
    <w:rsid w:val="00A614A7"/>
    <w:rsid w:val="00A62D9F"/>
    <w:rsid w:val="00A6661C"/>
    <w:rsid w:val="00A75B7E"/>
    <w:rsid w:val="00A77932"/>
    <w:rsid w:val="00A81240"/>
    <w:rsid w:val="00A81736"/>
    <w:rsid w:val="00A83892"/>
    <w:rsid w:val="00A84393"/>
    <w:rsid w:val="00A851D7"/>
    <w:rsid w:val="00A86929"/>
    <w:rsid w:val="00A91F7A"/>
    <w:rsid w:val="00A939CC"/>
    <w:rsid w:val="00A95566"/>
    <w:rsid w:val="00A9787D"/>
    <w:rsid w:val="00A97E5E"/>
    <w:rsid w:val="00AA7B04"/>
    <w:rsid w:val="00AB1093"/>
    <w:rsid w:val="00AB180C"/>
    <w:rsid w:val="00AB3AE7"/>
    <w:rsid w:val="00AB3D02"/>
    <w:rsid w:val="00AB6CEF"/>
    <w:rsid w:val="00AC23A3"/>
    <w:rsid w:val="00AC4093"/>
    <w:rsid w:val="00AC5309"/>
    <w:rsid w:val="00AC6310"/>
    <w:rsid w:val="00AC69F9"/>
    <w:rsid w:val="00AD06E5"/>
    <w:rsid w:val="00AD08CF"/>
    <w:rsid w:val="00AD0BB8"/>
    <w:rsid w:val="00AE6CF8"/>
    <w:rsid w:val="00AF0289"/>
    <w:rsid w:val="00AF1A42"/>
    <w:rsid w:val="00AF2889"/>
    <w:rsid w:val="00AF54E5"/>
    <w:rsid w:val="00AF71C5"/>
    <w:rsid w:val="00AF77F6"/>
    <w:rsid w:val="00B00A0C"/>
    <w:rsid w:val="00B02C81"/>
    <w:rsid w:val="00B03ACA"/>
    <w:rsid w:val="00B03F20"/>
    <w:rsid w:val="00B0602F"/>
    <w:rsid w:val="00B062D5"/>
    <w:rsid w:val="00B073E6"/>
    <w:rsid w:val="00B12DF1"/>
    <w:rsid w:val="00B14297"/>
    <w:rsid w:val="00B1444C"/>
    <w:rsid w:val="00B2167A"/>
    <w:rsid w:val="00B21920"/>
    <w:rsid w:val="00B22D94"/>
    <w:rsid w:val="00B2525A"/>
    <w:rsid w:val="00B2558B"/>
    <w:rsid w:val="00B25810"/>
    <w:rsid w:val="00B27A0D"/>
    <w:rsid w:val="00B31B4F"/>
    <w:rsid w:val="00B353B7"/>
    <w:rsid w:val="00B36577"/>
    <w:rsid w:val="00B53481"/>
    <w:rsid w:val="00B53538"/>
    <w:rsid w:val="00B5798B"/>
    <w:rsid w:val="00B60666"/>
    <w:rsid w:val="00B71272"/>
    <w:rsid w:val="00B73A48"/>
    <w:rsid w:val="00B81193"/>
    <w:rsid w:val="00B812A0"/>
    <w:rsid w:val="00B83D58"/>
    <w:rsid w:val="00B9105C"/>
    <w:rsid w:val="00B9229E"/>
    <w:rsid w:val="00B96399"/>
    <w:rsid w:val="00BA0BEF"/>
    <w:rsid w:val="00BA132D"/>
    <w:rsid w:val="00BA3B03"/>
    <w:rsid w:val="00BA4219"/>
    <w:rsid w:val="00BA455E"/>
    <w:rsid w:val="00BA4866"/>
    <w:rsid w:val="00BB0953"/>
    <w:rsid w:val="00BB6024"/>
    <w:rsid w:val="00BB66D8"/>
    <w:rsid w:val="00BB727C"/>
    <w:rsid w:val="00BC1404"/>
    <w:rsid w:val="00BC43B5"/>
    <w:rsid w:val="00BC4FA1"/>
    <w:rsid w:val="00BC57EB"/>
    <w:rsid w:val="00BD1A93"/>
    <w:rsid w:val="00BD1CD8"/>
    <w:rsid w:val="00BD36A1"/>
    <w:rsid w:val="00BD3795"/>
    <w:rsid w:val="00BD5444"/>
    <w:rsid w:val="00BE5294"/>
    <w:rsid w:val="00BE7893"/>
    <w:rsid w:val="00BF1F9A"/>
    <w:rsid w:val="00BF6A12"/>
    <w:rsid w:val="00C00C33"/>
    <w:rsid w:val="00C012F4"/>
    <w:rsid w:val="00C03583"/>
    <w:rsid w:val="00C03D53"/>
    <w:rsid w:val="00C04BD8"/>
    <w:rsid w:val="00C057E2"/>
    <w:rsid w:val="00C14CD1"/>
    <w:rsid w:val="00C14DD0"/>
    <w:rsid w:val="00C1695D"/>
    <w:rsid w:val="00C219FD"/>
    <w:rsid w:val="00C24243"/>
    <w:rsid w:val="00C25243"/>
    <w:rsid w:val="00C275F8"/>
    <w:rsid w:val="00C31814"/>
    <w:rsid w:val="00C319FF"/>
    <w:rsid w:val="00C32887"/>
    <w:rsid w:val="00C32DC3"/>
    <w:rsid w:val="00C34DE3"/>
    <w:rsid w:val="00C36F75"/>
    <w:rsid w:val="00C379B8"/>
    <w:rsid w:val="00C37DCF"/>
    <w:rsid w:val="00C424B7"/>
    <w:rsid w:val="00C44D86"/>
    <w:rsid w:val="00C4628F"/>
    <w:rsid w:val="00C506A6"/>
    <w:rsid w:val="00C50ABF"/>
    <w:rsid w:val="00C53FE1"/>
    <w:rsid w:val="00C54882"/>
    <w:rsid w:val="00C54E18"/>
    <w:rsid w:val="00C57488"/>
    <w:rsid w:val="00C60EC3"/>
    <w:rsid w:val="00C6119A"/>
    <w:rsid w:val="00C62003"/>
    <w:rsid w:val="00C6537F"/>
    <w:rsid w:val="00C6708C"/>
    <w:rsid w:val="00C70B25"/>
    <w:rsid w:val="00C73F4D"/>
    <w:rsid w:val="00C743C6"/>
    <w:rsid w:val="00C745E5"/>
    <w:rsid w:val="00C766DC"/>
    <w:rsid w:val="00C77F1C"/>
    <w:rsid w:val="00C828F1"/>
    <w:rsid w:val="00C85789"/>
    <w:rsid w:val="00C857BF"/>
    <w:rsid w:val="00C90458"/>
    <w:rsid w:val="00C913EB"/>
    <w:rsid w:val="00C925C1"/>
    <w:rsid w:val="00C940C1"/>
    <w:rsid w:val="00C9461A"/>
    <w:rsid w:val="00C95321"/>
    <w:rsid w:val="00C96560"/>
    <w:rsid w:val="00C967DB"/>
    <w:rsid w:val="00CA089E"/>
    <w:rsid w:val="00CA216D"/>
    <w:rsid w:val="00CB03D1"/>
    <w:rsid w:val="00CB1CCD"/>
    <w:rsid w:val="00CB50ED"/>
    <w:rsid w:val="00CC40A3"/>
    <w:rsid w:val="00CC44D7"/>
    <w:rsid w:val="00CC523B"/>
    <w:rsid w:val="00CD106A"/>
    <w:rsid w:val="00CD34B5"/>
    <w:rsid w:val="00CD404E"/>
    <w:rsid w:val="00CE0029"/>
    <w:rsid w:val="00CE1CB9"/>
    <w:rsid w:val="00CE224E"/>
    <w:rsid w:val="00CE226E"/>
    <w:rsid w:val="00CE7553"/>
    <w:rsid w:val="00CF2931"/>
    <w:rsid w:val="00D030D7"/>
    <w:rsid w:val="00D0339B"/>
    <w:rsid w:val="00D03D63"/>
    <w:rsid w:val="00D0450A"/>
    <w:rsid w:val="00D04D42"/>
    <w:rsid w:val="00D05FAC"/>
    <w:rsid w:val="00D0672C"/>
    <w:rsid w:val="00D1254A"/>
    <w:rsid w:val="00D15DCC"/>
    <w:rsid w:val="00D17784"/>
    <w:rsid w:val="00D232B7"/>
    <w:rsid w:val="00D273D4"/>
    <w:rsid w:val="00D3141A"/>
    <w:rsid w:val="00D34667"/>
    <w:rsid w:val="00D34F01"/>
    <w:rsid w:val="00D35721"/>
    <w:rsid w:val="00D379FF"/>
    <w:rsid w:val="00D44645"/>
    <w:rsid w:val="00D44C0D"/>
    <w:rsid w:val="00D45EEF"/>
    <w:rsid w:val="00D47A20"/>
    <w:rsid w:val="00D51ED9"/>
    <w:rsid w:val="00D528A5"/>
    <w:rsid w:val="00D542BC"/>
    <w:rsid w:val="00D57FA8"/>
    <w:rsid w:val="00D61FDB"/>
    <w:rsid w:val="00D63BC5"/>
    <w:rsid w:val="00D64F29"/>
    <w:rsid w:val="00D67573"/>
    <w:rsid w:val="00D677DB"/>
    <w:rsid w:val="00D70FD6"/>
    <w:rsid w:val="00D75CA8"/>
    <w:rsid w:val="00D76D22"/>
    <w:rsid w:val="00D771DA"/>
    <w:rsid w:val="00D774AB"/>
    <w:rsid w:val="00D77F59"/>
    <w:rsid w:val="00D832EB"/>
    <w:rsid w:val="00D86CD1"/>
    <w:rsid w:val="00D879AF"/>
    <w:rsid w:val="00D924D8"/>
    <w:rsid w:val="00D925D6"/>
    <w:rsid w:val="00D96753"/>
    <w:rsid w:val="00D96FC2"/>
    <w:rsid w:val="00DA0F8C"/>
    <w:rsid w:val="00DA1082"/>
    <w:rsid w:val="00DA755D"/>
    <w:rsid w:val="00DB06F5"/>
    <w:rsid w:val="00DB1911"/>
    <w:rsid w:val="00DB2451"/>
    <w:rsid w:val="00DC06C7"/>
    <w:rsid w:val="00DC0960"/>
    <w:rsid w:val="00DC0EE1"/>
    <w:rsid w:val="00DC1580"/>
    <w:rsid w:val="00DC1A23"/>
    <w:rsid w:val="00DC2C97"/>
    <w:rsid w:val="00DC37FD"/>
    <w:rsid w:val="00DC3EF8"/>
    <w:rsid w:val="00DC462B"/>
    <w:rsid w:val="00DC5D67"/>
    <w:rsid w:val="00DC5F2B"/>
    <w:rsid w:val="00DD0096"/>
    <w:rsid w:val="00DD414A"/>
    <w:rsid w:val="00DD6C59"/>
    <w:rsid w:val="00DE3C9E"/>
    <w:rsid w:val="00DE5550"/>
    <w:rsid w:val="00DE7DFA"/>
    <w:rsid w:val="00DF0F51"/>
    <w:rsid w:val="00DF14EC"/>
    <w:rsid w:val="00DF15BC"/>
    <w:rsid w:val="00DF4FC7"/>
    <w:rsid w:val="00DF7FBF"/>
    <w:rsid w:val="00E01912"/>
    <w:rsid w:val="00E020B5"/>
    <w:rsid w:val="00E02C6A"/>
    <w:rsid w:val="00E04EDE"/>
    <w:rsid w:val="00E0500C"/>
    <w:rsid w:val="00E11C77"/>
    <w:rsid w:val="00E139E4"/>
    <w:rsid w:val="00E23EA0"/>
    <w:rsid w:val="00E24AE2"/>
    <w:rsid w:val="00E319BF"/>
    <w:rsid w:val="00E3252D"/>
    <w:rsid w:val="00E33B38"/>
    <w:rsid w:val="00E34F14"/>
    <w:rsid w:val="00E40B98"/>
    <w:rsid w:val="00E41D97"/>
    <w:rsid w:val="00E4293D"/>
    <w:rsid w:val="00E45981"/>
    <w:rsid w:val="00E46735"/>
    <w:rsid w:val="00E5064F"/>
    <w:rsid w:val="00E513E8"/>
    <w:rsid w:val="00E677E8"/>
    <w:rsid w:val="00E67A55"/>
    <w:rsid w:val="00E7068A"/>
    <w:rsid w:val="00E72316"/>
    <w:rsid w:val="00E7360E"/>
    <w:rsid w:val="00E73A32"/>
    <w:rsid w:val="00E760EF"/>
    <w:rsid w:val="00E802AE"/>
    <w:rsid w:val="00E847D3"/>
    <w:rsid w:val="00E860E2"/>
    <w:rsid w:val="00EA2F53"/>
    <w:rsid w:val="00EA34DD"/>
    <w:rsid w:val="00EA3A96"/>
    <w:rsid w:val="00EA4C94"/>
    <w:rsid w:val="00EA74A2"/>
    <w:rsid w:val="00EB0942"/>
    <w:rsid w:val="00EB1351"/>
    <w:rsid w:val="00EB2C8C"/>
    <w:rsid w:val="00EB34D4"/>
    <w:rsid w:val="00EB38F1"/>
    <w:rsid w:val="00EB3C6B"/>
    <w:rsid w:val="00EB4322"/>
    <w:rsid w:val="00EB77C1"/>
    <w:rsid w:val="00EC1A00"/>
    <w:rsid w:val="00EC2250"/>
    <w:rsid w:val="00EC2D28"/>
    <w:rsid w:val="00EC3853"/>
    <w:rsid w:val="00EC7CC8"/>
    <w:rsid w:val="00ED2D5B"/>
    <w:rsid w:val="00ED4A45"/>
    <w:rsid w:val="00ED4CF9"/>
    <w:rsid w:val="00ED79D3"/>
    <w:rsid w:val="00EE1BB0"/>
    <w:rsid w:val="00EE39F9"/>
    <w:rsid w:val="00EE3E52"/>
    <w:rsid w:val="00EE7F3F"/>
    <w:rsid w:val="00EF0926"/>
    <w:rsid w:val="00EF0C74"/>
    <w:rsid w:val="00EF1375"/>
    <w:rsid w:val="00EF3CC7"/>
    <w:rsid w:val="00EF4187"/>
    <w:rsid w:val="00EF4354"/>
    <w:rsid w:val="00EF5D54"/>
    <w:rsid w:val="00EF6108"/>
    <w:rsid w:val="00EF71BA"/>
    <w:rsid w:val="00EF76F3"/>
    <w:rsid w:val="00F12467"/>
    <w:rsid w:val="00F17264"/>
    <w:rsid w:val="00F21B75"/>
    <w:rsid w:val="00F22956"/>
    <w:rsid w:val="00F33710"/>
    <w:rsid w:val="00F34117"/>
    <w:rsid w:val="00F34830"/>
    <w:rsid w:val="00F356DB"/>
    <w:rsid w:val="00F3673E"/>
    <w:rsid w:val="00F402A2"/>
    <w:rsid w:val="00F40D3F"/>
    <w:rsid w:val="00F417AA"/>
    <w:rsid w:val="00F4306F"/>
    <w:rsid w:val="00F43DCF"/>
    <w:rsid w:val="00F44100"/>
    <w:rsid w:val="00F45518"/>
    <w:rsid w:val="00F466DE"/>
    <w:rsid w:val="00F5092E"/>
    <w:rsid w:val="00F52611"/>
    <w:rsid w:val="00F538AA"/>
    <w:rsid w:val="00F546CC"/>
    <w:rsid w:val="00F549BC"/>
    <w:rsid w:val="00F570A5"/>
    <w:rsid w:val="00F5733C"/>
    <w:rsid w:val="00F578AD"/>
    <w:rsid w:val="00F57947"/>
    <w:rsid w:val="00F57AFE"/>
    <w:rsid w:val="00F604A9"/>
    <w:rsid w:val="00F62622"/>
    <w:rsid w:val="00F6461B"/>
    <w:rsid w:val="00F657F3"/>
    <w:rsid w:val="00F65F94"/>
    <w:rsid w:val="00F66BE3"/>
    <w:rsid w:val="00F66D1D"/>
    <w:rsid w:val="00F67D4A"/>
    <w:rsid w:val="00F70BCD"/>
    <w:rsid w:val="00F74A2F"/>
    <w:rsid w:val="00F74B8D"/>
    <w:rsid w:val="00F758C1"/>
    <w:rsid w:val="00F77027"/>
    <w:rsid w:val="00F773B5"/>
    <w:rsid w:val="00F80F77"/>
    <w:rsid w:val="00F81FC1"/>
    <w:rsid w:val="00F846BC"/>
    <w:rsid w:val="00F85E18"/>
    <w:rsid w:val="00F8783C"/>
    <w:rsid w:val="00F905D4"/>
    <w:rsid w:val="00F90E0D"/>
    <w:rsid w:val="00F91133"/>
    <w:rsid w:val="00F9462D"/>
    <w:rsid w:val="00F96BF8"/>
    <w:rsid w:val="00FA1AF9"/>
    <w:rsid w:val="00FA3571"/>
    <w:rsid w:val="00FA7857"/>
    <w:rsid w:val="00FB0294"/>
    <w:rsid w:val="00FB5D85"/>
    <w:rsid w:val="00FB6B0D"/>
    <w:rsid w:val="00FB795D"/>
    <w:rsid w:val="00FB7B48"/>
    <w:rsid w:val="00FC051D"/>
    <w:rsid w:val="00FC26AB"/>
    <w:rsid w:val="00FC4B1E"/>
    <w:rsid w:val="00FC607C"/>
    <w:rsid w:val="00FD0ABE"/>
    <w:rsid w:val="00FD5D54"/>
    <w:rsid w:val="00FD76D6"/>
    <w:rsid w:val="00FD7CA2"/>
    <w:rsid w:val="00FE16BC"/>
    <w:rsid w:val="00FE5D7A"/>
    <w:rsid w:val="00FE7623"/>
    <w:rsid w:val="00FF04D6"/>
    <w:rsid w:val="00FF23A1"/>
    <w:rsid w:val="00FF3E14"/>
    <w:rsid w:val="00FF4947"/>
    <w:rsid w:val="00FF5C6E"/>
    <w:rsid w:val="00FF60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7586">
      <o:colormenu v:ext="edit" strokecolor="#0070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32C27"/>
    <w:pPr>
      <w:spacing w:after="200" w:line="276" w:lineRule="auto"/>
    </w:pPr>
    <w:rPr>
      <w:sz w:val="22"/>
      <w:szCs w:val="22"/>
      <w:lang w:eastAsia="en-US"/>
    </w:rPr>
  </w:style>
  <w:style w:type="paragraph" w:styleId="1">
    <w:name w:val="heading 1"/>
    <w:basedOn w:val="a"/>
    <w:next w:val="a"/>
    <w:link w:val="1Char"/>
    <w:qFormat/>
    <w:rsid w:val="00B2167A"/>
    <w:pPr>
      <w:keepNext/>
      <w:numPr>
        <w:numId w:val="1"/>
      </w:numPr>
      <w:spacing w:before="480" w:after="120" w:line="360" w:lineRule="auto"/>
      <w:outlineLvl w:val="0"/>
    </w:pPr>
    <w:rPr>
      <w:rFonts w:ascii="Verdana" w:eastAsia="Times New Roman" w:hAnsi="Verdana"/>
      <w:b/>
      <w:bCs/>
      <w:kern w:val="32"/>
      <w:szCs w:val="20"/>
    </w:rPr>
  </w:style>
  <w:style w:type="paragraph" w:styleId="2">
    <w:name w:val="heading 2"/>
    <w:basedOn w:val="a"/>
    <w:next w:val="a"/>
    <w:link w:val="2Char"/>
    <w:qFormat/>
    <w:rsid w:val="009A6498"/>
    <w:pPr>
      <w:keepNext/>
      <w:autoSpaceDE w:val="0"/>
      <w:autoSpaceDN w:val="0"/>
      <w:spacing w:before="240" w:after="60" w:line="240" w:lineRule="auto"/>
      <w:outlineLvl w:val="1"/>
    </w:pPr>
    <w:rPr>
      <w:rFonts w:ascii="Cambria" w:eastAsia="Times New Roman" w:hAnsi="Cambria"/>
      <w:b/>
      <w:bCs/>
      <w:i/>
      <w:iCs/>
      <w:sz w:val="28"/>
      <w:szCs w:val="28"/>
    </w:rPr>
  </w:style>
  <w:style w:type="paragraph" w:styleId="3">
    <w:name w:val="heading 3"/>
    <w:basedOn w:val="a"/>
    <w:next w:val="a"/>
    <w:link w:val="3Char"/>
    <w:qFormat/>
    <w:rsid w:val="00E860E2"/>
    <w:pPr>
      <w:keepNext/>
      <w:spacing w:before="240" w:after="60"/>
      <w:outlineLvl w:val="2"/>
    </w:pPr>
    <w:rPr>
      <w:rFonts w:ascii="Cambria" w:eastAsia="Times New Roman" w:hAnsi="Cambria"/>
      <w:b/>
      <w:bCs/>
      <w:sz w:val="26"/>
      <w:szCs w:val="26"/>
    </w:rPr>
  </w:style>
  <w:style w:type="paragraph" w:styleId="4">
    <w:name w:val="heading 4"/>
    <w:basedOn w:val="a"/>
    <w:next w:val="a"/>
    <w:link w:val="4Char"/>
    <w:qFormat/>
    <w:rsid w:val="00B03ACA"/>
    <w:pPr>
      <w:keepNext/>
      <w:spacing w:before="240" w:after="60"/>
      <w:ind w:left="1070" w:hanging="361"/>
      <w:jc w:val="both"/>
      <w:outlineLvl w:val="3"/>
    </w:pPr>
    <w:rPr>
      <w:rFonts w:ascii="Verdana" w:eastAsia="Times New Roman" w:hAnsi="Verdana"/>
      <w:bCs/>
      <w:sz w:val="20"/>
      <w:szCs w:val="28"/>
      <w:u w:val="single"/>
    </w:rPr>
  </w:style>
  <w:style w:type="paragraph" w:styleId="5">
    <w:name w:val="heading 5"/>
    <w:basedOn w:val="a"/>
    <w:next w:val="a"/>
    <w:link w:val="5Char"/>
    <w:qFormat/>
    <w:rsid w:val="004C646A"/>
    <w:pPr>
      <w:spacing w:before="240" w:after="60"/>
      <w:outlineLvl w:val="4"/>
    </w:pPr>
    <w:rPr>
      <w:rFonts w:eastAsia="Times New Roman"/>
      <w:b/>
      <w:bCs/>
      <w:i/>
      <w:iCs/>
      <w:sz w:val="26"/>
      <w:szCs w:val="26"/>
    </w:rPr>
  </w:style>
  <w:style w:type="paragraph" w:styleId="6">
    <w:name w:val="heading 6"/>
    <w:basedOn w:val="a"/>
    <w:next w:val="a"/>
    <w:link w:val="6Char"/>
    <w:qFormat/>
    <w:rsid w:val="00740E15"/>
    <w:pPr>
      <w:keepNext/>
      <w:spacing w:after="0" w:line="360" w:lineRule="auto"/>
      <w:jc w:val="center"/>
      <w:outlineLvl w:val="5"/>
    </w:pPr>
    <w:rPr>
      <w:rFonts w:ascii="Arial" w:eastAsia="Times New Roman" w:hAnsi="Arial" w:cs="Arial"/>
      <w:b/>
      <w:bCs/>
      <w:sz w:val="18"/>
      <w:szCs w:val="24"/>
      <w:lang w:eastAsia="el-GR"/>
    </w:rPr>
  </w:style>
  <w:style w:type="paragraph" w:styleId="7">
    <w:name w:val="heading 7"/>
    <w:basedOn w:val="a"/>
    <w:next w:val="a"/>
    <w:link w:val="7Char"/>
    <w:qFormat/>
    <w:rsid w:val="003A208A"/>
    <w:pPr>
      <w:spacing w:before="240" w:after="60" w:line="240" w:lineRule="auto"/>
      <w:jc w:val="both"/>
      <w:outlineLvl w:val="6"/>
    </w:pPr>
    <w:rPr>
      <w:rFonts w:eastAsia="Times New Roman"/>
      <w:bCs/>
      <w:color w:val="1F497D"/>
      <w:sz w:val="24"/>
      <w:szCs w:val="24"/>
      <w:u w:val="single"/>
    </w:rPr>
  </w:style>
  <w:style w:type="paragraph" w:styleId="8">
    <w:name w:val="heading 8"/>
    <w:basedOn w:val="a"/>
    <w:next w:val="a"/>
    <w:link w:val="8Char"/>
    <w:qFormat/>
    <w:rsid w:val="00740E15"/>
    <w:pPr>
      <w:keepNext/>
      <w:spacing w:after="0" w:line="240" w:lineRule="auto"/>
      <w:outlineLvl w:val="7"/>
    </w:pPr>
    <w:rPr>
      <w:rFonts w:ascii="Arial" w:eastAsia="Times New Roman" w:hAnsi="Arial" w:cs="Arial"/>
      <w:b/>
      <w:bCs/>
      <w:color w:val="FF0000"/>
      <w:sz w:val="24"/>
      <w:szCs w:val="24"/>
    </w:rPr>
  </w:style>
  <w:style w:type="paragraph" w:styleId="9">
    <w:name w:val="heading 9"/>
    <w:basedOn w:val="a"/>
    <w:next w:val="a"/>
    <w:link w:val="9Char"/>
    <w:qFormat/>
    <w:rsid w:val="00740E15"/>
    <w:pPr>
      <w:keepNext/>
      <w:spacing w:after="0" w:line="240" w:lineRule="auto"/>
      <w:outlineLvl w:val="8"/>
    </w:pPr>
    <w:rPr>
      <w:rFonts w:ascii="Arial" w:eastAsia="Times New Roman" w:hAnsi="Arial" w:cs="Arial"/>
      <w:b/>
      <w:bCs/>
      <w:szCs w:val="24"/>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275CA0"/>
    <w:pPr>
      <w:tabs>
        <w:tab w:val="left" w:pos="284"/>
      </w:tabs>
      <w:autoSpaceDE w:val="0"/>
      <w:autoSpaceDN w:val="0"/>
      <w:spacing w:after="0" w:line="360" w:lineRule="auto"/>
      <w:jc w:val="both"/>
    </w:pPr>
    <w:rPr>
      <w:rFonts w:ascii="Times New Roman" w:eastAsia="Times New Roman" w:hAnsi="Times New Roman"/>
      <w:sz w:val="24"/>
      <w:szCs w:val="24"/>
    </w:rPr>
  </w:style>
  <w:style w:type="character" w:customStyle="1" w:styleId="Char">
    <w:name w:val="Σώμα κείμενου με εσοχή Char"/>
    <w:basedOn w:val="a0"/>
    <w:link w:val="a3"/>
    <w:rsid w:val="00275CA0"/>
    <w:rPr>
      <w:rFonts w:ascii="Times New Roman" w:eastAsia="Times New Roman" w:hAnsi="Times New Roman"/>
      <w:sz w:val="24"/>
      <w:szCs w:val="24"/>
      <w:lang w:eastAsia="en-US"/>
    </w:rPr>
  </w:style>
  <w:style w:type="character" w:customStyle="1" w:styleId="1Char">
    <w:name w:val="Επικεφαλίδα 1 Char"/>
    <w:basedOn w:val="a0"/>
    <w:link w:val="1"/>
    <w:rsid w:val="00B2167A"/>
    <w:rPr>
      <w:rFonts w:ascii="Verdana" w:eastAsia="Times New Roman" w:hAnsi="Verdana"/>
      <w:b/>
      <w:bCs/>
      <w:kern w:val="32"/>
      <w:sz w:val="22"/>
      <w:lang w:eastAsia="en-US"/>
    </w:rPr>
  </w:style>
  <w:style w:type="character" w:customStyle="1" w:styleId="2Char">
    <w:name w:val="Επικεφαλίδα 2 Char"/>
    <w:basedOn w:val="a0"/>
    <w:link w:val="2"/>
    <w:rsid w:val="009A6498"/>
    <w:rPr>
      <w:rFonts w:ascii="Cambria" w:eastAsia="Times New Roman" w:hAnsi="Cambria"/>
      <w:b/>
      <w:bCs/>
      <w:i/>
      <w:iCs/>
      <w:sz w:val="28"/>
      <w:szCs w:val="28"/>
      <w:lang w:eastAsia="en-US"/>
    </w:rPr>
  </w:style>
  <w:style w:type="paragraph" w:styleId="a4">
    <w:name w:val="footer"/>
    <w:aliases w:val="ft,Fakelos_Enotita_Sel,fo,Footer1,f1"/>
    <w:basedOn w:val="a"/>
    <w:link w:val="Char0"/>
    <w:rsid w:val="009A6498"/>
    <w:pPr>
      <w:tabs>
        <w:tab w:val="center" w:pos="4153"/>
        <w:tab w:val="right" w:pos="8306"/>
      </w:tabs>
      <w:autoSpaceDE w:val="0"/>
      <w:autoSpaceDN w:val="0"/>
      <w:spacing w:after="0" w:line="240" w:lineRule="auto"/>
    </w:pPr>
    <w:rPr>
      <w:rFonts w:ascii="Times New Roman" w:eastAsia="Times New Roman" w:hAnsi="Times New Roman"/>
      <w:sz w:val="20"/>
      <w:szCs w:val="20"/>
    </w:rPr>
  </w:style>
  <w:style w:type="character" w:customStyle="1" w:styleId="Char0">
    <w:name w:val="Υποσέλιδο Char"/>
    <w:aliases w:val="ft Char,Fakelos_Enotita_Sel Char,fo Char,Footer1 Char,f1 Char"/>
    <w:basedOn w:val="a0"/>
    <w:link w:val="a4"/>
    <w:rsid w:val="009A6498"/>
    <w:rPr>
      <w:rFonts w:ascii="Times New Roman" w:eastAsia="Times New Roman" w:hAnsi="Times New Roman"/>
      <w:lang w:eastAsia="en-US"/>
    </w:rPr>
  </w:style>
  <w:style w:type="paragraph" w:styleId="30">
    <w:name w:val="Body Text 3"/>
    <w:basedOn w:val="a"/>
    <w:link w:val="3Char0"/>
    <w:rsid w:val="009A6498"/>
    <w:pPr>
      <w:autoSpaceDE w:val="0"/>
      <w:autoSpaceDN w:val="0"/>
      <w:spacing w:after="120" w:line="240" w:lineRule="auto"/>
    </w:pPr>
    <w:rPr>
      <w:rFonts w:ascii="Times New Roman" w:eastAsia="Times New Roman" w:hAnsi="Times New Roman"/>
      <w:sz w:val="16"/>
      <w:szCs w:val="16"/>
    </w:rPr>
  </w:style>
  <w:style w:type="character" w:customStyle="1" w:styleId="3Char0">
    <w:name w:val="Σώμα κείμενου 3 Char"/>
    <w:basedOn w:val="a0"/>
    <w:link w:val="30"/>
    <w:rsid w:val="009A6498"/>
    <w:rPr>
      <w:rFonts w:ascii="Times New Roman" w:eastAsia="Times New Roman" w:hAnsi="Times New Roman"/>
      <w:sz w:val="16"/>
      <w:szCs w:val="16"/>
      <w:lang w:eastAsia="en-US"/>
    </w:rPr>
  </w:style>
  <w:style w:type="paragraph" w:styleId="a5">
    <w:name w:val="Title"/>
    <w:basedOn w:val="a"/>
    <w:link w:val="Char1"/>
    <w:qFormat/>
    <w:rsid w:val="00642DBD"/>
    <w:pPr>
      <w:spacing w:before="120" w:after="120" w:line="280" w:lineRule="atLeast"/>
      <w:jc w:val="center"/>
    </w:pPr>
    <w:rPr>
      <w:rFonts w:ascii="Verdana" w:eastAsia="Times New Roman" w:hAnsi="Verdana"/>
      <w:b/>
      <w:bCs/>
      <w:sz w:val="20"/>
      <w:szCs w:val="24"/>
    </w:rPr>
  </w:style>
  <w:style w:type="character" w:customStyle="1" w:styleId="Char1">
    <w:name w:val="Τίτλος Char"/>
    <w:basedOn w:val="a0"/>
    <w:link w:val="a5"/>
    <w:rsid w:val="00642DBD"/>
    <w:rPr>
      <w:rFonts w:ascii="Verdana" w:eastAsia="Times New Roman" w:hAnsi="Verdana"/>
      <w:b/>
      <w:bCs/>
      <w:szCs w:val="24"/>
      <w:lang w:eastAsia="en-US"/>
    </w:rPr>
  </w:style>
  <w:style w:type="table" w:styleId="a6">
    <w:name w:val="Table Grid"/>
    <w:basedOn w:val="a1"/>
    <w:rsid w:val="00C04BD8"/>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Char0"/>
    <w:rsid w:val="00C04BD8"/>
    <w:pPr>
      <w:autoSpaceDE w:val="0"/>
      <w:autoSpaceDN w:val="0"/>
      <w:spacing w:after="120" w:line="480" w:lineRule="auto"/>
      <w:ind w:left="283"/>
    </w:pPr>
    <w:rPr>
      <w:rFonts w:ascii="Times New Roman" w:eastAsia="Times New Roman" w:hAnsi="Times New Roman"/>
      <w:sz w:val="20"/>
      <w:szCs w:val="20"/>
    </w:rPr>
  </w:style>
  <w:style w:type="character" w:customStyle="1" w:styleId="2Char0">
    <w:name w:val="Σώμα κείμενου με εσοχή 2 Char"/>
    <w:basedOn w:val="a0"/>
    <w:link w:val="20"/>
    <w:rsid w:val="00C04BD8"/>
    <w:rPr>
      <w:rFonts w:ascii="Times New Roman" w:eastAsia="Times New Roman" w:hAnsi="Times New Roman"/>
      <w:lang w:eastAsia="en-US"/>
    </w:rPr>
  </w:style>
  <w:style w:type="paragraph" w:customStyle="1" w:styleId="CharCharCharCharCharCharChar">
    <w:name w:val="Char Char Char Char Char Char Char"/>
    <w:basedOn w:val="a"/>
    <w:rsid w:val="00C04BD8"/>
    <w:pPr>
      <w:autoSpaceDE w:val="0"/>
      <w:autoSpaceDN w:val="0"/>
      <w:adjustRightInd w:val="0"/>
      <w:spacing w:after="160" w:line="240" w:lineRule="exact"/>
    </w:pPr>
    <w:rPr>
      <w:rFonts w:ascii="Verdana" w:eastAsia="Times New Roman" w:hAnsi="Verdana"/>
      <w:sz w:val="20"/>
      <w:szCs w:val="20"/>
      <w:lang w:val="en-US"/>
    </w:rPr>
  </w:style>
  <w:style w:type="paragraph" w:styleId="a7">
    <w:name w:val="Subtitle"/>
    <w:basedOn w:val="a"/>
    <w:link w:val="Char2"/>
    <w:qFormat/>
    <w:rsid w:val="00544D13"/>
    <w:pPr>
      <w:spacing w:after="0" w:line="240" w:lineRule="auto"/>
      <w:jc w:val="center"/>
    </w:pPr>
    <w:rPr>
      <w:rFonts w:ascii="Times New Roman" w:eastAsia="Times New Roman" w:hAnsi="Times New Roman"/>
      <w:b/>
      <w:sz w:val="28"/>
      <w:szCs w:val="20"/>
      <w:lang w:eastAsia="el-GR"/>
    </w:rPr>
  </w:style>
  <w:style w:type="character" w:customStyle="1" w:styleId="Char2">
    <w:name w:val="Υπότιτλος Char"/>
    <w:basedOn w:val="a0"/>
    <w:link w:val="a7"/>
    <w:rsid w:val="00544D13"/>
    <w:rPr>
      <w:rFonts w:ascii="Times New Roman" w:eastAsia="Times New Roman" w:hAnsi="Times New Roman"/>
      <w:b/>
      <w:sz w:val="28"/>
    </w:rPr>
  </w:style>
  <w:style w:type="paragraph" w:customStyle="1" w:styleId="Default">
    <w:name w:val="Default"/>
    <w:rsid w:val="00D44C0D"/>
    <w:pPr>
      <w:autoSpaceDE w:val="0"/>
      <w:autoSpaceDN w:val="0"/>
      <w:adjustRightInd w:val="0"/>
    </w:pPr>
    <w:rPr>
      <w:rFonts w:ascii="Cambria" w:hAnsi="Cambria" w:cs="Cambria"/>
      <w:color w:val="000000"/>
      <w:sz w:val="24"/>
      <w:szCs w:val="24"/>
      <w:lang w:eastAsia="en-US"/>
    </w:rPr>
  </w:style>
  <w:style w:type="paragraph" w:styleId="a8">
    <w:name w:val="List Paragraph"/>
    <w:basedOn w:val="a"/>
    <w:uiPriority w:val="34"/>
    <w:qFormat/>
    <w:rsid w:val="00D44C0D"/>
    <w:pPr>
      <w:ind w:left="720"/>
      <w:contextualSpacing/>
    </w:pPr>
  </w:style>
  <w:style w:type="paragraph" w:styleId="31">
    <w:name w:val="Body Text Indent 3"/>
    <w:basedOn w:val="a"/>
    <w:link w:val="3Char1"/>
    <w:unhideWhenUsed/>
    <w:rsid w:val="00E860E2"/>
    <w:pPr>
      <w:spacing w:after="120"/>
      <w:ind w:left="283"/>
    </w:pPr>
    <w:rPr>
      <w:sz w:val="16"/>
      <w:szCs w:val="16"/>
    </w:rPr>
  </w:style>
  <w:style w:type="character" w:customStyle="1" w:styleId="3Char1">
    <w:name w:val="Σώμα κείμενου με εσοχή 3 Char"/>
    <w:basedOn w:val="a0"/>
    <w:link w:val="31"/>
    <w:rsid w:val="00E860E2"/>
    <w:rPr>
      <w:sz w:val="16"/>
      <w:szCs w:val="16"/>
      <w:lang w:eastAsia="en-US"/>
    </w:rPr>
  </w:style>
  <w:style w:type="character" w:customStyle="1" w:styleId="3Char">
    <w:name w:val="Επικεφαλίδα 3 Char"/>
    <w:basedOn w:val="a0"/>
    <w:link w:val="3"/>
    <w:rsid w:val="00E860E2"/>
    <w:rPr>
      <w:rFonts w:ascii="Cambria" w:eastAsia="Times New Roman" w:hAnsi="Cambria" w:cs="Times New Roman"/>
      <w:b/>
      <w:bCs/>
      <w:sz w:val="26"/>
      <w:szCs w:val="26"/>
      <w:lang w:eastAsia="en-US"/>
    </w:rPr>
  </w:style>
  <w:style w:type="paragraph" w:styleId="a9">
    <w:name w:val="Body Text"/>
    <w:basedOn w:val="a"/>
    <w:link w:val="Char3"/>
    <w:unhideWhenUsed/>
    <w:rsid w:val="00E860E2"/>
    <w:pPr>
      <w:spacing w:after="120"/>
    </w:pPr>
  </w:style>
  <w:style w:type="character" w:customStyle="1" w:styleId="Char3">
    <w:name w:val="Σώμα κειμένου Char"/>
    <w:basedOn w:val="a0"/>
    <w:link w:val="a9"/>
    <w:rsid w:val="00E860E2"/>
    <w:rPr>
      <w:sz w:val="22"/>
      <w:szCs w:val="22"/>
      <w:lang w:eastAsia="en-US"/>
    </w:rPr>
  </w:style>
  <w:style w:type="paragraph" w:styleId="21">
    <w:name w:val="Body Text 2"/>
    <w:basedOn w:val="a"/>
    <w:link w:val="2Char1"/>
    <w:unhideWhenUsed/>
    <w:rsid w:val="00E860E2"/>
    <w:pPr>
      <w:spacing w:after="120" w:line="480" w:lineRule="auto"/>
    </w:pPr>
  </w:style>
  <w:style w:type="character" w:customStyle="1" w:styleId="2Char1">
    <w:name w:val="Σώμα κείμενου 2 Char"/>
    <w:basedOn w:val="a0"/>
    <w:link w:val="21"/>
    <w:rsid w:val="00E860E2"/>
    <w:rPr>
      <w:sz w:val="22"/>
      <w:szCs w:val="22"/>
      <w:lang w:eastAsia="en-US"/>
    </w:rPr>
  </w:style>
  <w:style w:type="paragraph" w:customStyle="1" w:styleId="BodyText21">
    <w:name w:val="Body Text 21"/>
    <w:basedOn w:val="a"/>
    <w:rsid w:val="00D03D63"/>
    <w:pPr>
      <w:spacing w:after="0" w:line="360" w:lineRule="auto"/>
      <w:ind w:left="993"/>
      <w:jc w:val="both"/>
    </w:pPr>
    <w:rPr>
      <w:rFonts w:ascii="Arial" w:eastAsia="Times New Roman" w:hAnsi="Arial"/>
      <w:sz w:val="24"/>
      <w:szCs w:val="20"/>
      <w:lang w:eastAsia="el-GR"/>
    </w:rPr>
  </w:style>
  <w:style w:type="character" w:customStyle="1" w:styleId="7Char">
    <w:name w:val="Επικεφαλίδα 7 Char"/>
    <w:basedOn w:val="a0"/>
    <w:link w:val="7"/>
    <w:rsid w:val="003A208A"/>
    <w:rPr>
      <w:rFonts w:ascii="Calibri" w:eastAsia="Times New Roman" w:hAnsi="Calibri" w:cs="Times New Roman"/>
      <w:bCs/>
      <w:color w:val="1F497D"/>
      <w:sz w:val="24"/>
      <w:szCs w:val="24"/>
      <w:u w:val="single"/>
      <w:lang w:eastAsia="en-US"/>
    </w:rPr>
  </w:style>
  <w:style w:type="character" w:customStyle="1" w:styleId="5Char">
    <w:name w:val="Επικεφαλίδα 5 Char"/>
    <w:basedOn w:val="a0"/>
    <w:link w:val="5"/>
    <w:rsid w:val="004C646A"/>
    <w:rPr>
      <w:rFonts w:ascii="Calibri" w:eastAsia="Times New Roman" w:hAnsi="Calibri" w:cs="Times New Roman"/>
      <w:b/>
      <w:bCs/>
      <w:i/>
      <w:iCs/>
      <w:sz w:val="26"/>
      <w:szCs w:val="26"/>
      <w:lang w:eastAsia="en-US"/>
    </w:rPr>
  </w:style>
  <w:style w:type="paragraph" w:styleId="aa">
    <w:name w:val="TOC Heading"/>
    <w:basedOn w:val="1"/>
    <w:next w:val="a"/>
    <w:uiPriority w:val="39"/>
    <w:qFormat/>
    <w:rsid w:val="00610CCF"/>
    <w:pPr>
      <w:keepLines/>
      <w:numPr>
        <w:numId w:val="0"/>
      </w:numPr>
      <w:spacing w:after="0" w:line="276" w:lineRule="auto"/>
      <w:outlineLvl w:val="9"/>
    </w:pPr>
    <w:rPr>
      <w:rFonts w:ascii="Cambria" w:hAnsi="Cambria"/>
      <w:color w:val="365F91"/>
      <w:kern w:val="0"/>
      <w:sz w:val="28"/>
      <w:szCs w:val="28"/>
      <w:lang w:val="en-US"/>
    </w:rPr>
  </w:style>
  <w:style w:type="paragraph" w:styleId="10">
    <w:name w:val="toc 1"/>
    <w:basedOn w:val="a"/>
    <w:next w:val="a"/>
    <w:autoRedefine/>
    <w:uiPriority w:val="39"/>
    <w:unhideWhenUsed/>
    <w:rsid w:val="00610CCF"/>
  </w:style>
  <w:style w:type="paragraph" w:styleId="22">
    <w:name w:val="toc 2"/>
    <w:basedOn w:val="a"/>
    <w:next w:val="a"/>
    <w:autoRedefine/>
    <w:uiPriority w:val="39"/>
    <w:unhideWhenUsed/>
    <w:rsid w:val="00610CCF"/>
    <w:pPr>
      <w:ind w:left="220"/>
    </w:pPr>
  </w:style>
  <w:style w:type="character" w:styleId="-">
    <w:name w:val="Hyperlink"/>
    <w:basedOn w:val="a0"/>
    <w:unhideWhenUsed/>
    <w:rsid w:val="00610CCF"/>
    <w:rPr>
      <w:color w:val="0000FF"/>
      <w:u w:val="single"/>
    </w:rPr>
  </w:style>
  <w:style w:type="paragraph" w:styleId="ab">
    <w:name w:val="header"/>
    <w:basedOn w:val="a"/>
    <w:link w:val="Char4"/>
    <w:unhideWhenUsed/>
    <w:rsid w:val="00E34F14"/>
    <w:pPr>
      <w:tabs>
        <w:tab w:val="center" w:pos="4153"/>
        <w:tab w:val="right" w:pos="8306"/>
      </w:tabs>
    </w:pPr>
  </w:style>
  <w:style w:type="character" w:customStyle="1" w:styleId="Char4">
    <w:name w:val="Κεφαλίδα Char"/>
    <w:basedOn w:val="a0"/>
    <w:link w:val="ab"/>
    <w:rsid w:val="00E34F14"/>
    <w:rPr>
      <w:sz w:val="22"/>
      <w:szCs w:val="22"/>
      <w:lang w:eastAsia="en-US"/>
    </w:rPr>
  </w:style>
  <w:style w:type="paragraph" w:styleId="ac">
    <w:name w:val="caption"/>
    <w:basedOn w:val="a"/>
    <w:next w:val="a"/>
    <w:qFormat/>
    <w:rsid w:val="00D76D22"/>
    <w:pPr>
      <w:spacing w:before="120" w:after="120" w:line="320" w:lineRule="atLeast"/>
      <w:jc w:val="both"/>
    </w:pPr>
    <w:rPr>
      <w:rFonts w:ascii="Verdana" w:eastAsia="Times New Roman" w:hAnsi="Verdana"/>
      <w:b/>
      <w:bCs/>
      <w:sz w:val="20"/>
      <w:szCs w:val="20"/>
      <w:lang w:val="en-US"/>
    </w:rPr>
  </w:style>
  <w:style w:type="character" w:customStyle="1" w:styleId="4Char">
    <w:name w:val="Επικεφαλίδα 4 Char"/>
    <w:basedOn w:val="a0"/>
    <w:link w:val="4"/>
    <w:rsid w:val="00B03ACA"/>
    <w:rPr>
      <w:rFonts w:ascii="Verdana" w:eastAsia="Times New Roman" w:hAnsi="Verdana" w:cs="Times New Roman"/>
      <w:bCs/>
      <w:szCs w:val="28"/>
      <w:u w:val="single"/>
      <w:lang w:eastAsia="en-US"/>
    </w:rPr>
  </w:style>
  <w:style w:type="paragraph" w:customStyle="1" w:styleId="11">
    <w:name w:val="Παράγραφος λίστας1"/>
    <w:rsid w:val="00DB06F5"/>
    <w:pPr>
      <w:widowControl w:val="0"/>
      <w:suppressAutoHyphens/>
      <w:ind w:left="720"/>
    </w:pPr>
    <w:rPr>
      <w:rFonts w:ascii="Times New Roman" w:eastAsia="Arial" w:hAnsi="Times New Roman"/>
      <w:kern w:val="1"/>
      <w:lang w:eastAsia="ar-SA"/>
    </w:rPr>
  </w:style>
  <w:style w:type="paragraph" w:customStyle="1" w:styleId="210">
    <w:name w:val="Σώμα κείμενου με εσοχή 21"/>
    <w:rsid w:val="00376E0A"/>
    <w:pPr>
      <w:widowControl w:val="0"/>
      <w:suppressAutoHyphens/>
      <w:spacing w:after="120" w:line="480" w:lineRule="auto"/>
      <w:ind w:left="283"/>
    </w:pPr>
    <w:rPr>
      <w:rFonts w:ascii="Times New Roman" w:eastAsia="Arial" w:hAnsi="Times New Roman"/>
      <w:kern w:val="1"/>
      <w:lang w:eastAsia="ar-SA"/>
    </w:rPr>
  </w:style>
  <w:style w:type="paragraph" w:customStyle="1" w:styleId="310">
    <w:name w:val="Σώμα κείμενου με εσοχή 31"/>
    <w:rsid w:val="00376E0A"/>
    <w:pPr>
      <w:widowControl w:val="0"/>
      <w:suppressAutoHyphens/>
      <w:spacing w:after="120"/>
      <w:ind w:left="283"/>
    </w:pPr>
    <w:rPr>
      <w:rFonts w:ascii="Times New Roman" w:eastAsia="Arial" w:hAnsi="Times New Roman"/>
      <w:kern w:val="1"/>
      <w:sz w:val="16"/>
      <w:szCs w:val="16"/>
      <w:lang w:eastAsia="ar-SA"/>
    </w:rPr>
  </w:style>
  <w:style w:type="paragraph" w:customStyle="1" w:styleId="211">
    <w:name w:val="Σώμα κείμενου 21"/>
    <w:rsid w:val="00376E0A"/>
    <w:pPr>
      <w:widowControl w:val="0"/>
      <w:suppressAutoHyphens/>
      <w:spacing w:after="120" w:line="480" w:lineRule="auto"/>
    </w:pPr>
    <w:rPr>
      <w:rFonts w:ascii="Times New Roman" w:eastAsia="Arial" w:hAnsi="Times New Roman"/>
      <w:kern w:val="1"/>
      <w:lang w:eastAsia="ar-SA"/>
    </w:rPr>
  </w:style>
  <w:style w:type="paragraph" w:customStyle="1" w:styleId="Standard">
    <w:name w:val="Standard"/>
    <w:rsid w:val="00376E0A"/>
    <w:pPr>
      <w:suppressAutoHyphens/>
      <w:spacing w:after="200" w:line="276" w:lineRule="auto"/>
      <w:textAlignment w:val="baseline"/>
    </w:pPr>
    <w:rPr>
      <w:rFonts w:cs="Calibri"/>
      <w:kern w:val="1"/>
      <w:sz w:val="22"/>
      <w:szCs w:val="22"/>
      <w:lang w:eastAsia="ar-SA"/>
    </w:rPr>
  </w:style>
  <w:style w:type="paragraph" w:customStyle="1" w:styleId="CharCharCharCharCharCharChar0">
    <w:name w:val="Char Char Char Char Char Char Char"/>
    <w:uiPriority w:val="99"/>
    <w:rsid w:val="006612E7"/>
    <w:pPr>
      <w:widowControl w:val="0"/>
      <w:suppressAutoHyphens/>
      <w:spacing w:after="160" w:line="240" w:lineRule="exact"/>
    </w:pPr>
    <w:rPr>
      <w:rFonts w:ascii="Verdana" w:eastAsia="Arial" w:hAnsi="Verdana"/>
      <w:kern w:val="1"/>
      <w:lang w:val="en-US" w:eastAsia="ar-SA"/>
    </w:rPr>
  </w:style>
  <w:style w:type="paragraph" w:customStyle="1" w:styleId="311">
    <w:name w:val="Σώμα κείμενου 31"/>
    <w:rsid w:val="00CE226E"/>
    <w:pPr>
      <w:widowControl w:val="0"/>
      <w:suppressAutoHyphens/>
      <w:spacing w:after="120" w:line="100" w:lineRule="atLeast"/>
    </w:pPr>
    <w:rPr>
      <w:rFonts w:ascii="Times New Roman" w:eastAsia="Arial" w:hAnsi="Times New Roman"/>
      <w:kern w:val="1"/>
      <w:sz w:val="16"/>
      <w:szCs w:val="16"/>
      <w:lang w:eastAsia="ar-SA"/>
    </w:rPr>
  </w:style>
  <w:style w:type="paragraph" w:styleId="ad">
    <w:name w:val="Balloon Text"/>
    <w:basedOn w:val="a"/>
    <w:link w:val="Char5"/>
    <w:rsid w:val="00ED79D3"/>
    <w:rPr>
      <w:rFonts w:ascii="Tahoma" w:hAnsi="Tahoma" w:cs="Tahoma"/>
      <w:sz w:val="16"/>
      <w:szCs w:val="16"/>
    </w:rPr>
  </w:style>
  <w:style w:type="character" w:customStyle="1" w:styleId="WW8Num33z3">
    <w:name w:val="WW8Num33z3"/>
    <w:rsid w:val="0025146F"/>
    <w:rPr>
      <w:rFonts w:ascii="Symbol" w:hAnsi="Symbol"/>
    </w:rPr>
  </w:style>
  <w:style w:type="character" w:styleId="ae">
    <w:name w:val="page number"/>
    <w:basedOn w:val="a0"/>
    <w:rsid w:val="00764D27"/>
    <w:rPr>
      <w:rFonts w:cs="Times New Roman"/>
    </w:rPr>
  </w:style>
  <w:style w:type="character" w:customStyle="1" w:styleId="af">
    <w:name w:val="Σύμβολο υποσημείωσης"/>
    <w:basedOn w:val="a0"/>
    <w:rsid w:val="00740E15"/>
    <w:rPr>
      <w:vertAlign w:val="superscript"/>
    </w:rPr>
  </w:style>
  <w:style w:type="character" w:styleId="af0">
    <w:name w:val="footnote reference"/>
    <w:rsid w:val="00740E15"/>
    <w:rPr>
      <w:vertAlign w:val="superscript"/>
    </w:rPr>
  </w:style>
  <w:style w:type="paragraph" w:styleId="af1">
    <w:name w:val="footnote text"/>
    <w:basedOn w:val="a"/>
    <w:link w:val="Char6"/>
    <w:rsid w:val="00740E15"/>
    <w:pPr>
      <w:suppressAutoHyphens/>
    </w:pPr>
    <w:rPr>
      <w:rFonts w:cs="Calibri"/>
      <w:sz w:val="20"/>
      <w:szCs w:val="20"/>
      <w:lang w:eastAsia="ar-SA"/>
    </w:rPr>
  </w:style>
  <w:style w:type="character" w:customStyle="1" w:styleId="Char6">
    <w:name w:val="Κείμενο υποσημείωσης Char"/>
    <w:basedOn w:val="a0"/>
    <w:link w:val="af1"/>
    <w:rsid w:val="00740E15"/>
    <w:rPr>
      <w:rFonts w:cs="Calibri"/>
      <w:lang w:eastAsia="ar-SA"/>
    </w:rPr>
  </w:style>
  <w:style w:type="paragraph" w:customStyle="1" w:styleId="12">
    <w:name w:val="Απλό κείμενο1"/>
    <w:basedOn w:val="a"/>
    <w:rsid w:val="00740E15"/>
    <w:pPr>
      <w:widowControl w:val="0"/>
      <w:suppressAutoHyphens/>
      <w:spacing w:before="120" w:after="120" w:line="360" w:lineRule="exact"/>
    </w:pPr>
    <w:rPr>
      <w:rFonts w:ascii="Courier New" w:eastAsia="Arial" w:hAnsi="Courier New" w:cs="Courier New"/>
      <w:kern w:val="1"/>
      <w:sz w:val="20"/>
      <w:szCs w:val="20"/>
    </w:rPr>
  </w:style>
  <w:style w:type="character" w:customStyle="1" w:styleId="6Char">
    <w:name w:val="Επικεφαλίδα 6 Char"/>
    <w:basedOn w:val="a0"/>
    <w:link w:val="6"/>
    <w:rsid w:val="00740E15"/>
    <w:rPr>
      <w:rFonts w:ascii="Arial" w:eastAsia="Times New Roman" w:hAnsi="Arial" w:cs="Arial"/>
      <w:b/>
      <w:bCs/>
      <w:sz w:val="18"/>
      <w:szCs w:val="24"/>
    </w:rPr>
  </w:style>
  <w:style w:type="character" w:customStyle="1" w:styleId="8Char">
    <w:name w:val="Επικεφαλίδα 8 Char"/>
    <w:basedOn w:val="a0"/>
    <w:link w:val="8"/>
    <w:rsid w:val="00740E15"/>
    <w:rPr>
      <w:rFonts w:ascii="Arial" w:eastAsia="Times New Roman" w:hAnsi="Arial" w:cs="Arial"/>
      <w:b/>
      <w:bCs/>
      <w:color w:val="FF0000"/>
      <w:sz w:val="24"/>
      <w:szCs w:val="24"/>
      <w:lang w:eastAsia="en-US"/>
    </w:rPr>
  </w:style>
  <w:style w:type="character" w:customStyle="1" w:styleId="9Char">
    <w:name w:val="Επικεφαλίδα 9 Char"/>
    <w:basedOn w:val="a0"/>
    <w:link w:val="9"/>
    <w:rsid w:val="00740E15"/>
    <w:rPr>
      <w:rFonts w:ascii="Arial" w:eastAsia="Times New Roman" w:hAnsi="Arial" w:cs="Arial"/>
      <w:b/>
      <w:bCs/>
      <w:sz w:val="22"/>
      <w:szCs w:val="24"/>
      <w:u w:val="single"/>
    </w:rPr>
  </w:style>
  <w:style w:type="paragraph" w:customStyle="1" w:styleId="font0">
    <w:name w:val="font0"/>
    <w:basedOn w:val="a"/>
    <w:rsid w:val="00740E15"/>
    <w:pPr>
      <w:spacing w:before="100" w:beforeAutospacing="1" w:after="100" w:afterAutospacing="1" w:line="240" w:lineRule="auto"/>
    </w:pPr>
    <w:rPr>
      <w:rFonts w:ascii="Arial" w:eastAsia="Arial Unicode MS" w:hAnsi="Arial" w:cs="Arial Unicode MS"/>
      <w:sz w:val="20"/>
      <w:szCs w:val="20"/>
      <w:lang w:eastAsia="el-GR"/>
    </w:rPr>
  </w:style>
  <w:style w:type="paragraph" w:customStyle="1" w:styleId="font5">
    <w:name w:val="font5"/>
    <w:basedOn w:val="a"/>
    <w:rsid w:val="00740E15"/>
    <w:pPr>
      <w:spacing w:before="100" w:beforeAutospacing="1" w:after="100" w:afterAutospacing="1" w:line="240" w:lineRule="auto"/>
    </w:pPr>
    <w:rPr>
      <w:rFonts w:ascii="Arial" w:eastAsia="Arial Unicode MS" w:hAnsi="Arial" w:cs="Arial Unicode MS"/>
      <w:b/>
      <w:bCs/>
      <w:sz w:val="20"/>
      <w:szCs w:val="20"/>
      <w:lang w:eastAsia="el-GR"/>
    </w:rPr>
  </w:style>
  <w:style w:type="paragraph" w:customStyle="1" w:styleId="xl74">
    <w:name w:val="xl74"/>
    <w:basedOn w:val="a"/>
    <w:rsid w:val="00740E15"/>
    <w:pPr>
      <w:spacing w:before="100" w:beforeAutospacing="1" w:after="100" w:afterAutospacing="1" w:line="240" w:lineRule="auto"/>
    </w:pPr>
    <w:rPr>
      <w:rFonts w:ascii="Arial" w:eastAsia="Arial Unicode MS" w:hAnsi="Arial" w:cs="Arial Unicode MS"/>
      <w:sz w:val="16"/>
      <w:szCs w:val="16"/>
      <w:lang w:eastAsia="el-GR"/>
    </w:rPr>
  </w:style>
  <w:style w:type="paragraph" w:customStyle="1" w:styleId="xl57">
    <w:name w:val="xl57"/>
    <w:basedOn w:val="a"/>
    <w:rsid w:val="00740E15"/>
    <w:pPr>
      <w:pBdr>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el-GR"/>
    </w:rPr>
  </w:style>
  <w:style w:type="paragraph" w:customStyle="1" w:styleId="xl96">
    <w:name w:val="xl96"/>
    <w:basedOn w:val="a"/>
    <w:rsid w:val="00740E15"/>
    <w:pPr>
      <w:pBdr>
        <w:left w:val="single" w:sz="4"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sz w:val="18"/>
      <w:szCs w:val="18"/>
      <w:lang w:eastAsia="el-GR"/>
    </w:rPr>
  </w:style>
  <w:style w:type="paragraph" w:customStyle="1" w:styleId="xl100">
    <w:name w:val="xl100"/>
    <w:basedOn w:val="a"/>
    <w:rsid w:val="00740E15"/>
    <w:pPr>
      <w:pBdr>
        <w:left w:val="single" w:sz="4"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b/>
      <w:bCs/>
      <w:sz w:val="18"/>
      <w:szCs w:val="18"/>
      <w:lang w:eastAsia="el-GR"/>
    </w:rPr>
  </w:style>
  <w:style w:type="character" w:customStyle="1" w:styleId="Char5">
    <w:name w:val="Κείμενο πλαισίου Char"/>
    <w:basedOn w:val="a0"/>
    <w:link w:val="ad"/>
    <w:rsid w:val="00740E15"/>
    <w:rPr>
      <w:rFonts w:ascii="Tahoma" w:hAnsi="Tahoma" w:cs="Tahoma"/>
      <w:sz w:val="16"/>
      <w:szCs w:val="16"/>
      <w:lang w:eastAsia="en-US"/>
    </w:rPr>
  </w:style>
  <w:style w:type="paragraph" w:styleId="af2">
    <w:name w:val="Document Map"/>
    <w:basedOn w:val="a"/>
    <w:link w:val="Char7"/>
    <w:uiPriority w:val="99"/>
    <w:semiHidden/>
    <w:unhideWhenUsed/>
    <w:rsid w:val="00F549BC"/>
    <w:pPr>
      <w:spacing w:after="0" w:line="240" w:lineRule="auto"/>
    </w:pPr>
    <w:rPr>
      <w:rFonts w:ascii="Tahoma" w:hAnsi="Tahoma" w:cs="Tahoma"/>
      <w:sz w:val="16"/>
      <w:szCs w:val="16"/>
    </w:rPr>
  </w:style>
  <w:style w:type="character" w:customStyle="1" w:styleId="Char7">
    <w:name w:val="Χάρτης εγγράφου Char"/>
    <w:basedOn w:val="a0"/>
    <w:link w:val="af2"/>
    <w:uiPriority w:val="99"/>
    <w:semiHidden/>
    <w:rsid w:val="00F549B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15901541">
      <w:bodyDiv w:val="1"/>
      <w:marLeft w:val="0"/>
      <w:marRight w:val="0"/>
      <w:marTop w:val="0"/>
      <w:marBottom w:val="0"/>
      <w:divBdr>
        <w:top w:val="none" w:sz="0" w:space="0" w:color="auto"/>
        <w:left w:val="none" w:sz="0" w:space="0" w:color="auto"/>
        <w:bottom w:val="none" w:sz="0" w:space="0" w:color="auto"/>
        <w:right w:val="none" w:sz="0" w:space="0" w:color="auto"/>
      </w:divBdr>
    </w:div>
    <w:div w:id="522473197">
      <w:bodyDiv w:val="1"/>
      <w:marLeft w:val="0"/>
      <w:marRight w:val="0"/>
      <w:marTop w:val="0"/>
      <w:marBottom w:val="0"/>
      <w:divBdr>
        <w:top w:val="none" w:sz="0" w:space="0" w:color="auto"/>
        <w:left w:val="none" w:sz="0" w:space="0" w:color="auto"/>
        <w:bottom w:val="none" w:sz="0" w:space="0" w:color="auto"/>
        <w:right w:val="none" w:sz="0" w:space="0" w:color="auto"/>
      </w:divBdr>
    </w:div>
    <w:div w:id="940648130">
      <w:bodyDiv w:val="1"/>
      <w:marLeft w:val="0"/>
      <w:marRight w:val="0"/>
      <w:marTop w:val="0"/>
      <w:marBottom w:val="0"/>
      <w:divBdr>
        <w:top w:val="none" w:sz="0" w:space="0" w:color="auto"/>
        <w:left w:val="none" w:sz="0" w:space="0" w:color="auto"/>
        <w:bottom w:val="none" w:sz="0" w:space="0" w:color="auto"/>
        <w:right w:val="none" w:sz="0" w:space="0" w:color="auto"/>
      </w:divBdr>
    </w:div>
    <w:div w:id="995651967">
      <w:bodyDiv w:val="1"/>
      <w:marLeft w:val="0"/>
      <w:marRight w:val="0"/>
      <w:marTop w:val="0"/>
      <w:marBottom w:val="0"/>
      <w:divBdr>
        <w:top w:val="none" w:sz="0" w:space="0" w:color="auto"/>
        <w:left w:val="none" w:sz="0" w:space="0" w:color="auto"/>
        <w:bottom w:val="none" w:sz="0" w:space="0" w:color="auto"/>
        <w:right w:val="none" w:sz="0" w:space="0" w:color="auto"/>
      </w:divBdr>
    </w:div>
    <w:div w:id="1132868746">
      <w:bodyDiv w:val="1"/>
      <w:marLeft w:val="0"/>
      <w:marRight w:val="0"/>
      <w:marTop w:val="0"/>
      <w:marBottom w:val="0"/>
      <w:divBdr>
        <w:top w:val="none" w:sz="0" w:space="0" w:color="auto"/>
        <w:left w:val="none" w:sz="0" w:space="0" w:color="auto"/>
        <w:bottom w:val="none" w:sz="0" w:space="0" w:color="auto"/>
        <w:right w:val="none" w:sz="0" w:space="0" w:color="auto"/>
      </w:divBdr>
    </w:div>
    <w:div w:id="1219363373">
      <w:bodyDiv w:val="1"/>
      <w:marLeft w:val="0"/>
      <w:marRight w:val="0"/>
      <w:marTop w:val="0"/>
      <w:marBottom w:val="0"/>
      <w:divBdr>
        <w:top w:val="none" w:sz="0" w:space="0" w:color="auto"/>
        <w:left w:val="none" w:sz="0" w:space="0" w:color="auto"/>
        <w:bottom w:val="none" w:sz="0" w:space="0" w:color="auto"/>
        <w:right w:val="none" w:sz="0" w:space="0" w:color="auto"/>
      </w:divBdr>
    </w:div>
    <w:div w:id="1578784955">
      <w:bodyDiv w:val="1"/>
      <w:marLeft w:val="0"/>
      <w:marRight w:val="0"/>
      <w:marTop w:val="0"/>
      <w:marBottom w:val="0"/>
      <w:divBdr>
        <w:top w:val="none" w:sz="0" w:space="0" w:color="auto"/>
        <w:left w:val="none" w:sz="0" w:space="0" w:color="auto"/>
        <w:bottom w:val="none" w:sz="0" w:space="0" w:color="auto"/>
        <w:right w:val="none" w:sz="0" w:space="0" w:color="auto"/>
      </w:divBdr>
    </w:div>
    <w:div w:id="1904952392">
      <w:bodyDiv w:val="1"/>
      <w:marLeft w:val="0"/>
      <w:marRight w:val="0"/>
      <w:marTop w:val="0"/>
      <w:marBottom w:val="0"/>
      <w:divBdr>
        <w:top w:val="none" w:sz="0" w:space="0" w:color="auto"/>
        <w:left w:val="none" w:sz="0" w:space="0" w:color="auto"/>
        <w:bottom w:val="none" w:sz="0" w:space="0" w:color="auto"/>
        <w:right w:val="none" w:sz="0" w:space="0" w:color="auto"/>
      </w:divBdr>
    </w:div>
    <w:div w:id="214107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30296-B493-4764-92B9-1A26E383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42</Pages>
  <Words>7659</Words>
  <Characters>41359</Characters>
  <Application>Microsoft Office Word</Application>
  <DocSecurity>0</DocSecurity>
  <Lines>344</Lines>
  <Paragraphs>97</Paragraphs>
  <ScaleCrop>false</ScaleCrop>
  <HeadingPairs>
    <vt:vector size="2" baseType="variant">
      <vt:variant>
        <vt:lpstr>Τίτλος</vt:lpstr>
      </vt:variant>
      <vt:variant>
        <vt:i4>1</vt:i4>
      </vt:variant>
    </vt:vector>
  </HeadingPairs>
  <TitlesOfParts>
    <vt:vector size="1" baseType="lpstr">
      <vt:lpstr> </vt:lpstr>
    </vt:vector>
  </TitlesOfParts>
  <Company>Hewlett-Packard</Company>
  <LinksUpToDate>false</LinksUpToDate>
  <CharactersWithSpaces>48921</CharactersWithSpaces>
  <SharedDoc>false</SharedDoc>
  <HLinks>
    <vt:vector size="12" baseType="variant">
      <vt:variant>
        <vt:i4>1507361</vt:i4>
      </vt:variant>
      <vt:variant>
        <vt:i4>3</vt:i4>
      </vt:variant>
      <vt:variant>
        <vt:i4>0</vt:i4>
      </vt:variant>
      <vt:variant>
        <vt:i4>5</vt:i4>
      </vt:variant>
      <vt:variant>
        <vt:lpwstr>mailto:gfleris@mou.gr</vt:lpwstr>
      </vt:variant>
      <vt:variant>
        <vt:lpwstr/>
      </vt:variant>
      <vt:variant>
        <vt:i4>852028</vt:i4>
      </vt:variant>
      <vt:variant>
        <vt:i4>0</vt:i4>
      </vt:variant>
      <vt:variant>
        <vt:i4>0</vt:i4>
      </vt:variant>
      <vt:variant>
        <vt:i4>5</vt:i4>
      </vt:variant>
      <vt:variant>
        <vt:lpwstr>mailto:isakellariou@mou.gr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Philippos</dc:creator>
  <cp:keywords/>
  <cp:lastModifiedBy>Administrator</cp:lastModifiedBy>
  <cp:revision>23</cp:revision>
  <cp:lastPrinted>2014-06-05T07:43:00Z</cp:lastPrinted>
  <dcterms:created xsi:type="dcterms:W3CDTF">2014-04-15T09:21:00Z</dcterms:created>
  <dcterms:modified xsi:type="dcterms:W3CDTF">2014-07-23T09:17:00Z</dcterms:modified>
</cp:coreProperties>
</file>